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AC4E4" w14:textId="77777777" w:rsidR="00F30FA2" w:rsidRDefault="0091495F">
      <w:pPr>
        <w:spacing w:before="98"/>
        <w:ind w:left="106"/>
      </w:pPr>
      <w:r>
        <w:pict w14:anchorId="20D399B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5pt;height:40pt">
            <v:imagedata r:id="rId8" o:title=""/>
          </v:shape>
        </w:pict>
      </w:r>
    </w:p>
    <w:p w14:paraId="18003D04" w14:textId="77777777" w:rsidR="00F30FA2" w:rsidRDefault="00F30FA2">
      <w:pPr>
        <w:spacing w:line="200" w:lineRule="exact"/>
      </w:pPr>
    </w:p>
    <w:p w14:paraId="5C31824A" w14:textId="77777777" w:rsidR="00F30FA2" w:rsidRDefault="00F30FA2">
      <w:pPr>
        <w:spacing w:line="200" w:lineRule="exact"/>
      </w:pPr>
    </w:p>
    <w:p w14:paraId="726047CB" w14:textId="77777777" w:rsidR="00F30FA2" w:rsidRDefault="00F30FA2">
      <w:pPr>
        <w:spacing w:line="200" w:lineRule="exact"/>
      </w:pPr>
    </w:p>
    <w:p w14:paraId="72AF1AB3" w14:textId="77777777" w:rsidR="00F30FA2" w:rsidRDefault="00F30FA2">
      <w:pPr>
        <w:spacing w:line="200" w:lineRule="exact"/>
      </w:pPr>
    </w:p>
    <w:p w14:paraId="42A02ADB" w14:textId="77777777" w:rsidR="00F30FA2" w:rsidRDefault="00F30FA2">
      <w:pPr>
        <w:spacing w:line="200" w:lineRule="exact"/>
      </w:pPr>
    </w:p>
    <w:p w14:paraId="1598E7B5" w14:textId="77777777" w:rsidR="00F30FA2" w:rsidRDefault="00F30FA2">
      <w:pPr>
        <w:spacing w:line="200" w:lineRule="exact"/>
      </w:pPr>
    </w:p>
    <w:p w14:paraId="25FDBD8F" w14:textId="77777777" w:rsidR="00F30FA2" w:rsidRDefault="00F30FA2">
      <w:pPr>
        <w:spacing w:before="3" w:line="260" w:lineRule="exact"/>
        <w:rPr>
          <w:sz w:val="26"/>
          <w:szCs w:val="26"/>
        </w:rPr>
      </w:pPr>
    </w:p>
    <w:p w14:paraId="125DD046" w14:textId="23245494" w:rsidR="00F30FA2" w:rsidRDefault="00A27D37" w:rsidP="00AB4539">
      <w:pPr>
        <w:spacing w:before="29"/>
        <w:ind w:left="3728"/>
        <w:rPr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602463">
        <w:rPr>
          <w:b/>
          <w:sz w:val="24"/>
          <w:szCs w:val="24"/>
        </w:rPr>
        <w:t>R</w:t>
      </w:r>
      <w:r w:rsidR="00602463">
        <w:rPr>
          <w:b/>
          <w:spacing w:val="-5"/>
          <w:sz w:val="24"/>
          <w:szCs w:val="24"/>
        </w:rPr>
        <w:t>F</w:t>
      </w:r>
      <w:r w:rsidR="00602463">
        <w:rPr>
          <w:b/>
          <w:sz w:val="24"/>
          <w:szCs w:val="24"/>
        </w:rPr>
        <w:t>Q</w:t>
      </w:r>
      <w:r w:rsidR="00602463">
        <w:rPr>
          <w:b/>
          <w:spacing w:val="-4"/>
          <w:sz w:val="24"/>
          <w:szCs w:val="24"/>
        </w:rPr>
        <w:t xml:space="preserve"> </w:t>
      </w:r>
      <w:r w:rsidR="00602463">
        <w:rPr>
          <w:b/>
          <w:sz w:val="24"/>
          <w:szCs w:val="24"/>
        </w:rPr>
        <w:t>N</w:t>
      </w:r>
      <w:r w:rsidR="00602463">
        <w:rPr>
          <w:b/>
          <w:spacing w:val="3"/>
          <w:sz w:val="24"/>
          <w:szCs w:val="24"/>
        </w:rPr>
        <w:t>o</w:t>
      </w:r>
      <w:r w:rsidR="00602463">
        <w:rPr>
          <w:b/>
          <w:sz w:val="24"/>
          <w:szCs w:val="24"/>
        </w:rPr>
        <w:t>:</w:t>
      </w:r>
      <w:r w:rsidR="00602463">
        <w:rPr>
          <w:b/>
          <w:spacing w:val="-4"/>
          <w:sz w:val="24"/>
          <w:szCs w:val="24"/>
        </w:rPr>
        <w:t xml:space="preserve"> </w:t>
      </w:r>
      <w:r w:rsidR="009766CE">
        <w:rPr>
          <w:b/>
          <w:sz w:val="24"/>
          <w:szCs w:val="24"/>
        </w:rPr>
        <w:t>77</w:t>
      </w:r>
      <w:r w:rsidR="00A605CD">
        <w:rPr>
          <w:b/>
          <w:sz w:val="24"/>
          <w:szCs w:val="24"/>
        </w:rPr>
        <w:t xml:space="preserve"> </w:t>
      </w:r>
      <w:r w:rsidR="00A605CD">
        <w:rPr>
          <w:b/>
          <w:spacing w:val="-4"/>
          <w:sz w:val="24"/>
          <w:szCs w:val="24"/>
        </w:rPr>
        <w:t>NAC</w:t>
      </w:r>
      <w:r w:rsidR="00602463">
        <w:rPr>
          <w:b/>
          <w:spacing w:val="3"/>
          <w:sz w:val="24"/>
          <w:szCs w:val="24"/>
        </w:rPr>
        <w:t>/</w:t>
      </w:r>
      <w:r w:rsidR="00602463">
        <w:rPr>
          <w:b/>
          <w:spacing w:val="-1"/>
          <w:sz w:val="24"/>
          <w:szCs w:val="24"/>
        </w:rPr>
        <w:t>K</w:t>
      </w:r>
      <w:r w:rsidR="00602463">
        <w:rPr>
          <w:b/>
          <w:spacing w:val="2"/>
          <w:sz w:val="24"/>
          <w:szCs w:val="24"/>
        </w:rPr>
        <w:t>C</w:t>
      </w:r>
      <w:r w:rsidR="00602463">
        <w:rPr>
          <w:b/>
          <w:spacing w:val="1"/>
          <w:sz w:val="24"/>
          <w:szCs w:val="24"/>
        </w:rPr>
        <w:t>O</w:t>
      </w:r>
    </w:p>
    <w:p w14:paraId="340BBF2F" w14:textId="77777777" w:rsidR="00F30FA2" w:rsidRDefault="00F30FA2">
      <w:pPr>
        <w:spacing w:line="200" w:lineRule="exact"/>
      </w:pPr>
    </w:p>
    <w:p w14:paraId="41B238EE" w14:textId="77777777" w:rsidR="00F30FA2" w:rsidRDefault="00F30FA2">
      <w:pPr>
        <w:spacing w:line="200" w:lineRule="exact"/>
      </w:pPr>
    </w:p>
    <w:p w14:paraId="6D3EC78B" w14:textId="77777777" w:rsidR="00F30FA2" w:rsidRDefault="00F30FA2">
      <w:pPr>
        <w:spacing w:before="7" w:line="200" w:lineRule="exact"/>
      </w:pPr>
    </w:p>
    <w:p w14:paraId="1C7A0B78" w14:textId="785127B1" w:rsidR="00F30FA2" w:rsidRDefault="001B06EA">
      <w:pPr>
        <w:spacing w:line="360" w:lineRule="exact"/>
        <w:ind w:left="3745"/>
        <w:rPr>
          <w:sz w:val="32"/>
          <w:szCs w:val="32"/>
        </w:rPr>
      </w:pPr>
      <w:r>
        <w:rPr>
          <w:b/>
          <w:position w:val="-1"/>
          <w:sz w:val="32"/>
          <w:szCs w:val="32"/>
          <w:u w:val="thick" w:color="000000"/>
        </w:rPr>
        <w:t xml:space="preserve"> </w:t>
      </w:r>
      <w:r w:rsidR="00602463">
        <w:rPr>
          <w:b/>
          <w:position w:val="-1"/>
          <w:sz w:val="32"/>
          <w:szCs w:val="32"/>
          <w:u w:val="thick" w:color="000000"/>
        </w:rPr>
        <w:t>Reque</w:t>
      </w:r>
      <w:r w:rsidR="00602463">
        <w:rPr>
          <w:b/>
          <w:spacing w:val="1"/>
          <w:position w:val="-1"/>
          <w:sz w:val="32"/>
          <w:szCs w:val="32"/>
          <w:u w:val="thick" w:color="000000"/>
        </w:rPr>
        <w:t>s</w:t>
      </w:r>
      <w:r w:rsidR="00602463">
        <w:rPr>
          <w:b/>
          <w:position w:val="-1"/>
          <w:sz w:val="32"/>
          <w:szCs w:val="32"/>
          <w:u w:val="thick" w:color="000000"/>
        </w:rPr>
        <w:t>t</w:t>
      </w:r>
      <w:r w:rsidR="00602463">
        <w:rPr>
          <w:b/>
          <w:spacing w:val="-22"/>
          <w:position w:val="-1"/>
          <w:sz w:val="32"/>
          <w:szCs w:val="32"/>
          <w:u w:val="thick" w:color="000000"/>
        </w:rPr>
        <w:t xml:space="preserve"> </w:t>
      </w:r>
      <w:r w:rsidR="00602463">
        <w:rPr>
          <w:b/>
          <w:spacing w:val="2"/>
          <w:position w:val="-1"/>
          <w:sz w:val="32"/>
          <w:szCs w:val="32"/>
          <w:u w:val="thick" w:color="000000"/>
        </w:rPr>
        <w:t>fo</w:t>
      </w:r>
      <w:r w:rsidR="00602463">
        <w:rPr>
          <w:b/>
          <w:position w:val="-1"/>
          <w:sz w:val="32"/>
          <w:szCs w:val="32"/>
          <w:u w:val="thick" w:color="000000"/>
        </w:rPr>
        <w:t>r</w:t>
      </w:r>
      <w:r w:rsidR="00602463">
        <w:rPr>
          <w:b/>
          <w:spacing w:val="-8"/>
          <w:position w:val="-1"/>
          <w:sz w:val="32"/>
          <w:szCs w:val="32"/>
          <w:u w:val="thick" w:color="000000"/>
        </w:rPr>
        <w:t xml:space="preserve"> </w:t>
      </w:r>
      <w:r w:rsidR="00602463">
        <w:rPr>
          <w:b/>
          <w:spacing w:val="1"/>
          <w:position w:val="-1"/>
          <w:sz w:val="32"/>
          <w:szCs w:val="32"/>
          <w:u w:val="thick" w:color="000000"/>
        </w:rPr>
        <w:t>Qu</w:t>
      </w:r>
      <w:r w:rsidR="00602463">
        <w:rPr>
          <w:b/>
          <w:spacing w:val="4"/>
          <w:position w:val="-1"/>
          <w:sz w:val="32"/>
          <w:szCs w:val="32"/>
          <w:u w:val="thick" w:color="000000"/>
        </w:rPr>
        <w:t>ot</w:t>
      </w:r>
      <w:r w:rsidR="00602463">
        <w:rPr>
          <w:b/>
          <w:spacing w:val="2"/>
          <w:position w:val="-1"/>
          <w:sz w:val="32"/>
          <w:szCs w:val="32"/>
          <w:u w:val="thick" w:color="000000"/>
        </w:rPr>
        <w:t>a</w:t>
      </w:r>
      <w:r w:rsidR="00602463">
        <w:rPr>
          <w:b/>
          <w:spacing w:val="1"/>
          <w:position w:val="-1"/>
          <w:sz w:val="32"/>
          <w:szCs w:val="32"/>
          <w:u w:val="thick" w:color="000000"/>
        </w:rPr>
        <w:t>t</w:t>
      </w:r>
      <w:r w:rsidR="00602463">
        <w:rPr>
          <w:b/>
          <w:position w:val="-1"/>
          <w:sz w:val="32"/>
          <w:szCs w:val="32"/>
          <w:u w:val="thick" w:color="000000"/>
        </w:rPr>
        <w:t>i</w:t>
      </w:r>
      <w:r w:rsidR="00602463">
        <w:rPr>
          <w:b/>
          <w:spacing w:val="2"/>
          <w:position w:val="-1"/>
          <w:sz w:val="32"/>
          <w:szCs w:val="32"/>
          <w:u w:val="thick" w:color="000000"/>
        </w:rPr>
        <w:t>o</w:t>
      </w:r>
      <w:r w:rsidR="00602463">
        <w:rPr>
          <w:b/>
          <w:spacing w:val="3"/>
          <w:position w:val="-1"/>
          <w:sz w:val="32"/>
          <w:szCs w:val="32"/>
          <w:u w:val="thick" w:color="000000"/>
        </w:rPr>
        <w:t>n</w:t>
      </w:r>
      <w:r w:rsidR="00602463">
        <w:rPr>
          <w:b/>
          <w:position w:val="-1"/>
          <w:sz w:val="32"/>
          <w:szCs w:val="32"/>
          <w:u w:val="thick" w:color="000000"/>
        </w:rPr>
        <w:t>s</w:t>
      </w:r>
    </w:p>
    <w:p w14:paraId="1116CAB2" w14:textId="77777777" w:rsidR="00F762D3" w:rsidRDefault="00F762D3" w:rsidP="00C114C2">
      <w:pPr>
        <w:spacing w:before="10" w:line="420" w:lineRule="exact"/>
        <w:rPr>
          <w:sz w:val="10"/>
          <w:szCs w:val="10"/>
        </w:rPr>
      </w:pPr>
    </w:p>
    <w:p w14:paraId="326AC8CF" w14:textId="60E0933A" w:rsidR="00F30FA2" w:rsidRPr="00F762D3" w:rsidRDefault="00EB63FF" w:rsidP="00F762D3">
      <w:pPr>
        <w:spacing w:before="10" w:line="42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</w:t>
      </w:r>
      <w:r w:rsidR="00DA60B0">
        <w:rPr>
          <w:b/>
          <w:bCs/>
          <w:sz w:val="28"/>
          <w:szCs w:val="28"/>
        </w:rPr>
        <w:t xml:space="preserve">        </w:t>
      </w:r>
      <w:r w:rsidR="00A605CD">
        <w:rPr>
          <w:b/>
          <w:bCs/>
          <w:sz w:val="28"/>
          <w:szCs w:val="28"/>
        </w:rPr>
        <w:t xml:space="preserve">        </w:t>
      </w:r>
      <w:r w:rsidR="00C114C2" w:rsidRPr="00F762D3">
        <w:rPr>
          <w:b/>
          <w:bCs/>
          <w:sz w:val="28"/>
          <w:szCs w:val="28"/>
        </w:rPr>
        <w:t>Procurement</w:t>
      </w:r>
      <w:r w:rsidR="00A605CD">
        <w:rPr>
          <w:b/>
          <w:bCs/>
          <w:sz w:val="28"/>
          <w:szCs w:val="28"/>
        </w:rPr>
        <w:t xml:space="preserve"> of </w:t>
      </w:r>
      <w:r w:rsidR="00A605CD" w:rsidRPr="00F762D3">
        <w:rPr>
          <w:b/>
          <w:bCs/>
          <w:sz w:val="28"/>
          <w:szCs w:val="28"/>
        </w:rPr>
        <w:t>Laptop</w:t>
      </w:r>
      <w:r w:rsidR="00A605CD">
        <w:rPr>
          <w:b/>
          <w:bCs/>
          <w:sz w:val="28"/>
          <w:szCs w:val="28"/>
        </w:rPr>
        <w:t xml:space="preserve"> computers based on specification </w:t>
      </w:r>
    </w:p>
    <w:p w14:paraId="45A6853D" w14:textId="77777777" w:rsidR="00F30FA2" w:rsidRDefault="00F30FA2">
      <w:pPr>
        <w:spacing w:line="200" w:lineRule="exact"/>
      </w:pPr>
    </w:p>
    <w:p w14:paraId="20525F69" w14:textId="77777777" w:rsidR="00F30FA2" w:rsidRDefault="00F30FA2">
      <w:pPr>
        <w:spacing w:line="200" w:lineRule="exact"/>
      </w:pPr>
    </w:p>
    <w:p w14:paraId="1323085A" w14:textId="52F3CFBE" w:rsidR="00F30FA2" w:rsidRDefault="003147A9" w:rsidP="003147A9">
      <w:pPr>
        <w:spacing w:before="29"/>
        <w:ind w:left="4007" w:right="3528"/>
        <w:rPr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="00602463">
        <w:rPr>
          <w:b/>
          <w:sz w:val="24"/>
          <w:szCs w:val="24"/>
        </w:rPr>
        <w:t>Is</w:t>
      </w:r>
      <w:r w:rsidR="00602463">
        <w:rPr>
          <w:b/>
          <w:spacing w:val="1"/>
          <w:sz w:val="24"/>
          <w:szCs w:val="24"/>
        </w:rPr>
        <w:t>su</w:t>
      </w:r>
      <w:r w:rsidR="00602463">
        <w:rPr>
          <w:b/>
          <w:sz w:val="24"/>
          <w:szCs w:val="24"/>
        </w:rPr>
        <w:t>e</w:t>
      </w:r>
      <w:r w:rsidR="00602463">
        <w:rPr>
          <w:b/>
          <w:spacing w:val="-10"/>
          <w:sz w:val="24"/>
          <w:szCs w:val="24"/>
        </w:rPr>
        <w:t xml:space="preserve"> </w:t>
      </w:r>
      <w:r>
        <w:rPr>
          <w:b/>
          <w:sz w:val="24"/>
          <w:szCs w:val="24"/>
        </w:rPr>
        <w:t>Dat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:</w:t>
      </w:r>
      <w:r w:rsidR="00462A3A">
        <w:rPr>
          <w:b/>
          <w:spacing w:val="1"/>
          <w:sz w:val="24"/>
          <w:szCs w:val="24"/>
        </w:rPr>
        <w:t xml:space="preserve"> </w:t>
      </w:r>
      <w:r w:rsidR="009766CE">
        <w:rPr>
          <w:b/>
          <w:spacing w:val="1"/>
          <w:sz w:val="24"/>
          <w:szCs w:val="24"/>
        </w:rPr>
        <w:t>1</w:t>
      </w:r>
      <w:r w:rsidR="0091495F">
        <w:rPr>
          <w:b/>
          <w:spacing w:val="1"/>
          <w:sz w:val="24"/>
          <w:szCs w:val="24"/>
        </w:rPr>
        <w:t>8</w:t>
      </w:r>
      <w:r w:rsidR="00462A3A">
        <w:rPr>
          <w:b/>
          <w:sz w:val="24"/>
          <w:szCs w:val="24"/>
        </w:rPr>
        <w:t>,</w:t>
      </w:r>
      <w:r w:rsidR="00A605CD">
        <w:rPr>
          <w:b/>
          <w:sz w:val="24"/>
          <w:szCs w:val="24"/>
        </w:rPr>
        <w:t>0</w:t>
      </w:r>
      <w:r w:rsidR="009766CE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>,</w:t>
      </w:r>
      <w:r>
        <w:rPr>
          <w:b/>
          <w:spacing w:val="1"/>
          <w:w w:val="97"/>
          <w:sz w:val="24"/>
          <w:szCs w:val="24"/>
        </w:rPr>
        <w:t>20</w:t>
      </w:r>
      <w:r w:rsidR="00F85A68">
        <w:rPr>
          <w:b/>
          <w:spacing w:val="1"/>
          <w:w w:val="97"/>
          <w:sz w:val="24"/>
          <w:szCs w:val="24"/>
        </w:rPr>
        <w:t>2</w:t>
      </w:r>
      <w:r w:rsidR="00A605CD">
        <w:rPr>
          <w:b/>
          <w:spacing w:val="1"/>
          <w:w w:val="97"/>
          <w:sz w:val="24"/>
          <w:szCs w:val="24"/>
        </w:rPr>
        <w:t>3</w:t>
      </w:r>
    </w:p>
    <w:p w14:paraId="420429EE" w14:textId="77777777" w:rsidR="00F30FA2" w:rsidRDefault="00F30FA2">
      <w:pPr>
        <w:spacing w:before="8" w:line="160" w:lineRule="exact"/>
        <w:rPr>
          <w:sz w:val="17"/>
          <w:szCs w:val="17"/>
        </w:rPr>
      </w:pPr>
    </w:p>
    <w:p w14:paraId="34C96302" w14:textId="17EDE9F4" w:rsidR="00F30FA2" w:rsidRDefault="003147A9" w:rsidP="001F19E1">
      <w:pPr>
        <w:ind w:left="3877" w:right="3401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602463">
        <w:rPr>
          <w:b/>
          <w:sz w:val="24"/>
          <w:szCs w:val="24"/>
        </w:rPr>
        <w:t>Clos</w:t>
      </w:r>
      <w:r w:rsidR="00602463">
        <w:rPr>
          <w:b/>
          <w:spacing w:val="1"/>
          <w:sz w:val="24"/>
          <w:szCs w:val="24"/>
        </w:rPr>
        <w:t>in</w:t>
      </w:r>
      <w:r w:rsidR="00602463">
        <w:rPr>
          <w:b/>
          <w:sz w:val="24"/>
          <w:szCs w:val="24"/>
        </w:rPr>
        <w:t>g</w:t>
      </w:r>
      <w:r w:rsidR="00602463">
        <w:rPr>
          <w:b/>
          <w:spacing w:val="-9"/>
          <w:sz w:val="24"/>
          <w:szCs w:val="24"/>
        </w:rPr>
        <w:t xml:space="preserve"> </w:t>
      </w:r>
      <w:r w:rsidR="00602463">
        <w:rPr>
          <w:b/>
          <w:sz w:val="24"/>
          <w:szCs w:val="24"/>
        </w:rPr>
        <w:t>Dat</w:t>
      </w:r>
      <w:r w:rsidR="00602463">
        <w:rPr>
          <w:b/>
          <w:spacing w:val="-1"/>
          <w:sz w:val="24"/>
          <w:szCs w:val="24"/>
        </w:rPr>
        <w:t>e</w:t>
      </w:r>
      <w:r w:rsidR="00602463">
        <w:rPr>
          <w:b/>
          <w:sz w:val="24"/>
          <w:szCs w:val="24"/>
        </w:rPr>
        <w:t>:</w:t>
      </w:r>
      <w:r w:rsidR="00602463">
        <w:rPr>
          <w:b/>
          <w:spacing w:val="-10"/>
          <w:sz w:val="24"/>
          <w:szCs w:val="24"/>
        </w:rPr>
        <w:t xml:space="preserve"> </w:t>
      </w:r>
      <w:r w:rsidR="009766CE">
        <w:rPr>
          <w:b/>
          <w:spacing w:val="1"/>
          <w:sz w:val="24"/>
          <w:szCs w:val="24"/>
        </w:rPr>
        <w:t>29</w:t>
      </w:r>
      <w:r w:rsidR="00602463">
        <w:rPr>
          <w:b/>
          <w:sz w:val="24"/>
          <w:szCs w:val="24"/>
        </w:rPr>
        <w:t>,</w:t>
      </w:r>
      <w:r w:rsidR="00331892">
        <w:rPr>
          <w:b/>
          <w:sz w:val="24"/>
          <w:szCs w:val="24"/>
        </w:rPr>
        <w:t xml:space="preserve"> </w:t>
      </w:r>
      <w:r w:rsidR="002E0AA5">
        <w:rPr>
          <w:b/>
          <w:sz w:val="24"/>
          <w:szCs w:val="24"/>
        </w:rPr>
        <w:t>0</w:t>
      </w:r>
      <w:r w:rsidR="009766CE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>,</w:t>
      </w:r>
      <w:r>
        <w:rPr>
          <w:b/>
          <w:w w:val="97"/>
          <w:sz w:val="24"/>
          <w:szCs w:val="24"/>
        </w:rPr>
        <w:t xml:space="preserve"> 20</w:t>
      </w:r>
      <w:r w:rsidR="00F85A68">
        <w:rPr>
          <w:b/>
          <w:w w:val="97"/>
          <w:sz w:val="24"/>
          <w:szCs w:val="24"/>
        </w:rPr>
        <w:t>2</w:t>
      </w:r>
      <w:r w:rsidR="002E0AA5">
        <w:rPr>
          <w:b/>
          <w:w w:val="97"/>
          <w:sz w:val="24"/>
          <w:szCs w:val="24"/>
        </w:rPr>
        <w:t>3</w:t>
      </w:r>
    </w:p>
    <w:p w14:paraId="2CE80B82" w14:textId="77777777" w:rsidR="00F30FA2" w:rsidRDefault="00F30FA2">
      <w:pPr>
        <w:spacing w:before="2" w:line="180" w:lineRule="exact"/>
        <w:rPr>
          <w:sz w:val="18"/>
          <w:szCs w:val="18"/>
        </w:rPr>
      </w:pPr>
    </w:p>
    <w:p w14:paraId="5D0E5484" w14:textId="29FE9625" w:rsidR="00F30FA2" w:rsidRDefault="004A27E2">
      <w:pPr>
        <w:ind w:left="2255" w:right="1779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602463">
        <w:rPr>
          <w:b/>
          <w:sz w:val="24"/>
          <w:szCs w:val="24"/>
        </w:rPr>
        <w:t>Clos</w:t>
      </w:r>
      <w:r w:rsidR="00602463">
        <w:rPr>
          <w:b/>
          <w:spacing w:val="1"/>
          <w:sz w:val="24"/>
          <w:szCs w:val="24"/>
        </w:rPr>
        <w:t>in</w:t>
      </w:r>
      <w:r w:rsidR="00602463">
        <w:rPr>
          <w:b/>
          <w:sz w:val="24"/>
          <w:szCs w:val="24"/>
        </w:rPr>
        <w:t>g</w:t>
      </w:r>
      <w:r w:rsidR="00602463">
        <w:rPr>
          <w:b/>
          <w:spacing w:val="-9"/>
          <w:sz w:val="24"/>
          <w:szCs w:val="24"/>
        </w:rPr>
        <w:t xml:space="preserve"> </w:t>
      </w:r>
      <w:r w:rsidR="00602463">
        <w:rPr>
          <w:b/>
          <w:spacing w:val="1"/>
          <w:sz w:val="24"/>
          <w:szCs w:val="24"/>
        </w:rPr>
        <w:t>Ti</w:t>
      </w:r>
      <w:r w:rsidR="00602463">
        <w:rPr>
          <w:b/>
          <w:spacing w:val="-5"/>
          <w:sz w:val="24"/>
          <w:szCs w:val="24"/>
        </w:rPr>
        <w:t>m</w:t>
      </w:r>
      <w:r w:rsidR="00602463">
        <w:rPr>
          <w:b/>
          <w:spacing w:val="-1"/>
          <w:sz w:val="24"/>
          <w:szCs w:val="24"/>
        </w:rPr>
        <w:t>e</w:t>
      </w:r>
      <w:r w:rsidR="00602463">
        <w:rPr>
          <w:b/>
          <w:sz w:val="24"/>
          <w:szCs w:val="24"/>
        </w:rPr>
        <w:t>:</w:t>
      </w:r>
      <w:r w:rsidR="00602463">
        <w:rPr>
          <w:b/>
          <w:spacing w:val="-4"/>
          <w:sz w:val="24"/>
          <w:szCs w:val="24"/>
        </w:rPr>
        <w:t xml:space="preserve"> </w:t>
      </w:r>
      <w:r w:rsidR="00602463">
        <w:rPr>
          <w:b/>
          <w:sz w:val="24"/>
          <w:szCs w:val="24"/>
        </w:rPr>
        <w:t>4</w:t>
      </w:r>
      <w:r w:rsidR="00602463">
        <w:rPr>
          <w:b/>
          <w:spacing w:val="-1"/>
          <w:sz w:val="24"/>
          <w:szCs w:val="24"/>
        </w:rPr>
        <w:t>:</w:t>
      </w:r>
      <w:r w:rsidR="00DA2E0B">
        <w:rPr>
          <w:b/>
          <w:sz w:val="24"/>
          <w:szCs w:val="24"/>
        </w:rPr>
        <w:t>3</w:t>
      </w:r>
      <w:r w:rsidR="00602463">
        <w:rPr>
          <w:b/>
          <w:sz w:val="24"/>
          <w:szCs w:val="24"/>
        </w:rPr>
        <w:t>0</w:t>
      </w:r>
      <w:r w:rsidR="00602463">
        <w:rPr>
          <w:b/>
          <w:spacing w:val="-6"/>
          <w:sz w:val="24"/>
          <w:szCs w:val="24"/>
        </w:rPr>
        <w:t xml:space="preserve"> </w:t>
      </w:r>
      <w:r w:rsidR="00602463">
        <w:rPr>
          <w:b/>
          <w:sz w:val="24"/>
          <w:szCs w:val="24"/>
        </w:rPr>
        <w:t>Pm</w:t>
      </w:r>
      <w:r w:rsidR="00602463">
        <w:rPr>
          <w:b/>
          <w:spacing w:val="-1"/>
          <w:sz w:val="24"/>
          <w:szCs w:val="24"/>
        </w:rPr>
        <w:t xml:space="preserve"> </w:t>
      </w:r>
      <w:r w:rsidR="00602463">
        <w:rPr>
          <w:b/>
          <w:spacing w:val="-4"/>
          <w:sz w:val="24"/>
          <w:szCs w:val="24"/>
        </w:rPr>
        <w:t>K</w:t>
      </w:r>
      <w:r w:rsidR="00602463">
        <w:rPr>
          <w:b/>
          <w:sz w:val="24"/>
          <w:szCs w:val="24"/>
        </w:rPr>
        <w:t>a</w:t>
      </w:r>
      <w:r w:rsidR="00602463">
        <w:rPr>
          <w:b/>
          <w:spacing w:val="1"/>
          <w:sz w:val="24"/>
          <w:szCs w:val="24"/>
        </w:rPr>
        <w:t>bu</w:t>
      </w:r>
      <w:r w:rsidR="00602463">
        <w:rPr>
          <w:b/>
          <w:sz w:val="24"/>
          <w:szCs w:val="24"/>
        </w:rPr>
        <w:t>l,</w:t>
      </w:r>
      <w:r w:rsidR="00602463">
        <w:rPr>
          <w:b/>
          <w:spacing w:val="-11"/>
          <w:sz w:val="24"/>
          <w:szCs w:val="24"/>
        </w:rPr>
        <w:t xml:space="preserve"> </w:t>
      </w:r>
      <w:r w:rsidR="00602463">
        <w:rPr>
          <w:b/>
          <w:sz w:val="24"/>
          <w:szCs w:val="24"/>
        </w:rPr>
        <w:t>A</w:t>
      </w:r>
      <w:r w:rsidR="00602463">
        <w:rPr>
          <w:b/>
          <w:spacing w:val="2"/>
          <w:sz w:val="24"/>
          <w:szCs w:val="24"/>
        </w:rPr>
        <w:t>f</w:t>
      </w:r>
      <w:r w:rsidR="00602463">
        <w:rPr>
          <w:b/>
          <w:sz w:val="24"/>
          <w:szCs w:val="24"/>
        </w:rPr>
        <w:t>g</w:t>
      </w:r>
      <w:r w:rsidR="00602463">
        <w:rPr>
          <w:b/>
          <w:spacing w:val="1"/>
          <w:sz w:val="24"/>
          <w:szCs w:val="24"/>
        </w:rPr>
        <w:t>h</w:t>
      </w:r>
      <w:r w:rsidR="00602463">
        <w:rPr>
          <w:b/>
          <w:sz w:val="24"/>
          <w:szCs w:val="24"/>
        </w:rPr>
        <w:t>a</w:t>
      </w:r>
      <w:r w:rsidR="00602463">
        <w:rPr>
          <w:b/>
          <w:spacing w:val="1"/>
          <w:sz w:val="24"/>
          <w:szCs w:val="24"/>
        </w:rPr>
        <w:t>n</w:t>
      </w:r>
      <w:r w:rsidR="00602463">
        <w:rPr>
          <w:b/>
          <w:sz w:val="24"/>
          <w:szCs w:val="24"/>
        </w:rPr>
        <w:t>istan</w:t>
      </w:r>
      <w:r w:rsidR="00602463">
        <w:rPr>
          <w:b/>
          <w:spacing w:val="-18"/>
          <w:sz w:val="24"/>
          <w:szCs w:val="24"/>
        </w:rPr>
        <w:t xml:space="preserve"> </w:t>
      </w:r>
      <w:r w:rsidR="00602463">
        <w:rPr>
          <w:b/>
          <w:spacing w:val="1"/>
          <w:sz w:val="24"/>
          <w:szCs w:val="24"/>
        </w:rPr>
        <w:t>S</w:t>
      </w:r>
      <w:r w:rsidR="00602463">
        <w:rPr>
          <w:b/>
          <w:spacing w:val="-1"/>
          <w:sz w:val="24"/>
          <w:szCs w:val="24"/>
        </w:rPr>
        <w:t>t</w:t>
      </w:r>
      <w:r w:rsidR="00602463">
        <w:rPr>
          <w:b/>
          <w:spacing w:val="-2"/>
          <w:sz w:val="24"/>
          <w:szCs w:val="24"/>
        </w:rPr>
        <w:t>a</w:t>
      </w:r>
      <w:r w:rsidR="00602463">
        <w:rPr>
          <w:b/>
          <w:spacing w:val="1"/>
          <w:sz w:val="24"/>
          <w:szCs w:val="24"/>
        </w:rPr>
        <w:t>nd</w:t>
      </w:r>
      <w:r w:rsidR="00602463">
        <w:rPr>
          <w:b/>
          <w:sz w:val="24"/>
          <w:szCs w:val="24"/>
        </w:rPr>
        <w:t>a</w:t>
      </w:r>
      <w:r w:rsidR="00602463">
        <w:rPr>
          <w:b/>
          <w:spacing w:val="-1"/>
          <w:sz w:val="24"/>
          <w:szCs w:val="24"/>
        </w:rPr>
        <w:t>r</w:t>
      </w:r>
      <w:r w:rsidR="00602463">
        <w:rPr>
          <w:b/>
          <w:sz w:val="24"/>
          <w:szCs w:val="24"/>
        </w:rPr>
        <w:t>d</w:t>
      </w:r>
      <w:r w:rsidR="00602463">
        <w:rPr>
          <w:b/>
          <w:spacing w:val="-15"/>
          <w:sz w:val="24"/>
          <w:szCs w:val="24"/>
        </w:rPr>
        <w:t xml:space="preserve"> </w:t>
      </w:r>
      <w:r w:rsidR="00602463">
        <w:rPr>
          <w:b/>
          <w:spacing w:val="1"/>
          <w:w w:val="99"/>
          <w:sz w:val="24"/>
          <w:szCs w:val="24"/>
        </w:rPr>
        <w:t>T</w:t>
      </w:r>
      <w:r w:rsidR="00602463">
        <w:rPr>
          <w:b/>
          <w:spacing w:val="1"/>
          <w:sz w:val="24"/>
          <w:szCs w:val="24"/>
        </w:rPr>
        <w:t>i</w:t>
      </w:r>
      <w:r w:rsidR="00602463">
        <w:rPr>
          <w:b/>
          <w:spacing w:val="-5"/>
          <w:w w:val="99"/>
          <w:sz w:val="24"/>
          <w:szCs w:val="24"/>
        </w:rPr>
        <w:t>m</w:t>
      </w:r>
      <w:r w:rsidR="00602463">
        <w:rPr>
          <w:b/>
          <w:sz w:val="24"/>
          <w:szCs w:val="24"/>
        </w:rPr>
        <w:t>e</w:t>
      </w:r>
    </w:p>
    <w:p w14:paraId="09CD2113" w14:textId="77777777" w:rsidR="00F30FA2" w:rsidRDefault="00F30FA2">
      <w:pPr>
        <w:spacing w:line="200" w:lineRule="exact"/>
      </w:pPr>
    </w:p>
    <w:p w14:paraId="1D7A9691" w14:textId="77777777" w:rsidR="00F30FA2" w:rsidRDefault="00F30FA2">
      <w:pPr>
        <w:spacing w:line="200" w:lineRule="exact"/>
      </w:pPr>
    </w:p>
    <w:p w14:paraId="02EF0927" w14:textId="77777777" w:rsidR="00F30FA2" w:rsidRDefault="00F30FA2">
      <w:pPr>
        <w:spacing w:line="200" w:lineRule="exact"/>
      </w:pPr>
    </w:p>
    <w:p w14:paraId="273ED3CB" w14:textId="77777777" w:rsidR="00F30FA2" w:rsidRDefault="00F30FA2">
      <w:pPr>
        <w:spacing w:line="200" w:lineRule="exact"/>
      </w:pPr>
    </w:p>
    <w:p w14:paraId="304FD62F" w14:textId="77777777" w:rsidR="00F30FA2" w:rsidRDefault="00F30FA2">
      <w:pPr>
        <w:spacing w:line="200" w:lineRule="exact"/>
      </w:pPr>
    </w:p>
    <w:p w14:paraId="01D8A5D7" w14:textId="77777777" w:rsidR="00F30FA2" w:rsidRDefault="00F30FA2">
      <w:pPr>
        <w:spacing w:line="200" w:lineRule="exact"/>
      </w:pPr>
    </w:p>
    <w:p w14:paraId="6F5ED7A2" w14:textId="77777777" w:rsidR="00F30FA2" w:rsidRDefault="00F30FA2">
      <w:pPr>
        <w:spacing w:line="200" w:lineRule="exact"/>
      </w:pPr>
    </w:p>
    <w:p w14:paraId="24835A57" w14:textId="77777777" w:rsidR="00F30FA2" w:rsidRDefault="00F30FA2">
      <w:pPr>
        <w:spacing w:line="200" w:lineRule="exact"/>
      </w:pPr>
    </w:p>
    <w:p w14:paraId="5E2D8928" w14:textId="77777777" w:rsidR="00F30FA2" w:rsidRDefault="00F30FA2">
      <w:pPr>
        <w:spacing w:line="200" w:lineRule="exact"/>
      </w:pPr>
    </w:p>
    <w:p w14:paraId="13F39D4C" w14:textId="77777777" w:rsidR="00F30FA2" w:rsidRDefault="00F30FA2">
      <w:pPr>
        <w:spacing w:line="200" w:lineRule="exact"/>
      </w:pPr>
    </w:p>
    <w:p w14:paraId="03E63751" w14:textId="77777777" w:rsidR="00F30FA2" w:rsidRDefault="00F30FA2">
      <w:pPr>
        <w:spacing w:line="200" w:lineRule="exact"/>
      </w:pPr>
    </w:p>
    <w:p w14:paraId="31E4D593" w14:textId="77777777" w:rsidR="00F30FA2" w:rsidRDefault="00F30FA2">
      <w:pPr>
        <w:spacing w:line="200" w:lineRule="exact"/>
      </w:pPr>
    </w:p>
    <w:p w14:paraId="32E23641" w14:textId="77777777" w:rsidR="00F30FA2" w:rsidRDefault="00F30FA2">
      <w:pPr>
        <w:spacing w:before="14" w:line="200" w:lineRule="exact"/>
      </w:pPr>
    </w:p>
    <w:p w14:paraId="2B482AE4" w14:textId="25406CDD" w:rsidR="00F30FA2" w:rsidRDefault="009766CE" w:rsidP="009766CE">
      <w:pPr>
        <w:ind w:right="1317"/>
        <w:rPr>
          <w:sz w:val="24"/>
          <w:szCs w:val="24"/>
        </w:rPr>
      </w:pPr>
      <w:r>
        <w:rPr>
          <w:b/>
          <w:spacing w:val="1"/>
          <w:w w:val="110"/>
          <w:sz w:val="24"/>
          <w:szCs w:val="24"/>
        </w:rPr>
        <w:t xml:space="preserve">                                  </w:t>
      </w:r>
      <w:r w:rsidR="00602463">
        <w:rPr>
          <w:b/>
          <w:spacing w:val="1"/>
          <w:w w:val="110"/>
          <w:sz w:val="24"/>
          <w:szCs w:val="24"/>
        </w:rPr>
        <w:t>No</w:t>
      </w:r>
      <w:r w:rsidR="00602463">
        <w:rPr>
          <w:b/>
          <w:spacing w:val="-1"/>
          <w:w w:val="110"/>
          <w:sz w:val="24"/>
          <w:szCs w:val="24"/>
        </w:rPr>
        <w:t>r</w:t>
      </w:r>
      <w:r w:rsidR="00602463">
        <w:rPr>
          <w:b/>
          <w:spacing w:val="4"/>
          <w:w w:val="110"/>
          <w:sz w:val="24"/>
          <w:szCs w:val="24"/>
        </w:rPr>
        <w:t>w</w:t>
      </w:r>
      <w:r w:rsidR="00602463">
        <w:rPr>
          <w:b/>
          <w:spacing w:val="-1"/>
          <w:w w:val="110"/>
          <w:sz w:val="24"/>
          <w:szCs w:val="24"/>
        </w:rPr>
        <w:t>e</w:t>
      </w:r>
      <w:r w:rsidR="00602463">
        <w:rPr>
          <w:b/>
          <w:spacing w:val="1"/>
          <w:w w:val="110"/>
          <w:sz w:val="24"/>
          <w:szCs w:val="24"/>
        </w:rPr>
        <w:t>g</w:t>
      </w:r>
      <w:r w:rsidR="00602463">
        <w:rPr>
          <w:b/>
          <w:w w:val="110"/>
          <w:sz w:val="24"/>
          <w:szCs w:val="24"/>
        </w:rPr>
        <w:t>i</w:t>
      </w:r>
      <w:r w:rsidR="00602463">
        <w:rPr>
          <w:b/>
          <w:spacing w:val="1"/>
          <w:w w:val="110"/>
          <w:sz w:val="24"/>
          <w:szCs w:val="24"/>
        </w:rPr>
        <w:t>a</w:t>
      </w:r>
      <w:r w:rsidR="00602463">
        <w:rPr>
          <w:b/>
          <w:w w:val="110"/>
          <w:sz w:val="24"/>
          <w:szCs w:val="24"/>
        </w:rPr>
        <w:t>n</w:t>
      </w:r>
      <w:r w:rsidR="00602463">
        <w:rPr>
          <w:b/>
          <w:spacing w:val="15"/>
          <w:w w:val="110"/>
          <w:sz w:val="24"/>
          <w:szCs w:val="24"/>
        </w:rPr>
        <w:t xml:space="preserve"> </w:t>
      </w:r>
      <w:r w:rsidR="00602463">
        <w:rPr>
          <w:b/>
          <w:spacing w:val="1"/>
          <w:w w:val="110"/>
          <w:sz w:val="24"/>
          <w:szCs w:val="24"/>
        </w:rPr>
        <w:t>A</w:t>
      </w:r>
      <w:r w:rsidR="00602463">
        <w:rPr>
          <w:b/>
          <w:w w:val="110"/>
          <w:sz w:val="24"/>
          <w:szCs w:val="24"/>
        </w:rPr>
        <w:t>f</w:t>
      </w:r>
      <w:r w:rsidR="00602463">
        <w:rPr>
          <w:b/>
          <w:spacing w:val="1"/>
          <w:w w:val="110"/>
          <w:sz w:val="24"/>
          <w:szCs w:val="24"/>
        </w:rPr>
        <w:t>g</w:t>
      </w:r>
      <w:r w:rsidR="00602463">
        <w:rPr>
          <w:b/>
          <w:spacing w:val="3"/>
          <w:w w:val="110"/>
          <w:sz w:val="24"/>
          <w:szCs w:val="24"/>
        </w:rPr>
        <w:t>h</w:t>
      </w:r>
      <w:r w:rsidR="00602463">
        <w:rPr>
          <w:b/>
          <w:spacing w:val="-2"/>
          <w:w w:val="110"/>
          <w:sz w:val="24"/>
          <w:szCs w:val="24"/>
        </w:rPr>
        <w:t>a</w:t>
      </w:r>
      <w:r w:rsidR="00602463">
        <w:rPr>
          <w:b/>
          <w:spacing w:val="3"/>
          <w:w w:val="110"/>
          <w:sz w:val="24"/>
          <w:szCs w:val="24"/>
        </w:rPr>
        <w:t>n</w:t>
      </w:r>
      <w:r w:rsidR="00602463">
        <w:rPr>
          <w:b/>
          <w:w w:val="110"/>
          <w:sz w:val="24"/>
          <w:szCs w:val="24"/>
        </w:rPr>
        <w:t>i</w:t>
      </w:r>
      <w:r w:rsidR="00602463">
        <w:rPr>
          <w:b/>
          <w:spacing w:val="1"/>
          <w:w w:val="110"/>
          <w:sz w:val="24"/>
          <w:szCs w:val="24"/>
        </w:rPr>
        <w:t>s</w:t>
      </w:r>
      <w:r w:rsidR="00602463">
        <w:rPr>
          <w:b/>
          <w:spacing w:val="-2"/>
          <w:w w:val="110"/>
          <w:sz w:val="24"/>
          <w:szCs w:val="24"/>
        </w:rPr>
        <w:t>t</w:t>
      </w:r>
      <w:r w:rsidR="00602463">
        <w:rPr>
          <w:b/>
          <w:spacing w:val="1"/>
          <w:w w:val="110"/>
          <w:sz w:val="24"/>
          <w:szCs w:val="24"/>
        </w:rPr>
        <w:t>a</w:t>
      </w:r>
      <w:r w:rsidR="00602463">
        <w:rPr>
          <w:b/>
          <w:w w:val="110"/>
          <w:sz w:val="24"/>
          <w:szCs w:val="24"/>
        </w:rPr>
        <w:t>n</w:t>
      </w:r>
      <w:r w:rsidR="00602463">
        <w:rPr>
          <w:b/>
          <w:spacing w:val="16"/>
          <w:w w:val="110"/>
          <w:sz w:val="24"/>
          <w:szCs w:val="24"/>
        </w:rPr>
        <w:t xml:space="preserve"> </w:t>
      </w:r>
      <w:r w:rsidR="00602463">
        <w:rPr>
          <w:b/>
          <w:spacing w:val="-1"/>
          <w:w w:val="110"/>
          <w:sz w:val="24"/>
          <w:szCs w:val="24"/>
        </w:rPr>
        <w:t>C</w:t>
      </w:r>
      <w:r w:rsidR="00602463">
        <w:rPr>
          <w:b/>
          <w:spacing w:val="1"/>
          <w:w w:val="110"/>
          <w:sz w:val="24"/>
          <w:szCs w:val="24"/>
        </w:rPr>
        <w:t>o</w:t>
      </w:r>
      <w:r w:rsidR="00602463">
        <w:rPr>
          <w:b/>
          <w:spacing w:val="3"/>
          <w:w w:val="110"/>
          <w:sz w:val="24"/>
          <w:szCs w:val="24"/>
        </w:rPr>
        <w:t>m</w:t>
      </w:r>
      <w:r w:rsidR="00602463">
        <w:rPr>
          <w:b/>
          <w:spacing w:val="-2"/>
          <w:w w:val="110"/>
          <w:sz w:val="24"/>
          <w:szCs w:val="24"/>
        </w:rPr>
        <w:t>m</w:t>
      </w:r>
      <w:r w:rsidR="00602463">
        <w:rPr>
          <w:b/>
          <w:w w:val="110"/>
          <w:sz w:val="24"/>
          <w:szCs w:val="24"/>
        </w:rPr>
        <w:t>itt</w:t>
      </w:r>
      <w:r w:rsidR="00602463">
        <w:rPr>
          <w:b/>
          <w:spacing w:val="1"/>
          <w:w w:val="110"/>
          <w:sz w:val="24"/>
          <w:szCs w:val="24"/>
        </w:rPr>
        <w:t>ee</w:t>
      </w:r>
      <w:r w:rsidR="00602463">
        <w:rPr>
          <w:b/>
          <w:w w:val="110"/>
          <w:sz w:val="24"/>
          <w:szCs w:val="24"/>
        </w:rPr>
        <w:t>,</w:t>
      </w:r>
      <w:r w:rsidR="00602463">
        <w:rPr>
          <w:b/>
          <w:spacing w:val="19"/>
          <w:w w:val="110"/>
          <w:sz w:val="24"/>
          <w:szCs w:val="24"/>
        </w:rPr>
        <w:t xml:space="preserve"> </w:t>
      </w:r>
      <w:r w:rsidR="00331892">
        <w:rPr>
          <w:b/>
          <w:spacing w:val="1"/>
          <w:sz w:val="24"/>
          <w:szCs w:val="24"/>
        </w:rPr>
        <w:t>K</w:t>
      </w:r>
      <w:r w:rsidR="00331892">
        <w:rPr>
          <w:b/>
          <w:spacing w:val="-2"/>
          <w:sz w:val="24"/>
          <w:szCs w:val="24"/>
        </w:rPr>
        <w:t>a</w:t>
      </w:r>
      <w:r w:rsidR="00331892">
        <w:rPr>
          <w:b/>
          <w:sz w:val="24"/>
          <w:szCs w:val="24"/>
        </w:rPr>
        <w:t xml:space="preserve">bul </w:t>
      </w:r>
      <w:r w:rsidR="00331892">
        <w:rPr>
          <w:b/>
          <w:spacing w:val="18"/>
          <w:sz w:val="24"/>
          <w:szCs w:val="24"/>
        </w:rPr>
        <w:t>Main</w:t>
      </w:r>
      <w:r w:rsidR="00602463">
        <w:rPr>
          <w:b/>
          <w:spacing w:val="-3"/>
          <w:sz w:val="24"/>
          <w:szCs w:val="24"/>
        </w:rPr>
        <w:t xml:space="preserve"> </w:t>
      </w:r>
      <w:r w:rsidR="00602463">
        <w:rPr>
          <w:b/>
          <w:spacing w:val="13"/>
          <w:w w:val="99"/>
          <w:sz w:val="24"/>
          <w:szCs w:val="24"/>
        </w:rPr>
        <w:t>O</w:t>
      </w:r>
      <w:r w:rsidR="00602463">
        <w:rPr>
          <w:b/>
          <w:spacing w:val="14"/>
          <w:w w:val="99"/>
          <w:sz w:val="24"/>
          <w:szCs w:val="24"/>
        </w:rPr>
        <w:t>ff</w:t>
      </w:r>
      <w:r w:rsidR="00602463">
        <w:rPr>
          <w:b/>
          <w:spacing w:val="12"/>
          <w:sz w:val="24"/>
          <w:szCs w:val="24"/>
        </w:rPr>
        <w:t>i</w:t>
      </w:r>
      <w:r w:rsidR="00602463">
        <w:rPr>
          <w:b/>
          <w:spacing w:val="11"/>
          <w:sz w:val="24"/>
          <w:szCs w:val="24"/>
        </w:rPr>
        <w:t>c</w:t>
      </w:r>
      <w:r w:rsidR="00602463">
        <w:rPr>
          <w:b/>
          <w:sz w:val="24"/>
          <w:szCs w:val="24"/>
        </w:rPr>
        <w:t>e</w:t>
      </w:r>
    </w:p>
    <w:p w14:paraId="0AA2270D" w14:textId="77777777" w:rsidR="00F30FA2" w:rsidRDefault="00F30FA2">
      <w:pPr>
        <w:spacing w:before="2" w:line="180" w:lineRule="exact"/>
        <w:rPr>
          <w:sz w:val="18"/>
          <w:szCs w:val="18"/>
        </w:rPr>
      </w:pPr>
    </w:p>
    <w:p w14:paraId="09C0D65F" w14:textId="61636FE3" w:rsidR="00F30FA2" w:rsidRDefault="009766CE" w:rsidP="009766CE">
      <w:pPr>
        <w:ind w:left="1852" w:right="563"/>
        <w:rPr>
          <w:sz w:val="24"/>
          <w:szCs w:val="24"/>
        </w:rPr>
        <w:sectPr w:rsidR="00F30FA2">
          <w:footerReference w:type="default" r:id="rId9"/>
          <w:pgSz w:w="12240" w:h="15840"/>
          <w:pgMar w:top="1340" w:right="1300" w:bottom="280" w:left="820" w:header="0" w:footer="873" w:gutter="0"/>
          <w:pgNumType w:start="1"/>
          <w:cols w:space="720"/>
        </w:sectPr>
      </w:pPr>
      <w:r>
        <w:rPr>
          <w:b/>
          <w:spacing w:val="1"/>
          <w:sz w:val="24"/>
          <w:szCs w:val="24"/>
        </w:rPr>
        <w:t xml:space="preserve">        </w:t>
      </w:r>
      <w:r w:rsidR="002E0AA5">
        <w:rPr>
          <w:b/>
          <w:spacing w:val="1"/>
          <w:sz w:val="24"/>
          <w:szCs w:val="24"/>
        </w:rPr>
        <w:t xml:space="preserve">Qala </w:t>
      </w:r>
      <w:proofErr w:type="spellStart"/>
      <w:proofErr w:type="gramStart"/>
      <w:r w:rsidR="002E0AA5">
        <w:rPr>
          <w:b/>
          <w:spacing w:val="1"/>
          <w:sz w:val="24"/>
          <w:szCs w:val="24"/>
        </w:rPr>
        <w:t>Fatullah</w:t>
      </w:r>
      <w:proofErr w:type="spellEnd"/>
      <w:r w:rsidR="002E0AA5">
        <w:rPr>
          <w:b/>
          <w:spacing w:val="1"/>
          <w:sz w:val="24"/>
          <w:szCs w:val="24"/>
        </w:rPr>
        <w:t xml:space="preserve"> </w:t>
      </w:r>
      <w:r w:rsidR="00602463">
        <w:rPr>
          <w:b/>
          <w:spacing w:val="19"/>
          <w:sz w:val="24"/>
          <w:szCs w:val="24"/>
        </w:rPr>
        <w:t xml:space="preserve"> </w:t>
      </w:r>
      <w:r w:rsidR="00602463">
        <w:rPr>
          <w:b/>
          <w:sz w:val="24"/>
          <w:szCs w:val="24"/>
        </w:rPr>
        <w:t>#</w:t>
      </w:r>
      <w:proofErr w:type="gramEnd"/>
      <w:r w:rsidR="00602463">
        <w:rPr>
          <w:b/>
          <w:spacing w:val="35"/>
          <w:sz w:val="24"/>
          <w:szCs w:val="24"/>
        </w:rPr>
        <w:t xml:space="preserve"> </w:t>
      </w:r>
      <w:r w:rsidR="002E0AA5">
        <w:rPr>
          <w:b/>
          <w:sz w:val="24"/>
          <w:szCs w:val="24"/>
        </w:rPr>
        <w:t>20</w:t>
      </w:r>
      <w:r w:rsidR="00602463">
        <w:rPr>
          <w:b/>
          <w:sz w:val="24"/>
          <w:szCs w:val="24"/>
        </w:rPr>
        <w:t>,</w:t>
      </w:r>
      <w:r w:rsidR="00602463">
        <w:rPr>
          <w:b/>
          <w:spacing w:val="30"/>
          <w:sz w:val="24"/>
          <w:szCs w:val="24"/>
        </w:rPr>
        <w:t xml:space="preserve"> </w:t>
      </w:r>
      <w:r w:rsidR="00602463">
        <w:rPr>
          <w:b/>
          <w:spacing w:val="1"/>
          <w:sz w:val="24"/>
          <w:szCs w:val="24"/>
        </w:rPr>
        <w:t>h</w:t>
      </w:r>
      <w:r w:rsidR="00602463">
        <w:rPr>
          <w:b/>
          <w:sz w:val="24"/>
          <w:szCs w:val="24"/>
        </w:rPr>
        <w:t>o</w:t>
      </w:r>
      <w:r w:rsidR="00602463">
        <w:rPr>
          <w:b/>
          <w:spacing w:val="1"/>
          <w:sz w:val="24"/>
          <w:szCs w:val="24"/>
        </w:rPr>
        <w:t>u</w:t>
      </w:r>
      <w:r w:rsidR="00602463">
        <w:rPr>
          <w:b/>
          <w:sz w:val="24"/>
          <w:szCs w:val="24"/>
        </w:rPr>
        <w:t>se</w:t>
      </w:r>
      <w:r w:rsidR="00602463">
        <w:rPr>
          <w:b/>
          <w:spacing w:val="-5"/>
          <w:sz w:val="24"/>
          <w:szCs w:val="24"/>
        </w:rPr>
        <w:t xml:space="preserve"> </w:t>
      </w:r>
      <w:r w:rsidR="00602463">
        <w:rPr>
          <w:b/>
          <w:sz w:val="24"/>
          <w:szCs w:val="24"/>
        </w:rPr>
        <w:t>#</w:t>
      </w:r>
      <w:r w:rsidR="00602463">
        <w:rPr>
          <w:b/>
          <w:spacing w:val="38"/>
          <w:sz w:val="24"/>
          <w:szCs w:val="24"/>
        </w:rPr>
        <w:t xml:space="preserve"> </w:t>
      </w:r>
      <w:r w:rsidR="002E0AA5">
        <w:rPr>
          <w:b/>
          <w:spacing w:val="1"/>
          <w:sz w:val="24"/>
          <w:szCs w:val="24"/>
        </w:rPr>
        <w:t>Street 5,</w:t>
      </w:r>
      <w:r w:rsidR="00602463">
        <w:rPr>
          <w:b/>
          <w:spacing w:val="56"/>
          <w:sz w:val="24"/>
          <w:szCs w:val="24"/>
        </w:rPr>
        <w:t xml:space="preserve"> </w:t>
      </w:r>
      <w:r w:rsidR="002D3AEC">
        <w:rPr>
          <w:b/>
          <w:spacing w:val="1"/>
          <w:sz w:val="24"/>
          <w:szCs w:val="24"/>
        </w:rPr>
        <w:t>K</w:t>
      </w:r>
      <w:r w:rsidR="002D3AEC">
        <w:rPr>
          <w:b/>
          <w:spacing w:val="-2"/>
          <w:sz w:val="24"/>
          <w:szCs w:val="24"/>
        </w:rPr>
        <w:t>a</w:t>
      </w:r>
      <w:r w:rsidR="002D3AEC">
        <w:rPr>
          <w:b/>
          <w:spacing w:val="2"/>
          <w:sz w:val="24"/>
          <w:szCs w:val="24"/>
        </w:rPr>
        <w:t>bu</w:t>
      </w:r>
      <w:r w:rsidR="002D3AEC">
        <w:rPr>
          <w:b/>
          <w:sz w:val="24"/>
          <w:szCs w:val="24"/>
        </w:rPr>
        <w:t xml:space="preserve">l </w:t>
      </w:r>
      <w:r w:rsidR="002D3AEC">
        <w:rPr>
          <w:b/>
          <w:spacing w:val="15"/>
          <w:sz w:val="24"/>
          <w:szCs w:val="24"/>
        </w:rPr>
        <w:t>Afghanistan</w:t>
      </w:r>
    </w:p>
    <w:p w14:paraId="45ECBA47" w14:textId="77777777" w:rsidR="00F30FA2" w:rsidRDefault="00F30FA2">
      <w:pPr>
        <w:spacing w:before="6" w:line="180" w:lineRule="exact"/>
        <w:rPr>
          <w:sz w:val="18"/>
          <w:szCs w:val="18"/>
        </w:rPr>
      </w:pPr>
    </w:p>
    <w:p w14:paraId="25B2FF60" w14:textId="77777777" w:rsidR="00F30FA2" w:rsidRDefault="00F30FA2">
      <w:pPr>
        <w:spacing w:line="200" w:lineRule="exact"/>
      </w:pPr>
    </w:p>
    <w:p w14:paraId="5EFBC796" w14:textId="77777777" w:rsidR="00F30FA2" w:rsidRDefault="00602463">
      <w:pPr>
        <w:spacing w:before="29"/>
        <w:ind w:left="720" w:right="843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>
        <w:rPr>
          <w:b/>
          <w:spacing w:val="5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In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-3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du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:</w:t>
      </w:r>
    </w:p>
    <w:p w14:paraId="7C24AACB" w14:textId="77777777" w:rsidR="00F30FA2" w:rsidRDefault="00F30FA2">
      <w:pPr>
        <w:spacing w:before="8" w:line="160" w:lineRule="exact"/>
        <w:rPr>
          <w:sz w:val="17"/>
          <w:szCs w:val="17"/>
        </w:rPr>
      </w:pPr>
    </w:p>
    <w:p w14:paraId="25B91DC4" w14:textId="77777777" w:rsidR="00F30FA2" w:rsidRDefault="00602463">
      <w:pPr>
        <w:ind w:left="720" w:right="5359"/>
        <w:jc w:val="both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Th</w:t>
      </w:r>
      <w:r>
        <w:rPr>
          <w:b/>
          <w:sz w:val="24"/>
          <w:szCs w:val="24"/>
        </w:rPr>
        <w:t>e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No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5"/>
          <w:sz w:val="24"/>
          <w:szCs w:val="24"/>
        </w:rPr>
        <w:t>w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gi</w:t>
      </w:r>
      <w:r>
        <w:rPr>
          <w:b/>
          <w:spacing w:val="-2"/>
          <w:sz w:val="24"/>
          <w:szCs w:val="24"/>
        </w:rPr>
        <w:t>a</w:t>
      </w:r>
      <w:r>
        <w:rPr>
          <w:b/>
          <w:sz w:val="24"/>
          <w:szCs w:val="24"/>
        </w:rPr>
        <w:t>n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2"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istan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z w:val="24"/>
          <w:szCs w:val="24"/>
        </w:rPr>
        <w:t>Com</w:t>
      </w:r>
      <w:r>
        <w:rPr>
          <w:b/>
          <w:spacing w:val="-5"/>
          <w:sz w:val="24"/>
          <w:szCs w:val="24"/>
        </w:rPr>
        <w:t>m</w:t>
      </w:r>
      <w:r>
        <w:rPr>
          <w:b/>
          <w:spacing w:val="5"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tt</w:t>
      </w:r>
      <w:r>
        <w:rPr>
          <w:b/>
          <w:spacing w:val="2"/>
          <w:sz w:val="24"/>
          <w:szCs w:val="24"/>
        </w:rPr>
        <w:t>e</w:t>
      </w:r>
      <w:r>
        <w:rPr>
          <w:b/>
          <w:sz w:val="24"/>
          <w:szCs w:val="24"/>
        </w:rPr>
        <w:t>e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(</w:t>
      </w:r>
      <w:r>
        <w:rPr>
          <w:b/>
          <w:sz w:val="24"/>
          <w:szCs w:val="24"/>
        </w:rPr>
        <w:t>N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C)</w:t>
      </w:r>
    </w:p>
    <w:p w14:paraId="49B7B0F5" w14:textId="77777777" w:rsidR="00F30FA2" w:rsidRDefault="00F30FA2">
      <w:pPr>
        <w:spacing w:before="3" w:line="160" w:lineRule="exact"/>
        <w:rPr>
          <w:sz w:val="16"/>
          <w:szCs w:val="16"/>
        </w:rPr>
      </w:pPr>
    </w:p>
    <w:p w14:paraId="270C8F28" w14:textId="77777777" w:rsidR="00F30FA2" w:rsidRDefault="00602463">
      <w:pPr>
        <w:spacing w:line="258" w:lineRule="auto"/>
        <w:ind w:left="720" w:right="771"/>
        <w:jc w:val="both"/>
        <w:rPr>
          <w:sz w:val="24"/>
          <w:szCs w:val="24"/>
        </w:rPr>
      </w:pPr>
      <w:r>
        <w:rPr>
          <w:sz w:val="24"/>
          <w:szCs w:val="24"/>
        </w:rPr>
        <w:t>No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e</w:t>
      </w:r>
      <w:r>
        <w:rPr>
          <w:spacing w:val="-5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f</w:t>
      </w:r>
      <w:r>
        <w:rPr>
          <w:spacing w:val="-5"/>
          <w:sz w:val="24"/>
          <w:szCs w:val="24"/>
        </w:rPr>
        <w:t>g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mmit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1980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2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>r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1"/>
          <w:sz w:val="24"/>
          <w:szCs w:val="24"/>
        </w:rPr>
        <w:t>li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i</w:t>
      </w:r>
      <w:r>
        <w:rPr>
          <w:spacing w:val="8"/>
          <w:sz w:val="24"/>
          <w:szCs w:val="24"/>
        </w:rPr>
        <w:t>t</w:t>
      </w:r>
      <w:r>
        <w:rPr>
          <w:sz w:val="24"/>
          <w:szCs w:val="24"/>
        </w:rPr>
        <w:t>y org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i</w:t>
      </w:r>
      <w:r>
        <w:rPr>
          <w:spacing w:val="4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ti</w:t>
      </w:r>
      <w:r>
        <w:rPr>
          <w:sz w:val="24"/>
          <w:szCs w:val="24"/>
        </w:rPr>
        <w:t>on. The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AC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doi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</w:t>
      </w:r>
      <w:r>
        <w:rPr>
          <w:spacing w:val="1"/>
          <w:sz w:val="24"/>
          <w:szCs w:val="24"/>
        </w:rPr>
        <w:t>pm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t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5"/>
          <w:sz w:val="24"/>
          <w:szCs w:val="24"/>
        </w:rPr>
        <w:t>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f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info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60"/>
          <w:sz w:val="24"/>
          <w:szCs w:val="24"/>
        </w:rPr>
        <w:t xml:space="preserve"> </w:t>
      </w:r>
      <w:r w:rsidR="00F762D3">
        <w:rPr>
          <w:spacing w:val="-1"/>
          <w:sz w:val="24"/>
          <w:szCs w:val="24"/>
        </w:rPr>
        <w:t>a</w:t>
      </w:r>
      <w:r w:rsidR="00F762D3">
        <w:rPr>
          <w:sz w:val="24"/>
          <w:szCs w:val="24"/>
        </w:rPr>
        <w:t xml:space="preserve">nd </w:t>
      </w:r>
      <w:r w:rsidR="00F762D3">
        <w:rPr>
          <w:spacing w:val="6"/>
          <w:sz w:val="24"/>
          <w:szCs w:val="24"/>
        </w:rPr>
        <w:t>advocacy</w:t>
      </w:r>
      <w:r>
        <w:rPr>
          <w:spacing w:val="53"/>
          <w:sz w:val="24"/>
          <w:szCs w:val="24"/>
        </w:rPr>
        <w:t xml:space="preserve"> </w:t>
      </w:r>
      <w:r w:rsidR="00F762D3">
        <w:rPr>
          <w:sz w:val="24"/>
          <w:szCs w:val="24"/>
        </w:rPr>
        <w:t xml:space="preserve">in </w:t>
      </w:r>
      <w:r w:rsidR="00F762D3">
        <w:rPr>
          <w:spacing w:val="9"/>
          <w:sz w:val="24"/>
          <w:szCs w:val="24"/>
        </w:rPr>
        <w:t>Norway</w:t>
      </w:r>
      <w:r>
        <w:rPr>
          <w:sz w:val="24"/>
          <w:szCs w:val="24"/>
        </w:rPr>
        <w:t xml:space="preserve">.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u</w:t>
      </w:r>
      <w:r>
        <w:rPr>
          <w:spacing w:val="-5"/>
          <w:sz w:val="24"/>
          <w:szCs w:val="24"/>
        </w:rPr>
        <w:t>g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 xml:space="preserve"> </w:t>
      </w:r>
      <w:r w:rsidR="00F762D3">
        <w:rPr>
          <w:sz w:val="24"/>
          <w:szCs w:val="24"/>
        </w:rPr>
        <w:t xml:space="preserve">our </w:t>
      </w:r>
      <w:r w:rsidR="00F762D3">
        <w:rPr>
          <w:spacing w:val="4"/>
          <w:sz w:val="24"/>
          <w:szCs w:val="24"/>
        </w:rPr>
        <w:t>focus</w:t>
      </w:r>
      <w:r w:rsidR="00F762D3">
        <w:rPr>
          <w:sz w:val="24"/>
          <w:szCs w:val="24"/>
        </w:rPr>
        <w:t xml:space="preserve"> </w:t>
      </w:r>
      <w:r w:rsidR="00F762D3">
        <w:rPr>
          <w:spacing w:val="6"/>
          <w:sz w:val="24"/>
          <w:szCs w:val="24"/>
        </w:rPr>
        <w:t>on</w:t>
      </w:r>
      <w:r w:rsidR="00F762D3">
        <w:rPr>
          <w:sz w:val="24"/>
          <w:szCs w:val="24"/>
        </w:rPr>
        <w:t xml:space="preserve"> </w:t>
      </w:r>
      <w:r w:rsidR="00F762D3">
        <w:rPr>
          <w:spacing w:val="6"/>
          <w:sz w:val="24"/>
          <w:szCs w:val="24"/>
        </w:rPr>
        <w:t>rural</w:t>
      </w:r>
      <w:r w:rsidR="00F762D3">
        <w:rPr>
          <w:sz w:val="24"/>
          <w:szCs w:val="24"/>
        </w:rPr>
        <w:t xml:space="preserve"> </w:t>
      </w:r>
      <w:r w:rsidR="00F762D3">
        <w:rPr>
          <w:spacing w:val="5"/>
          <w:sz w:val="24"/>
          <w:szCs w:val="24"/>
        </w:rPr>
        <w:t>development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ca</w:t>
      </w:r>
      <w:r>
        <w:rPr>
          <w:spacing w:val="1"/>
          <w:sz w:val="24"/>
          <w:szCs w:val="24"/>
        </w:rPr>
        <w:t>ti</w:t>
      </w:r>
      <w:r>
        <w:rPr>
          <w:sz w:val="24"/>
          <w:szCs w:val="24"/>
        </w:rPr>
        <w:t xml:space="preserve">on,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lt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1"/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ina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le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ono</w:t>
      </w:r>
      <w:r>
        <w:rPr>
          <w:spacing w:val="2"/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</w:t>
      </w:r>
      <w:r>
        <w:rPr>
          <w:spacing w:val="1"/>
          <w:sz w:val="24"/>
          <w:szCs w:val="24"/>
        </w:rPr>
        <w:t>pm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t,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ivil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t</w:t>
      </w:r>
      <w:r>
        <w:rPr>
          <w:spacing w:val="-9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h</w:t>
      </w:r>
      <w:r>
        <w:rPr>
          <w:spacing w:val="-1"/>
          <w:sz w:val="24"/>
          <w:szCs w:val="24"/>
        </w:rPr>
        <w:t>ea</w:t>
      </w:r>
      <w:r>
        <w:rPr>
          <w:spacing w:val="1"/>
          <w:sz w:val="24"/>
          <w:szCs w:val="24"/>
        </w:rPr>
        <w:t>lt</w:t>
      </w:r>
      <w:r>
        <w:rPr>
          <w:sz w:val="24"/>
          <w:szCs w:val="24"/>
        </w:rPr>
        <w:t>h),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risk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ti</w:t>
      </w:r>
      <w:r>
        <w:rPr>
          <w:sz w:val="24"/>
          <w:szCs w:val="24"/>
        </w:rPr>
        <w:t>on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n</w:t>
      </w:r>
      <w:r>
        <w:rPr>
          <w:spacing w:val="2"/>
          <w:sz w:val="24"/>
          <w:szCs w:val="24"/>
        </w:rPr>
        <w:t>a</w:t>
      </w:r>
      <w:r>
        <w:rPr>
          <w:spacing w:val="-5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u</w:t>
      </w:r>
      <w:r>
        <w:rPr>
          <w:spacing w:val="-1"/>
          <w:sz w:val="24"/>
          <w:szCs w:val="24"/>
        </w:rPr>
        <w:t>ca</w:t>
      </w:r>
      <w:r>
        <w:rPr>
          <w:spacing w:val="1"/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le</w:t>
      </w:r>
      <w:r>
        <w:rPr>
          <w:spacing w:val="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h</w:t>
      </w:r>
      <w:r>
        <w:rPr>
          <w:spacing w:val="-1"/>
          <w:sz w:val="24"/>
          <w:szCs w:val="24"/>
        </w:rPr>
        <w:t>ea</w:t>
      </w:r>
      <w:r>
        <w:rPr>
          <w:spacing w:val="1"/>
          <w:sz w:val="24"/>
          <w:szCs w:val="24"/>
        </w:rPr>
        <w:t>lt</w:t>
      </w:r>
      <w:r>
        <w:rPr>
          <w:sz w:val="24"/>
          <w:szCs w:val="24"/>
        </w:rPr>
        <w:t>h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ca</w:t>
      </w:r>
      <w:r>
        <w:rPr>
          <w:sz w:val="24"/>
          <w:szCs w:val="24"/>
        </w:rPr>
        <w:t>re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provi</w:t>
      </w:r>
      <w:r>
        <w:rPr>
          <w:spacing w:val="1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rs,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stri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im</w:t>
      </w:r>
      <w:r>
        <w:rPr>
          <w:sz w:val="24"/>
          <w:szCs w:val="24"/>
        </w:rPr>
        <w:t>prove 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3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li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f</w:t>
      </w:r>
      <w:r>
        <w:rPr>
          <w:spacing w:val="-5"/>
          <w:sz w:val="24"/>
          <w:szCs w:val="24"/>
        </w:rPr>
        <w:t>g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rur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8"/>
          <w:sz w:val="24"/>
          <w:szCs w:val="24"/>
        </w:rPr>
        <w:t>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niti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im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AC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 to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ontribute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</w:t>
      </w:r>
      <w:r>
        <w:rPr>
          <w:spacing w:val="1"/>
          <w:sz w:val="24"/>
          <w:szCs w:val="24"/>
        </w:rPr>
        <w:t>pm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f</w:t>
      </w:r>
      <w:r>
        <w:rPr>
          <w:spacing w:val="-5"/>
          <w:sz w:val="24"/>
          <w:szCs w:val="24"/>
        </w:rPr>
        <w:t>g</w:t>
      </w:r>
      <w:r>
        <w:rPr>
          <w:spacing w:val="3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s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fre</w:t>
      </w:r>
      <w:r>
        <w:rPr>
          <w:sz w:val="24"/>
          <w:szCs w:val="24"/>
        </w:rPr>
        <w:t>e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po</w:t>
      </w:r>
      <w:r>
        <w:rPr>
          <w:spacing w:val="3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pacing w:val="8"/>
          <w:sz w:val="24"/>
          <w:szCs w:val="24"/>
        </w:rPr>
        <w:t>t</w:t>
      </w:r>
      <w:r>
        <w:rPr>
          <w:sz w:val="24"/>
          <w:szCs w:val="24"/>
        </w:rPr>
        <w:t>y wh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li</w:t>
      </w:r>
      <w:r>
        <w:rPr>
          <w:spacing w:val="8"/>
          <w:sz w:val="24"/>
          <w:szCs w:val="24"/>
        </w:rPr>
        <w:t>t</w:t>
      </w:r>
      <w:r>
        <w:rPr>
          <w:spacing w:val="-9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3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9"/>
          <w:sz w:val="24"/>
          <w:szCs w:val="24"/>
        </w:rPr>
        <w:t>c</w:t>
      </w:r>
      <w:r>
        <w:rPr>
          <w:spacing w:val="-9"/>
          <w:sz w:val="24"/>
          <w:szCs w:val="24"/>
        </w:rPr>
        <w:t>y</w:t>
      </w:r>
      <w:r>
        <w:rPr>
          <w:sz w:val="24"/>
          <w:szCs w:val="24"/>
        </w:rPr>
        <w:t>, hu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i</w:t>
      </w:r>
      <w:r>
        <w:rPr>
          <w:spacing w:val="-5"/>
          <w:sz w:val="24"/>
          <w:szCs w:val="24"/>
        </w:rPr>
        <w:t>g</w:t>
      </w:r>
      <w:r>
        <w:rPr>
          <w:sz w:val="24"/>
          <w:szCs w:val="24"/>
        </w:rPr>
        <w:t>hts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 for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dive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i</w:t>
      </w:r>
      <w:r>
        <w:rPr>
          <w:spacing w:val="10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ve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sis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po</w:t>
      </w:r>
      <w:r>
        <w:rPr>
          <w:spacing w:val="1"/>
          <w:sz w:val="24"/>
          <w:szCs w:val="24"/>
        </w:rPr>
        <w:t>liti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ti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</w:t>
      </w:r>
      <w:r>
        <w:rPr>
          <w:spacing w:val="1"/>
          <w:sz w:val="24"/>
          <w:szCs w:val="24"/>
        </w:rPr>
        <w:t>pm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14:paraId="27DCB771" w14:textId="77777777" w:rsidR="00F30FA2" w:rsidRDefault="00F30FA2">
      <w:pPr>
        <w:spacing w:before="2" w:line="160" w:lineRule="exact"/>
        <w:rPr>
          <w:sz w:val="17"/>
          <w:szCs w:val="17"/>
        </w:rPr>
      </w:pPr>
    </w:p>
    <w:p w14:paraId="59762F95" w14:textId="77777777" w:rsidR="00F30FA2" w:rsidRDefault="00602463">
      <w:pPr>
        <w:ind w:left="720" w:right="728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>
        <w:rPr>
          <w:b/>
          <w:spacing w:val="5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Su</w:t>
      </w:r>
      <w:r>
        <w:rPr>
          <w:b/>
          <w:sz w:val="24"/>
          <w:szCs w:val="24"/>
        </w:rPr>
        <w:t>m</w:t>
      </w:r>
      <w:r>
        <w:rPr>
          <w:b/>
          <w:spacing w:val="-5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y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of a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qu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3"/>
          <w:sz w:val="24"/>
          <w:szCs w:val="24"/>
        </w:rPr>
        <w:t>i</w:t>
      </w:r>
      <w:r>
        <w:rPr>
          <w:b/>
          <w:sz w:val="24"/>
          <w:szCs w:val="24"/>
        </w:rPr>
        <w:t>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:</w:t>
      </w:r>
    </w:p>
    <w:p w14:paraId="260C568D" w14:textId="77777777" w:rsidR="00F30FA2" w:rsidRDefault="00F30FA2">
      <w:pPr>
        <w:spacing w:before="3" w:line="160" w:lineRule="exact"/>
        <w:rPr>
          <w:sz w:val="16"/>
          <w:szCs w:val="16"/>
        </w:rPr>
      </w:pPr>
    </w:p>
    <w:p w14:paraId="42611685" w14:textId="7EBC7A5F" w:rsidR="00F30FA2" w:rsidRDefault="00602463">
      <w:pPr>
        <w:spacing w:line="259" w:lineRule="auto"/>
        <w:ind w:left="720" w:right="781"/>
        <w:jc w:val="both"/>
        <w:rPr>
          <w:sz w:val="24"/>
          <w:szCs w:val="24"/>
        </w:rPr>
      </w:pPr>
      <w:r>
        <w:rPr>
          <w:sz w:val="24"/>
          <w:szCs w:val="24"/>
        </w:rPr>
        <w:t>NAC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No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we</w:t>
      </w:r>
      <w:r>
        <w:rPr>
          <w:spacing w:val="-5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f</w:t>
      </w:r>
      <w:r>
        <w:rPr>
          <w:spacing w:val="-5"/>
          <w:sz w:val="24"/>
          <w:szCs w:val="24"/>
        </w:rPr>
        <w:t>g</w:t>
      </w:r>
      <w:r>
        <w:rPr>
          <w:spacing w:val="5"/>
          <w:sz w:val="24"/>
          <w:szCs w:val="24"/>
        </w:rPr>
        <w:t>h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mmit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king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li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ndors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provide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ll</w:t>
      </w:r>
      <w:r>
        <w:rPr>
          <w:sz w:val="24"/>
          <w:szCs w:val="24"/>
        </w:rPr>
        <w:t xml:space="preserve">ow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 w:rsidR="002E0AA5">
        <w:rPr>
          <w:spacing w:val="-4"/>
          <w:sz w:val="24"/>
          <w:szCs w:val="24"/>
        </w:rPr>
        <w:t xml:space="preserve"> </w:t>
      </w:r>
      <w:r w:rsidR="00BB5E12">
        <w:rPr>
          <w:spacing w:val="-4"/>
          <w:sz w:val="24"/>
          <w:szCs w:val="24"/>
        </w:rPr>
        <w:t>laptop computers</w:t>
      </w:r>
      <w:r w:rsidR="002E0AA5">
        <w:rPr>
          <w:spacing w:val="-4"/>
          <w:sz w:val="24"/>
          <w:szCs w:val="24"/>
        </w:rPr>
        <w:t xml:space="preserve"> </w:t>
      </w:r>
      <w:r w:rsidR="002E0AA5">
        <w:rPr>
          <w:spacing w:val="6"/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 w:rsidR="00AB4539">
        <w:rPr>
          <w:sz w:val="24"/>
          <w:szCs w:val="24"/>
        </w:rPr>
        <w:t xml:space="preserve">Kabul Main office. </w:t>
      </w:r>
      <w:r>
        <w:rPr>
          <w:sz w:val="24"/>
          <w:szCs w:val="24"/>
        </w:rPr>
        <w:t>All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imil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 sup</w:t>
      </w:r>
      <w:r>
        <w:rPr>
          <w:spacing w:val="1"/>
          <w:sz w:val="24"/>
          <w:szCs w:val="24"/>
        </w:rPr>
        <w:t>p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ll</w:t>
      </w:r>
      <w:r>
        <w:rPr>
          <w:sz w:val="24"/>
          <w:szCs w:val="24"/>
        </w:rPr>
        <w:t>ow</w:t>
      </w:r>
      <w:r>
        <w:rPr>
          <w:spacing w:val="-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re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vi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id.</w:t>
      </w:r>
    </w:p>
    <w:p w14:paraId="21A9C81B" w14:textId="77777777" w:rsidR="00F30FA2" w:rsidRDefault="00F30FA2">
      <w:pPr>
        <w:spacing w:before="1" w:line="140" w:lineRule="exact"/>
        <w:rPr>
          <w:sz w:val="15"/>
          <w:szCs w:val="15"/>
        </w:rPr>
      </w:pPr>
    </w:p>
    <w:p w14:paraId="096E7AD8" w14:textId="77777777" w:rsidR="00F30FA2" w:rsidRDefault="00602463">
      <w:pPr>
        <w:ind w:left="720" w:right="684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  </w:t>
      </w:r>
      <w:r>
        <w:rPr>
          <w:b/>
          <w:spacing w:val="5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of </w:t>
      </w:r>
      <w:r>
        <w:rPr>
          <w:b/>
          <w:spacing w:val="5"/>
          <w:sz w:val="24"/>
          <w:szCs w:val="24"/>
        </w:rPr>
        <w:t>w</w:t>
      </w:r>
      <w:r>
        <w:rPr>
          <w:b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k/Sp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c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</w:t>
      </w:r>
      <w:r>
        <w:rPr>
          <w:b/>
          <w:spacing w:val="4"/>
          <w:sz w:val="24"/>
          <w:szCs w:val="24"/>
        </w:rPr>
        <w:t>n</w:t>
      </w:r>
      <w:r>
        <w:rPr>
          <w:b/>
          <w:sz w:val="24"/>
          <w:szCs w:val="24"/>
        </w:rPr>
        <w:t>:</w:t>
      </w:r>
    </w:p>
    <w:p w14:paraId="6E6B6B6F" w14:textId="77777777" w:rsidR="00F30FA2" w:rsidRDefault="00F30FA2">
      <w:pPr>
        <w:spacing w:before="2" w:line="180" w:lineRule="exact"/>
        <w:rPr>
          <w:sz w:val="18"/>
          <w:szCs w:val="18"/>
        </w:rPr>
      </w:pPr>
    </w:p>
    <w:p w14:paraId="2A057FA8" w14:textId="223A044C" w:rsidR="00F30FA2" w:rsidRDefault="00000000" w:rsidP="00035790">
      <w:pPr>
        <w:ind w:left="720" w:right="978"/>
        <w:jc w:val="both"/>
        <w:rPr>
          <w:sz w:val="24"/>
          <w:szCs w:val="24"/>
        </w:rPr>
      </w:pPr>
      <w:r>
        <w:pict w14:anchorId="70BC7D6F">
          <v:group id="_x0000_s2051" style="position:absolute;left:0;text-align:left;margin-left:577.15pt;margin-top:650.6pt;width:1.1pt;height:.6pt;z-index:-251658240;mso-position-horizontal-relative:page;mso-position-vertical-relative:page" coordorigin="11543,13012" coordsize="22,12">
            <v:shape id="_x0000_s2053" style="position:absolute;left:11549;top:13018;width:10;height:0" coordorigin="11549,13018" coordsize="10,0" path="m11549,13018r9,e" filled="f" strokeweight=".6pt">
              <v:path arrowok="t"/>
            </v:shape>
            <v:shape id="_x0000_s2052" style="position:absolute;left:11549;top:13018;width:10;height:0" coordorigin="11549,13018" coordsize="10,0" path="m11549,13018r9,e" filled="f" strokeweight=".6pt">
              <v:path arrowok="t"/>
            </v:shape>
            <w10:wrap anchorx="page" anchory="page"/>
          </v:group>
        </w:pict>
      </w:r>
      <w:r w:rsidR="00AE3A1C">
        <w:rPr>
          <w:sz w:val="24"/>
          <w:szCs w:val="24"/>
        </w:rPr>
        <w:t xml:space="preserve">The </w:t>
      </w:r>
      <w:r w:rsidR="00AE3A1C">
        <w:rPr>
          <w:spacing w:val="22"/>
          <w:sz w:val="24"/>
          <w:szCs w:val="24"/>
        </w:rPr>
        <w:t>selected</w:t>
      </w:r>
      <w:r w:rsidR="00AE3A1C">
        <w:rPr>
          <w:sz w:val="24"/>
          <w:szCs w:val="24"/>
        </w:rPr>
        <w:t xml:space="preserve"> </w:t>
      </w:r>
      <w:r w:rsidR="00AE3A1C">
        <w:rPr>
          <w:spacing w:val="34"/>
          <w:sz w:val="24"/>
          <w:szCs w:val="24"/>
        </w:rPr>
        <w:t>vendor</w:t>
      </w:r>
      <w:r w:rsidR="00AE3A1C">
        <w:rPr>
          <w:sz w:val="24"/>
          <w:szCs w:val="24"/>
        </w:rPr>
        <w:t xml:space="preserve"> </w:t>
      </w:r>
      <w:r w:rsidR="00AE3A1C">
        <w:rPr>
          <w:spacing w:val="27"/>
          <w:sz w:val="24"/>
          <w:szCs w:val="24"/>
        </w:rPr>
        <w:t>shall</w:t>
      </w:r>
      <w:r w:rsidR="00AE3A1C">
        <w:rPr>
          <w:sz w:val="24"/>
          <w:szCs w:val="24"/>
        </w:rPr>
        <w:t xml:space="preserve"> </w:t>
      </w:r>
      <w:r w:rsidR="00AE3A1C">
        <w:rPr>
          <w:spacing w:val="30"/>
          <w:sz w:val="24"/>
          <w:szCs w:val="24"/>
        </w:rPr>
        <w:t>supply</w:t>
      </w:r>
      <w:r w:rsidR="00AE3A1C">
        <w:rPr>
          <w:sz w:val="24"/>
          <w:szCs w:val="24"/>
        </w:rPr>
        <w:t xml:space="preserve"> </w:t>
      </w:r>
      <w:r w:rsidR="00AE3A1C">
        <w:rPr>
          <w:spacing w:val="18"/>
          <w:sz w:val="24"/>
          <w:szCs w:val="24"/>
        </w:rPr>
        <w:t>and</w:t>
      </w:r>
      <w:r w:rsidR="00AE3A1C">
        <w:rPr>
          <w:sz w:val="24"/>
          <w:szCs w:val="24"/>
        </w:rPr>
        <w:t xml:space="preserve"> </w:t>
      </w:r>
      <w:r w:rsidR="00AE3A1C">
        <w:rPr>
          <w:spacing w:val="27"/>
          <w:sz w:val="24"/>
          <w:szCs w:val="24"/>
        </w:rPr>
        <w:t>deliver</w:t>
      </w:r>
      <w:r w:rsidR="00AE3A1C">
        <w:rPr>
          <w:sz w:val="24"/>
          <w:szCs w:val="24"/>
        </w:rPr>
        <w:t xml:space="preserve"> </w:t>
      </w:r>
      <w:r w:rsidR="00AE3A1C">
        <w:rPr>
          <w:spacing w:val="30"/>
          <w:sz w:val="24"/>
          <w:szCs w:val="24"/>
        </w:rPr>
        <w:t>the</w:t>
      </w:r>
      <w:r w:rsidR="00AE3A1C">
        <w:rPr>
          <w:sz w:val="24"/>
          <w:szCs w:val="24"/>
        </w:rPr>
        <w:t xml:space="preserve"> </w:t>
      </w:r>
      <w:r w:rsidR="00AE3A1C">
        <w:rPr>
          <w:spacing w:val="24"/>
          <w:sz w:val="24"/>
          <w:szCs w:val="24"/>
        </w:rPr>
        <w:t>bellow</w:t>
      </w:r>
      <w:r w:rsidR="00AE3A1C">
        <w:rPr>
          <w:sz w:val="24"/>
          <w:szCs w:val="24"/>
        </w:rPr>
        <w:t xml:space="preserve"> </w:t>
      </w:r>
      <w:r w:rsidR="00AE3A1C">
        <w:rPr>
          <w:spacing w:val="30"/>
          <w:sz w:val="24"/>
          <w:szCs w:val="24"/>
        </w:rPr>
        <w:t>mentioned</w:t>
      </w:r>
      <w:r w:rsidR="00602463">
        <w:rPr>
          <w:sz w:val="24"/>
          <w:szCs w:val="24"/>
        </w:rPr>
        <w:t xml:space="preserve"> </w:t>
      </w:r>
      <w:r w:rsidR="00BB5E12">
        <w:rPr>
          <w:spacing w:val="34"/>
          <w:sz w:val="24"/>
          <w:szCs w:val="24"/>
        </w:rPr>
        <w:t xml:space="preserve">Laptop </w:t>
      </w:r>
      <w:r w:rsidR="00B20392">
        <w:rPr>
          <w:spacing w:val="34"/>
          <w:sz w:val="24"/>
          <w:szCs w:val="24"/>
        </w:rPr>
        <w:t>computers to</w:t>
      </w:r>
      <w:r w:rsidR="00BA3D35">
        <w:rPr>
          <w:spacing w:val="34"/>
          <w:sz w:val="24"/>
          <w:szCs w:val="24"/>
        </w:rPr>
        <w:t xml:space="preserve"> NAC Main office Kabul</w:t>
      </w:r>
      <w:r w:rsidR="00F762D3">
        <w:rPr>
          <w:spacing w:val="2"/>
          <w:sz w:val="24"/>
          <w:szCs w:val="24"/>
        </w:rPr>
        <w:t>.</w:t>
      </w:r>
    </w:p>
    <w:p w14:paraId="2FFF0D19" w14:textId="77777777" w:rsidR="00F30FA2" w:rsidRDefault="00F30FA2">
      <w:pPr>
        <w:spacing w:line="200" w:lineRule="exact"/>
      </w:pPr>
    </w:p>
    <w:p w14:paraId="66A65358" w14:textId="77777777" w:rsidR="00F30FA2" w:rsidRDefault="00F30FA2">
      <w:pPr>
        <w:spacing w:before="12" w:line="220" w:lineRule="exact"/>
        <w:rPr>
          <w:sz w:val="22"/>
          <w:szCs w:val="22"/>
        </w:rPr>
      </w:pPr>
    </w:p>
    <w:p w14:paraId="15D839F4" w14:textId="77777777" w:rsidR="00F30FA2" w:rsidRDefault="00F30FA2">
      <w:pPr>
        <w:sectPr w:rsidR="00F30FA2">
          <w:pgSz w:w="12240" w:h="15840"/>
          <w:pgMar w:top="1480" w:right="580" w:bottom="280" w:left="720" w:header="0" w:footer="873" w:gutter="0"/>
          <w:cols w:space="720"/>
        </w:sectPr>
      </w:pPr>
    </w:p>
    <w:p w14:paraId="2333F718" w14:textId="77777777" w:rsidR="00F30FA2" w:rsidRDefault="00602463">
      <w:pPr>
        <w:spacing w:before="76"/>
        <w:ind w:left="140" w:right="4278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>
        <w:rPr>
          <w:b/>
          <w:spacing w:val="5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/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pacing w:val="-5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du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de</w:t>
      </w:r>
      <w:r>
        <w:rPr>
          <w:b/>
          <w:sz w:val="24"/>
          <w:szCs w:val="24"/>
        </w:rPr>
        <w:t>li</w:t>
      </w:r>
      <w:r>
        <w:rPr>
          <w:b/>
          <w:spacing w:val="1"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y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an</w:t>
      </w:r>
      <w:r>
        <w:rPr>
          <w:b/>
          <w:sz w:val="24"/>
          <w:szCs w:val="24"/>
        </w:rPr>
        <w:t>d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3"/>
          <w:sz w:val="24"/>
          <w:szCs w:val="24"/>
        </w:rPr>
        <w:t>y</w:t>
      </w:r>
      <w:r>
        <w:rPr>
          <w:b/>
          <w:spacing w:val="-5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s:</w:t>
      </w:r>
    </w:p>
    <w:p w14:paraId="1B9B2911" w14:textId="77777777" w:rsidR="00F30FA2" w:rsidRDefault="00F30FA2">
      <w:pPr>
        <w:spacing w:line="100" w:lineRule="exact"/>
        <w:rPr>
          <w:sz w:val="10"/>
          <w:szCs w:val="10"/>
        </w:rPr>
      </w:pPr>
    </w:p>
    <w:p w14:paraId="2A832062" w14:textId="77777777" w:rsidR="00F30FA2" w:rsidRDefault="00F30FA2">
      <w:pPr>
        <w:spacing w:line="200" w:lineRule="exact"/>
      </w:pPr>
    </w:p>
    <w:p w14:paraId="037E13B7" w14:textId="16D56637" w:rsidR="00F30FA2" w:rsidRDefault="00602463" w:rsidP="00BF17A0">
      <w:pPr>
        <w:ind w:left="181" w:right="73"/>
        <w:jc w:val="both"/>
        <w:rPr>
          <w:sz w:val="24"/>
          <w:szCs w:val="24"/>
        </w:rPr>
      </w:pPr>
      <w:r>
        <w:rPr>
          <w:b/>
          <w:spacing w:val="-5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5"/>
          <w:sz w:val="24"/>
          <w:szCs w:val="24"/>
        </w:rPr>
        <w:t>y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23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:</w:t>
      </w:r>
      <w:r>
        <w:rPr>
          <w:b/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2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ou</w:t>
      </w:r>
      <w:r>
        <w:rPr>
          <w:spacing w:val="-5"/>
          <w:sz w:val="24"/>
          <w:szCs w:val="24"/>
        </w:rPr>
        <w:t>g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wire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6"/>
          <w:sz w:val="24"/>
          <w:szCs w:val="24"/>
        </w:rPr>
        <w:t xml:space="preserve"> </w:t>
      </w:r>
      <w:r w:rsidR="00F85A68">
        <w:rPr>
          <w:spacing w:val="-1"/>
          <w:sz w:val="24"/>
          <w:szCs w:val="24"/>
        </w:rPr>
        <w:t xml:space="preserve">check </w:t>
      </w:r>
      <w:r w:rsidR="00F85A68">
        <w:rPr>
          <w:spacing w:val="21"/>
          <w:sz w:val="24"/>
          <w:szCs w:val="24"/>
        </w:rPr>
        <w:t>after</w:t>
      </w:r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ti</w:t>
      </w:r>
      <w:r>
        <w:rPr>
          <w:sz w:val="24"/>
          <w:szCs w:val="24"/>
        </w:rPr>
        <w:t>sf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>r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li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7"/>
          <w:sz w:val="24"/>
          <w:szCs w:val="24"/>
        </w:rPr>
        <w:t>r</w:t>
      </w:r>
      <w:r>
        <w:rPr>
          <w:sz w:val="24"/>
          <w:szCs w:val="24"/>
        </w:rPr>
        <w:t>y of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pro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</w:t>
      </w:r>
      <w:r>
        <w:rPr>
          <w:spacing w:val="3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</w:t>
      </w:r>
      <w:r>
        <w:rPr>
          <w:spacing w:val="3"/>
          <w:sz w:val="24"/>
          <w:szCs w:val="24"/>
        </w:rPr>
        <w:t>i</w:t>
      </w:r>
      <w:r>
        <w:rPr>
          <w:spacing w:val="-3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ion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t</w:t>
      </w:r>
      <w:r>
        <w:rPr>
          <w:spacing w:val="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F762D3">
        <w:rPr>
          <w:sz w:val="24"/>
          <w:szCs w:val="24"/>
        </w:rPr>
        <w:t>No</w:t>
      </w:r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p</w:t>
      </w:r>
      <w:r>
        <w:rPr>
          <w:spacing w:val="9"/>
          <w:sz w:val="24"/>
          <w:szCs w:val="24"/>
        </w:rPr>
        <w:t>a</w:t>
      </w:r>
      <w:r>
        <w:rPr>
          <w:spacing w:val="-12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ndor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.</w:t>
      </w:r>
    </w:p>
    <w:p w14:paraId="16C70B3B" w14:textId="77777777" w:rsidR="00F30FA2" w:rsidRDefault="00F30FA2">
      <w:pPr>
        <w:spacing w:before="2" w:line="120" w:lineRule="exact"/>
        <w:rPr>
          <w:sz w:val="12"/>
          <w:szCs w:val="12"/>
        </w:rPr>
      </w:pPr>
    </w:p>
    <w:p w14:paraId="6D068F4D" w14:textId="77777777" w:rsidR="00F30FA2" w:rsidRDefault="00602463">
      <w:pPr>
        <w:ind w:left="241" w:right="808"/>
        <w:jc w:val="both"/>
        <w:rPr>
          <w:sz w:val="24"/>
          <w:szCs w:val="24"/>
        </w:rPr>
      </w:pP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li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y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3"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e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:</w:t>
      </w:r>
      <w:r>
        <w:rPr>
          <w:b/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>S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(pl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se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ive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9"/>
          <w:sz w:val="24"/>
          <w:szCs w:val="24"/>
        </w:rPr>
        <w:t>y</w:t>
      </w:r>
      <w:r>
        <w:rPr>
          <w:sz w:val="24"/>
          <w:szCs w:val="24"/>
        </w:rPr>
        <w:t>our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>)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e</w:t>
      </w:r>
      <w:r>
        <w:rPr>
          <w:b/>
          <w:spacing w:val="6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</w:p>
    <w:p w14:paraId="2FB47802" w14:textId="32C498B7" w:rsidR="00F30FA2" w:rsidRDefault="00602463">
      <w:pPr>
        <w:spacing w:before="2"/>
        <w:ind w:left="181" w:right="303"/>
        <w:jc w:val="both"/>
        <w:rPr>
          <w:sz w:val="24"/>
          <w:szCs w:val="24"/>
        </w:rPr>
      </w:pPr>
      <w:r>
        <w:rPr>
          <w:b/>
          <w:spacing w:val="1"/>
          <w:position w:val="1"/>
          <w:sz w:val="24"/>
          <w:szCs w:val="24"/>
        </w:rPr>
        <w:t>Ship</w:t>
      </w:r>
      <w:r>
        <w:rPr>
          <w:b/>
          <w:spacing w:val="-5"/>
          <w:position w:val="1"/>
          <w:sz w:val="24"/>
          <w:szCs w:val="24"/>
        </w:rPr>
        <w:t>m</w:t>
      </w:r>
      <w:r>
        <w:rPr>
          <w:b/>
          <w:spacing w:val="-1"/>
          <w:position w:val="1"/>
          <w:sz w:val="24"/>
          <w:szCs w:val="24"/>
        </w:rPr>
        <w:t>e</w:t>
      </w:r>
      <w:r>
        <w:rPr>
          <w:b/>
          <w:spacing w:val="1"/>
          <w:position w:val="1"/>
          <w:sz w:val="24"/>
          <w:szCs w:val="24"/>
        </w:rPr>
        <w:t>n</w:t>
      </w:r>
      <w:r>
        <w:rPr>
          <w:b/>
          <w:position w:val="1"/>
          <w:sz w:val="24"/>
          <w:szCs w:val="24"/>
        </w:rPr>
        <w:t>t:</w:t>
      </w:r>
      <w:r>
        <w:rPr>
          <w:b/>
          <w:spacing w:val="5"/>
          <w:position w:val="1"/>
          <w:sz w:val="24"/>
          <w:szCs w:val="24"/>
        </w:rPr>
        <w:t xml:space="preserve"> </w:t>
      </w:r>
      <w:r>
        <w:rPr>
          <w:position w:val="1"/>
          <w:sz w:val="24"/>
          <w:szCs w:val="24"/>
        </w:rPr>
        <w:t>The</w:t>
      </w:r>
      <w:r>
        <w:rPr>
          <w:spacing w:val="8"/>
          <w:position w:val="1"/>
          <w:sz w:val="24"/>
          <w:szCs w:val="24"/>
        </w:rPr>
        <w:t xml:space="preserve"> </w:t>
      </w:r>
      <w:r>
        <w:rPr>
          <w:position w:val="1"/>
          <w:sz w:val="24"/>
          <w:szCs w:val="24"/>
        </w:rPr>
        <w:t>suppli</w:t>
      </w:r>
      <w:r>
        <w:rPr>
          <w:spacing w:val="-1"/>
          <w:position w:val="1"/>
          <w:sz w:val="24"/>
          <w:szCs w:val="24"/>
        </w:rPr>
        <w:t>e</w:t>
      </w:r>
      <w:r>
        <w:rPr>
          <w:position w:val="1"/>
          <w:sz w:val="24"/>
          <w:szCs w:val="24"/>
        </w:rPr>
        <w:t>r</w:t>
      </w:r>
      <w:r>
        <w:rPr>
          <w:spacing w:val="9"/>
          <w:position w:val="1"/>
          <w:sz w:val="24"/>
          <w:szCs w:val="24"/>
        </w:rPr>
        <w:t xml:space="preserve"> </w:t>
      </w:r>
      <w:r>
        <w:rPr>
          <w:position w:val="1"/>
          <w:sz w:val="24"/>
          <w:szCs w:val="24"/>
        </w:rPr>
        <w:t>should</w:t>
      </w:r>
      <w:r>
        <w:rPr>
          <w:spacing w:val="7"/>
          <w:position w:val="1"/>
          <w:sz w:val="24"/>
          <w:szCs w:val="24"/>
        </w:rPr>
        <w:t xml:space="preserve"> </w:t>
      </w:r>
      <w:r>
        <w:rPr>
          <w:position w:val="1"/>
          <w:sz w:val="24"/>
          <w:szCs w:val="24"/>
        </w:rPr>
        <w:t>b</w:t>
      </w:r>
      <w:r>
        <w:rPr>
          <w:spacing w:val="-1"/>
          <w:position w:val="1"/>
          <w:sz w:val="24"/>
          <w:szCs w:val="24"/>
        </w:rPr>
        <w:t>ea</w:t>
      </w:r>
      <w:r>
        <w:rPr>
          <w:position w:val="1"/>
          <w:sz w:val="24"/>
          <w:szCs w:val="24"/>
        </w:rPr>
        <w:t>r</w:t>
      </w:r>
      <w:r>
        <w:rPr>
          <w:spacing w:val="9"/>
          <w:position w:val="1"/>
          <w:sz w:val="24"/>
          <w:szCs w:val="24"/>
        </w:rPr>
        <w:t xml:space="preserve"> </w:t>
      </w:r>
      <w:r>
        <w:rPr>
          <w:position w:val="1"/>
          <w:sz w:val="24"/>
          <w:szCs w:val="24"/>
        </w:rPr>
        <w:t>the</w:t>
      </w:r>
      <w:r>
        <w:rPr>
          <w:spacing w:val="10"/>
          <w:position w:val="1"/>
          <w:sz w:val="24"/>
          <w:szCs w:val="24"/>
        </w:rPr>
        <w:t xml:space="preserve"> </w:t>
      </w:r>
      <w:r>
        <w:rPr>
          <w:position w:val="1"/>
          <w:sz w:val="24"/>
          <w:szCs w:val="24"/>
        </w:rPr>
        <w:t>tr</w:t>
      </w: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>nspor</w:t>
      </w:r>
      <w:r>
        <w:rPr>
          <w:spacing w:val="-1"/>
          <w:position w:val="1"/>
          <w:sz w:val="24"/>
          <w:szCs w:val="24"/>
        </w:rPr>
        <w:t>ta</w:t>
      </w:r>
      <w:r>
        <w:rPr>
          <w:spacing w:val="1"/>
          <w:position w:val="1"/>
          <w:sz w:val="24"/>
          <w:szCs w:val="24"/>
        </w:rPr>
        <w:t>ti</w:t>
      </w:r>
      <w:r>
        <w:rPr>
          <w:position w:val="1"/>
          <w:sz w:val="24"/>
          <w:szCs w:val="24"/>
        </w:rPr>
        <w:t>on</w:t>
      </w:r>
      <w:r>
        <w:rPr>
          <w:spacing w:val="3"/>
          <w:position w:val="1"/>
          <w:sz w:val="24"/>
          <w:szCs w:val="24"/>
        </w:rPr>
        <w:t xml:space="preserve"> </w:t>
      </w:r>
      <w:r>
        <w:rPr>
          <w:spacing w:val="-1"/>
          <w:position w:val="1"/>
          <w:sz w:val="24"/>
          <w:szCs w:val="24"/>
        </w:rPr>
        <w:t>c</w:t>
      </w:r>
      <w:r>
        <w:rPr>
          <w:position w:val="1"/>
          <w:sz w:val="24"/>
          <w:szCs w:val="24"/>
        </w:rPr>
        <w:t>ost</w:t>
      </w:r>
      <w:r>
        <w:rPr>
          <w:spacing w:val="11"/>
          <w:position w:val="1"/>
          <w:sz w:val="24"/>
          <w:szCs w:val="24"/>
        </w:rPr>
        <w:t xml:space="preserve"> </w:t>
      </w:r>
      <w:r w:rsidR="00331892">
        <w:rPr>
          <w:position w:val="1"/>
          <w:sz w:val="24"/>
          <w:szCs w:val="24"/>
        </w:rPr>
        <w:t>of</w:t>
      </w:r>
      <w:r w:rsidR="00331892">
        <w:rPr>
          <w:spacing w:val="10"/>
          <w:position w:val="1"/>
          <w:sz w:val="24"/>
          <w:szCs w:val="24"/>
        </w:rPr>
        <w:t xml:space="preserve"> </w:t>
      </w:r>
      <w:r w:rsidR="00BB5E12">
        <w:rPr>
          <w:spacing w:val="1"/>
          <w:position w:val="1"/>
          <w:sz w:val="24"/>
          <w:szCs w:val="24"/>
        </w:rPr>
        <w:t xml:space="preserve">laptop </w:t>
      </w:r>
      <w:r w:rsidR="00B20392">
        <w:rPr>
          <w:spacing w:val="1"/>
          <w:position w:val="1"/>
          <w:sz w:val="24"/>
          <w:szCs w:val="24"/>
        </w:rPr>
        <w:t>computers to</w:t>
      </w:r>
      <w:r w:rsidR="00BA3D35">
        <w:rPr>
          <w:spacing w:val="1"/>
          <w:position w:val="1"/>
          <w:sz w:val="24"/>
          <w:szCs w:val="24"/>
        </w:rPr>
        <w:t xml:space="preserve"> NAC Kabul main office.</w:t>
      </w:r>
    </w:p>
    <w:p w14:paraId="396CA218" w14:textId="77777777" w:rsidR="00F30FA2" w:rsidRDefault="00F30FA2">
      <w:pPr>
        <w:spacing w:before="3" w:line="120" w:lineRule="exact"/>
        <w:rPr>
          <w:sz w:val="13"/>
          <w:szCs w:val="13"/>
        </w:rPr>
      </w:pPr>
    </w:p>
    <w:p w14:paraId="1793437F" w14:textId="77777777" w:rsidR="00F30FA2" w:rsidRDefault="00F30FA2">
      <w:pPr>
        <w:spacing w:line="200" w:lineRule="exact"/>
      </w:pPr>
    </w:p>
    <w:p w14:paraId="07910B46" w14:textId="77777777" w:rsidR="00F30FA2" w:rsidRDefault="00F30FA2">
      <w:pPr>
        <w:spacing w:line="200" w:lineRule="exact"/>
      </w:pPr>
    </w:p>
    <w:p w14:paraId="626A2F61" w14:textId="77777777" w:rsidR="00F30FA2" w:rsidRDefault="00602463">
      <w:pPr>
        <w:ind w:left="140" w:right="7141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 </w:t>
      </w:r>
      <w:r>
        <w:rPr>
          <w:b/>
          <w:spacing w:val="58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r</w:t>
      </w:r>
      <w:r>
        <w:rPr>
          <w:b/>
          <w:spacing w:val="-5"/>
          <w:sz w:val="24"/>
          <w:szCs w:val="24"/>
        </w:rPr>
        <w:t>m</w:t>
      </w:r>
      <w:r>
        <w:rPr>
          <w:b/>
          <w:sz w:val="24"/>
          <w:szCs w:val="24"/>
        </w:rPr>
        <w:t>s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ct</w:t>
      </w:r>
      <w:r>
        <w:rPr>
          <w:b/>
          <w:sz w:val="24"/>
          <w:szCs w:val="24"/>
        </w:rPr>
        <w:t>:</w:t>
      </w:r>
    </w:p>
    <w:p w14:paraId="1EA889DC" w14:textId="77777777" w:rsidR="00F30FA2" w:rsidRDefault="00F30FA2">
      <w:pPr>
        <w:spacing w:before="18" w:line="280" w:lineRule="exact"/>
        <w:rPr>
          <w:sz w:val="28"/>
          <w:szCs w:val="28"/>
        </w:rPr>
      </w:pPr>
    </w:p>
    <w:p w14:paraId="42BD8CCC" w14:textId="77777777" w:rsidR="00F30FA2" w:rsidRDefault="00602463">
      <w:pPr>
        <w:ind w:left="241" w:right="3885"/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ndors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re</w:t>
      </w:r>
      <w:r>
        <w:rPr>
          <w:spacing w:val="-5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d)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ust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1"/>
          <w:sz w:val="24"/>
          <w:szCs w:val="24"/>
        </w:rPr>
        <w:t>ot</w:t>
      </w:r>
      <w:r>
        <w:rPr>
          <w:sz w:val="24"/>
          <w:szCs w:val="24"/>
        </w:rPr>
        <w:t>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pacing w:val="-5"/>
          <w:sz w:val="24"/>
          <w:szCs w:val="24"/>
        </w:rPr>
        <w:t>g</w:t>
      </w:r>
      <w:r>
        <w:rPr>
          <w:spacing w:val="3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ni.</w:t>
      </w:r>
    </w:p>
    <w:p w14:paraId="40E0FADC" w14:textId="77777777" w:rsidR="006553A6" w:rsidRDefault="006553A6">
      <w:pPr>
        <w:ind w:left="241" w:right="3885"/>
        <w:jc w:val="both"/>
        <w:rPr>
          <w:sz w:val="24"/>
          <w:szCs w:val="24"/>
        </w:rPr>
      </w:pPr>
    </w:p>
    <w:p w14:paraId="0E928FC9" w14:textId="77777777" w:rsidR="006553A6" w:rsidRDefault="006553A6" w:rsidP="006553A6">
      <w:pPr>
        <w:ind w:left="181" w:right="97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NAC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1"/>
          <w:sz w:val="24"/>
          <w:szCs w:val="24"/>
        </w:rPr>
        <w:t>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16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(</w:t>
      </w:r>
      <w:r>
        <w:rPr>
          <w:b/>
          <w:spacing w:val="-3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rre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2"/>
          <w:sz w:val="24"/>
          <w:szCs w:val="24"/>
        </w:rPr>
        <w:t>t</w:t>
      </w:r>
      <w:r>
        <w:rPr>
          <w:b/>
          <w:sz w:val="24"/>
          <w:szCs w:val="24"/>
        </w:rPr>
        <w:t>ly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z w:val="24"/>
          <w:szCs w:val="24"/>
        </w:rPr>
        <w:t>2</w:t>
      </w:r>
      <w:r>
        <w:rPr>
          <w:b/>
          <w:spacing w:val="5"/>
          <w:sz w:val="24"/>
          <w:szCs w:val="24"/>
        </w:rPr>
        <w:t>%</w:t>
      </w:r>
      <w:r>
        <w:rPr>
          <w:b/>
          <w:sz w:val="24"/>
          <w:szCs w:val="24"/>
        </w:rPr>
        <w:t>)</w:t>
      </w:r>
      <w:r>
        <w:rPr>
          <w:b/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2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Af</w:t>
      </w:r>
      <w:r>
        <w:rPr>
          <w:spacing w:val="-5"/>
          <w:sz w:val="24"/>
          <w:szCs w:val="24"/>
        </w:rPr>
        <w:t>g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-5"/>
          <w:sz w:val="24"/>
          <w:szCs w:val="24"/>
        </w:rPr>
        <w:t>L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-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posit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Da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k</w:t>
      </w:r>
      <w:r>
        <w:rPr>
          <w:sz w:val="24"/>
          <w:szCs w:val="24"/>
        </w:rPr>
        <w:t>.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nnot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provide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the r</w:t>
      </w:r>
      <w:r>
        <w:rPr>
          <w:spacing w:val="2"/>
          <w:sz w:val="24"/>
          <w:szCs w:val="24"/>
        </w:rPr>
        <w:t>e</w:t>
      </w:r>
      <w:r>
        <w:rPr>
          <w:spacing w:val="-5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st</w:t>
      </w:r>
      <w:r>
        <w:rPr>
          <w:spacing w:val="2"/>
          <w:sz w:val="24"/>
          <w:szCs w:val="24"/>
        </w:rPr>
        <w:t>r</w:t>
      </w:r>
      <w:r>
        <w:rPr>
          <w:spacing w:val="-3"/>
          <w:sz w:val="24"/>
          <w:szCs w:val="24"/>
        </w:rPr>
        <w:t>a</w:t>
      </w:r>
      <w:r>
        <w:rPr>
          <w:spacing w:val="1"/>
          <w:sz w:val="24"/>
          <w:szCs w:val="24"/>
        </w:rPr>
        <w:t>ti</w:t>
      </w:r>
      <w:r>
        <w:rPr>
          <w:sz w:val="24"/>
          <w:szCs w:val="24"/>
        </w:rPr>
        <w:t>on</w:t>
      </w:r>
      <w:r>
        <w:rPr>
          <w:spacing w:val="-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rtif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rtif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</w:t>
      </w:r>
      <w:r>
        <w:rPr>
          <w:spacing w:val="-1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busi</w:t>
      </w:r>
      <w:r>
        <w:rPr>
          <w:spacing w:val="1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s.</w:t>
      </w:r>
      <w:r>
        <w:rPr>
          <w:spacing w:val="1"/>
          <w:sz w:val="24"/>
          <w:szCs w:val="24"/>
        </w:rPr>
        <w:t xml:space="preserve"> </w:t>
      </w:r>
      <w:r>
        <w:rPr>
          <w:spacing w:val="-8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ti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 for 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(</w:t>
      </w:r>
      <w:r>
        <w:rPr>
          <w:b/>
          <w:sz w:val="24"/>
          <w:szCs w:val="24"/>
        </w:rPr>
        <w:t>7%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tax)</w:t>
      </w:r>
      <w:r>
        <w:rPr>
          <w:b/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il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posit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Da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f</w:t>
      </w:r>
      <w:r>
        <w:rPr>
          <w:spacing w:val="-5"/>
          <w:sz w:val="24"/>
          <w:szCs w:val="24"/>
        </w:rPr>
        <w:t>g</w:t>
      </w:r>
      <w:r>
        <w:rPr>
          <w:spacing w:val="3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Ba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 xml:space="preserve">k. The supplier shall deposit 5% of the total amount of the contract to the NAC bank account as bank guarantee, NAC will pay back the 5% bank guarantee amount to the supplier after the successful delivery. </w:t>
      </w:r>
    </w:p>
    <w:p w14:paraId="27A2BE74" w14:textId="77777777" w:rsidR="006553A6" w:rsidRDefault="006553A6" w:rsidP="006553A6">
      <w:pPr>
        <w:spacing w:before="18" w:line="200" w:lineRule="exact"/>
      </w:pPr>
    </w:p>
    <w:p w14:paraId="7CCF39B5" w14:textId="77777777" w:rsidR="00F30FA2" w:rsidRDefault="00F30FA2">
      <w:pPr>
        <w:spacing w:before="16" w:line="260" w:lineRule="exact"/>
        <w:rPr>
          <w:sz w:val="26"/>
          <w:szCs w:val="26"/>
        </w:rPr>
      </w:pPr>
    </w:p>
    <w:p w14:paraId="71BCDA70" w14:textId="77777777" w:rsidR="00F30FA2" w:rsidRDefault="00F30FA2">
      <w:pPr>
        <w:spacing w:before="18" w:line="200" w:lineRule="exact"/>
      </w:pPr>
    </w:p>
    <w:p w14:paraId="7514F4D1" w14:textId="77777777" w:rsidR="00F30FA2" w:rsidRDefault="00602463">
      <w:pPr>
        <w:spacing w:line="246" w:lineRule="auto"/>
        <w:ind w:left="181" w:right="668"/>
        <w:rPr>
          <w:sz w:val="24"/>
          <w:szCs w:val="24"/>
        </w:rPr>
      </w:pPr>
      <w:r>
        <w:rPr>
          <w:sz w:val="24"/>
          <w:szCs w:val="24"/>
        </w:rPr>
        <w:t>Your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6"/>
          <w:sz w:val="24"/>
          <w:szCs w:val="24"/>
        </w:rPr>
        <w:t>a</w:t>
      </w:r>
      <w:r>
        <w:rPr>
          <w:spacing w:val="-12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wi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pro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9"/>
          <w:sz w:val="24"/>
          <w:szCs w:val="24"/>
        </w:rPr>
        <w:t xml:space="preserve"> </w:t>
      </w:r>
      <w:r>
        <w:rPr>
          <w:spacing w:val="-9"/>
          <w:sz w:val="24"/>
          <w:szCs w:val="24"/>
        </w:rPr>
        <w:t>y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ur busi</w:t>
      </w:r>
      <w:r>
        <w:rPr>
          <w:spacing w:val="1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titl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 No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NA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.</w:t>
      </w:r>
    </w:p>
    <w:p w14:paraId="4000F920" w14:textId="77777777" w:rsidR="00F30FA2" w:rsidRDefault="00602463">
      <w:pPr>
        <w:spacing w:line="260" w:lineRule="exact"/>
        <w:ind w:left="181" w:right="1486"/>
        <w:jc w:val="both"/>
        <w:rPr>
          <w:sz w:val="24"/>
          <w:szCs w:val="24"/>
        </w:rPr>
      </w:pPr>
      <w:r>
        <w:rPr>
          <w:sz w:val="24"/>
          <w:szCs w:val="24"/>
        </w:rPr>
        <w:t>NAC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5"/>
          <w:sz w:val="24"/>
          <w:szCs w:val="24"/>
        </w:rPr>
        <w:t>i</w:t>
      </w:r>
      <w:r>
        <w:rPr>
          <w:spacing w:val="-5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-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 xml:space="preserve"> ca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his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1"/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hout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"/>
          <w:sz w:val="24"/>
          <w:szCs w:val="24"/>
        </w:rPr>
        <w:t>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 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ndors.</w:t>
      </w:r>
    </w:p>
    <w:p w14:paraId="00621C91" w14:textId="77777777" w:rsidR="00F30FA2" w:rsidRDefault="00602463">
      <w:pPr>
        <w:spacing w:before="2" w:line="253" w:lineRule="auto"/>
        <w:ind w:left="181" w:right="1144"/>
        <w:jc w:val="both"/>
        <w:rPr>
          <w:sz w:val="24"/>
          <w:szCs w:val="24"/>
        </w:rPr>
      </w:pPr>
      <w:r>
        <w:rPr>
          <w:sz w:val="24"/>
          <w:szCs w:val="24"/>
        </w:rPr>
        <w:t>NAC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5"/>
          <w:sz w:val="24"/>
          <w:szCs w:val="24"/>
        </w:rPr>
        <w:t>i</w:t>
      </w:r>
      <w:r>
        <w:rPr>
          <w:spacing w:val="-5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g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ods,</w:t>
      </w:r>
      <w:r>
        <w:rPr>
          <w:spacing w:val="1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x</w:t>
      </w:r>
      <w:r>
        <w:rPr>
          <w:spacing w:val="-2"/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pacing w:val="-5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>fe</w:t>
      </w:r>
      <w:r>
        <w:rPr>
          <w:sz w:val="24"/>
          <w:szCs w:val="24"/>
        </w:rPr>
        <w:t>r,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</w:t>
      </w:r>
      <w:r>
        <w:rPr>
          <w:spacing w:val="1"/>
          <w:sz w:val="24"/>
          <w:szCs w:val="24"/>
        </w:rPr>
        <w:t>it</w:t>
      </w:r>
      <w:r>
        <w:rPr>
          <w:sz w:val="24"/>
          <w:szCs w:val="24"/>
        </w:rPr>
        <w:t>ions.</w:t>
      </w:r>
    </w:p>
    <w:p w14:paraId="4EEE9548" w14:textId="77777777" w:rsidR="00F30FA2" w:rsidRDefault="00F30FA2">
      <w:pPr>
        <w:spacing w:before="6" w:line="120" w:lineRule="exact"/>
        <w:rPr>
          <w:sz w:val="12"/>
          <w:szCs w:val="12"/>
        </w:rPr>
      </w:pPr>
    </w:p>
    <w:p w14:paraId="31E1C440" w14:textId="77777777" w:rsidR="00F30FA2" w:rsidRDefault="00F30FA2">
      <w:pPr>
        <w:spacing w:line="200" w:lineRule="exact"/>
      </w:pPr>
    </w:p>
    <w:p w14:paraId="3D328BFD" w14:textId="77777777" w:rsidR="00F30FA2" w:rsidRDefault="00602463">
      <w:pPr>
        <w:spacing w:line="257" w:lineRule="auto"/>
        <w:ind w:left="181" w:right="76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se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inf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NAC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bound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-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7"/>
          <w:w w:val="99"/>
          <w:sz w:val="24"/>
          <w:szCs w:val="24"/>
        </w:rPr>
        <w:t>n</w:t>
      </w:r>
      <w:r>
        <w:rPr>
          <w:w w:val="99"/>
          <w:sz w:val="24"/>
          <w:szCs w:val="24"/>
        </w:rPr>
        <w:t>y</w:t>
      </w:r>
      <w:r>
        <w:rPr>
          <w:spacing w:val="-26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nor</w:t>
      </w:r>
      <w:r>
        <w:rPr>
          <w:spacing w:val="-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2"/>
          <w:sz w:val="24"/>
          <w:szCs w:val="24"/>
        </w:rPr>
        <w:t>r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 ord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spon</w:t>
      </w:r>
      <w:r>
        <w:rPr>
          <w:spacing w:val="1"/>
          <w:sz w:val="24"/>
          <w:szCs w:val="24"/>
        </w:rPr>
        <w:t>si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7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sso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supplie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s’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pacing w:val="2"/>
          <w:sz w:val="24"/>
          <w:szCs w:val="24"/>
        </w:rPr>
        <w:t>a</w:t>
      </w:r>
      <w:r>
        <w:rPr>
          <w:spacing w:val="1"/>
          <w:sz w:val="24"/>
          <w:szCs w:val="24"/>
        </w:rPr>
        <w:t>ti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sion</w:t>
      </w:r>
      <w:r>
        <w:rPr>
          <w:spacing w:val="-2"/>
          <w:sz w:val="24"/>
          <w:szCs w:val="24"/>
        </w:rPr>
        <w:t xml:space="preserve"> o</w:t>
      </w:r>
      <w:r>
        <w:rPr>
          <w:sz w:val="24"/>
          <w:szCs w:val="24"/>
        </w:rPr>
        <w:t>f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-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2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</w:t>
      </w:r>
      <w:r>
        <w:rPr>
          <w:spacing w:val="1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ti</w:t>
      </w:r>
      <w:r>
        <w:rPr>
          <w:sz w:val="24"/>
          <w:szCs w:val="24"/>
        </w:rPr>
        <w:t>on pro</w:t>
      </w:r>
      <w:r>
        <w:rPr>
          <w:spacing w:val="-3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ss.</w:t>
      </w:r>
    </w:p>
    <w:p w14:paraId="5731405A" w14:textId="44C8505B" w:rsidR="00F30FA2" w:rsidRDefault="001222D1">
      <w:pPr>
        <w:spacing w:before="4" w:line="257" w:lineRule="auto"/>
        <w:ind w:left="181" w:right="7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NAC </w:t>
      </w:r>
      <w:r>
        <w:rPr>
          <w:spacing w:val="5"/>
          <w:sz w:val="24"/>
          <w:szCs w:val="24"/>
        </w:rPr>
        <w:t>encourages</w:t>
      </w:r>
      <w:r>
        <w:rPr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every</w:t>
      </w:r>
      <w:r w:rsidR="00602463">
        <w:rPr>
          <w:spacing w:val="5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p</w:t>
      </w:r>
      <w:r>
        <w:rPr>
          <w:sz w:val="24"/>
          <w:szCs w:val="24"/>
        </w:rPr>
        <w:t>ros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pacing w:val="1"/>
          <w:sz w:val="24"/>
          <w:szCs w:val="24"/>
        </w:rPr>
        <w:t>ti</w:t>
      </w:r>
      <w:r>
        <w:rPr>
          <w:sz w:val="24"/>
          <w:szCs w:val="24"/>
        </w:rPr>
        <w:t xml:space="preserve">ve supplier </w:t>
      </w:r>
      <w:r>
        <w:rPr>
          <w:spacing w:val="1"/>
          <w:sz w:val="24"/>
          <w:szCs w:val="24"/>
        </w:rPr>
        <w:t>to</w:t>
      </w:r>
      <w:r>
        <w:rPr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prevent</w:t>
      </w:r>
      <w:r>
        <w:rPr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and</w:t>
      </w:r>
      <w:r>
        <w:rPr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avoid</w:t>
      </w:r>
      <w:r w:rsidR="00602463">
        <w:rPr>
          <w:sz w:val="24"/>
          <w:szCs w:val="24"/>
        </w:rPr>
        <w:t xml:space="preserve"> </w:t>
      </w:r>
      <w:r w:rsidR="00602463">
        <w:rPr>
          <w:spacing w:val="-1"/>
          <w:sz w:val="24"/>
          <w:szCs w:val="24"/>
        </w:rPr>
        <w:t>c</w:t>
      </w:r>
      <w:r w:rsidR="00602463">
        <w:rPr>
          <w:spacing w:val="2"/>
          <w:sz w:val="24"/>
          <w:szCs w:val="24"/>
        </w:rPr>
        <w:t>o</w:t>
      </w:r>
      <w:r w:rsidR="00602463">
        <w:rPr>
          <w:sz w:val="24"/>
          <w:szCs w:val="24"/>
        </w:rPr>
        <w:t>nfl</w:t>
      </w:r>
      <w:r w:rsidR="00602463">
        <w:rPr>
          <w:spacing w:val="1"/>
          <w:sz w:val="24"/>
          <w:szCs w:val="24"/>
        </w:rPr>
        <w:t>i</w:t>
      </w:r>
      <w:r w:rsidR="00602463">
        <w:rPr>
          <w:spacing w:val="-1"/>
          <w:sz w:val="24"/>
          <w:szCs w:val="24"/>
        </w:rPr>
        <w:t>c</w:t>
      </w:r>
      <w:r w:rsidR="00602463">
        <w:rPr>
          <w:sz w:val="24"/>
          <w:szCs w:val="24"/>
        </w:rPr>
        <w:t>ts of in</w:t>
      </w:r>
      <w:r w:rsidR="00602463">
        <w:rPr>
          <w:spacing w:val="1"/>
          <w:sz w:val="24"/>
          <w:szCs w:val="24"/>
        </w:rPr>
        <w:t>t</w:t>
      </w:r>
      <w:r w:rsidR="00602463">
        <w:rPr>
          <w:spacing w:val="-1"/>
          <w:sz w:val="24"/>
          <w:szCs w:val="24"/>
        </w:rPr>
        <w:t>er</w:t>
      </w:r>
      <w:r w:rsidR="00602463">
        <w:rPr>
          <w:spacing w:val="-3"/>
          <w:sz w:val="24"/>
          <w:szCs w:val="24"/>
        </w:rPr>
        <w:t>e</w:t>
      </w:r>
      <w:r w:rsidR="00602463">
        <w:rPr>
          <w:sz w:val="24"/>
          <w:szCs w:val="24"/>
        </w:rPr>
        <w:t>st,</w:t>
      </w:r>
      <w:r w:rsidR="00602463">
        <w:rPr>
          <w:spacing w:val="58"/>
          <w:sz w:val="24"/>
          <w:szCs w:val="24"/>
        </w:rPr>
        <w:t xml:space="preserve"> </w:t>
      </w:r>
      <w:r w:rsidR="00602463">
        <w:rPr>
          <w:spacing w:val="7"/>
          <w:sz w:val="24"/>
          <w:szCs w:val="24"/>
        </w:rPr>
        <w:t>b</w:t>
      </w:r>
      <w:r w:rsidR="00602463">
        <w:rPr>
          <w:sz w:val="24"/>
          <w:szCs w:val="24"/>
        </w:rPr>
        <w:t>y dis</w:t>
      </w:r>
      <w:r w:rsidR="00602463">
        <w:rPr>
          <w:spacing w:val="-1"/>
          <w:sz w:val="24"/>
          <w:szCs w:val="24"/>
        </w:rPr>
        <w:t>c</w:t>
      </w:r>
      <w:r w:rsidR="00602463">
        <w:rPr>
          <w:sz w:val="24"/>
          <w:szCs w:val="24"/>
        </w:rPr>
        <w:t>lo</w:t>
      </w:r>
      <w:r w:rsidR="00602463">
        <w:rPr>
          <w:spacing w:val="1"/>
          <w:sz w:val="24"/>
          <w:szCs w:val="24"/>
        </w:rPr>
        <w:t>si</w:t>
      </w:r>
      <w:r w:rsidR="00602463">
        <w:rPr>
          <w:spacing w:val="3"/>
          <w:sz w:val="24"/>
          <w:szCs w:val="24"/>
        </w:rPr>
        <w:t>n</w:t>
      </w:r>
      <w:r w:rsidR="00602463">
        <w:rPr>
          <w:sz w:val="24"/>
          <w:szCs w:val="24"/>
        </w:rPr>
        <w:t>g</w:t>
      </w:r>
      <w:r w:rsidR="00602463">
        <w:rPr>
          <w:spacing w:val="-19"/>
          <w:sz w:val="24"/>
          <w:szCs w:val="24"/>
        </w:rPr>
        <w:t xml:space="preserve"> </w:t>
      </w:r>
      <w:r w:rsidR="00602463">
        <w:rPr>
          <w:sz w:val="24"/>
          <w:szCs w:val="24"/>
        </w:rPr>
        <w:t>to</w:t>
      </w:r>
      <w:r w:rsidR="00602463">
        <w:rPr>
          <w:spacing w:val="-8"/>
          <w:sz w:val="24"/>
          <w:szCs w:val="24"/>
        </w:rPr>
        <w:t xml:space="preserve"> </w:t>
      </w:r>
      <w:r w:rsidR="00602463">
        <w:rPr>
          <w:sz w:val="24"/>
          <w:szCs w:val="24"/>
        </w:rPr>
        <w:t>NAC</w:t>
      </w:r>
      <w:r w:rsidR="00602463">
        <w:rPr>
          <w:spacing w:val="-11"/>
          <w:sz w:val="24"/>
          <w:szCs w:val="24"/>
        </w:rPr>
        <w:t xml:space="preserve"> </w:t>
      </w:r>
      <w:r w:rsidR="00602463">
        <w:rPr>
          <w:sz w:val="24"/>
          <w:szCs w:val="24"/>
        </w:rPr>
        <w:t>if</w:t>
      </w:r>
      <w:r w:rsidR="00602463">
        <w:rPr>
          <w:spacing w:val="-1"/>
          <w:sz w:val="24"/>
          <w:szCs w:val="24"/>
        </w:rPr>
        <w:t xml:space="preserve"> </w:t>
      </w:r>
      <w:r w:rsidR="00602463">
        <w:rPr>
          <w:spacing w:val="-7"/>
          <w:sz w:val="24"/>
          <w:szCs w:val="24"/>
        </w:rPr>
        <w:t>y</w:t>
      </w:r>
      <w:r w:rsidR="00602463">
        <w:rPr>
          <w:sz w:val="24"/>
          <w:szCs w:val="24"/>
        </w:rPr>
        <w:t>ou,</w:t>
      </w:r>
      <w:r w:rsidR="00602463">
        <w:rPr>
          <w:spacing w:val="-8"/>
          <w:sz w:val="24"/>
          <w:szCs w:val="24"/>
        </w:rPr>
        <w:t xml:space="preserve"> </w:t>
      </w:r>
      <w:r w:rsidR="00602463">
        <w:rPr>
          <w:sz w:val="24"/>
          <w:szCs w:val="24"/>
        </w:rPr>
        <w:t>or</w:t>
      </w:r>
      <w:r w:rsidR="00602463">
        <w:rPr>
          <w:spacing w:val="-12"/>
          <w:sz w:val="24"/>
          <w:szCs w:val="24"/>
        </w:rPr>
        <w:t xml:space="preserve"> </w:t>
      </w:r>
      <w:r w:rsidR="00602463">
        <w:rPr>
          <w:spacing w:val="-1"/>
          <w:sz w:val="24"/>
          <w:szCs w:val="24"/>
        </w:rPr>
        <w:t>a</w:t>
      </w:r>
      <w:r w:rsidR="00602463">
        <w:rPr>
          <w:spacing w:val="10"/>
          <w:sz w:val="24"/>
          <w:szCs w:val="24"/>
        </w:rPr>
        <w:t>n</w:t>
      </w:r>
      <w:r w:rsidR="00602463">
        <w:rPr>
          <w:sz w:val="24"/>
          <w:szCs w:val="24"/>
        </w:rPr>
        <w:t>y</w:t>
      </w:r>
      <w:r w:rsidR="00602463">
        <w:rPr>
          <w:spacing w:val="-19"/>
          <w:sz w:val="24"/>
          <w:szCs w:val="24"/>
        </w:rPr>
        <w:t xml:space="preserve"> </w:t>
      </w:r>
      <w:r w:rsidR="00602463">
        <w:rPr>
          <w:sz w:val="24"/>
          <w:szCs w:val="24"/>
        </w:rPr>
        <w:t xml:space="preserve">of </w:t>
      </w:r>
      <w:r w:rsidR="00602463">
        <w:rPr>
          <w:spacing w:val="-12"/>
          <w:sz w:val="24"/>
          <w:szCs w:val="24"/>
        </w:rPr>
        <w:t>y</w:t>
      </w:r>
      <w:r w:rsidR="00602463">
        <w:rPr>
          <w:spacing w:val="2"/>
          <w:sz w:val="24"/>
          <w:szCs w:val="24"/>
        </w:rPr>
        <w:t>o</w:t>
      </w:r>
      <w:r w:rsidR="00602463">
        <w:rPr>
          <w:sz w:val="24"/>
          <w:szCs w:val="24"/>
        </w:rPr>
        <w:t>u</w:t>
      </w:r>
      <w:r w:rsidR="00602463">
        <w:rPr>
          <w:spacing w:val="-8"/>
          <w:sz w:val="24"/>
          <w:szCs w:val="24"/>
        </w:rPr>
        <w:t xml:space="preserve"> </w:t>
      </w:r>
      <w:r w:rsidR="00602463">
        <w:rPr>
          <w:spacing w:val="-1"/>
          <w:sz w:val="24"/>
          <w:szCs w:val="24"/>
        </w:rPr>
        <w:t>aff</w:t>
      </w:r>
      <w:r w:rsidR="00602463">
        <w:rPr>
          <w:spacing w:val="1"/>
          <w:sz w:val="24"/>
          <w:szCs w:val="24"/>
        </w:rPr>
        <w:t>il</w:t>
      </w:r>
      <w:r w:rsidR="00602463">
        <w:rPr>
          <w:sz w:val="24"/>
          <w:szCs w:val="24"/>
        </w:rPr>
        <w:t>i</w:t>
      </w:r>
      <w:r w:rsidR="00602463">
        <w:rPr>
          <w:spacing w:val="-1"/>
          <w:sz w:val="24"/>
          <w:szCs w:val="24"/>
        </w:rPr>
        <w:t>a</w:t>
      </w:r>
      <w:r w:rsidR="00602463">
        <w:rPr>
          <w:spacing w:val="3"/>
          <w:sz w:val="24"/>
          <w:szCs w:val="24"/>
        </w:rPr>
        <w:t>t</w:t>
      </w:r>
      <w:r w:rsidR="00602463">
        <w:rPr>
          <w:spacing w:val="-1"/>
          <w:sz w:val="24"/>
          <w:szCs w:val="24"/>
        </w:rPr>
        <w:t>e</w:t>
      </w:r>
      <w:r w:rsidR="00602463">
        <w:rPr>
          <w:sz w:val="24"/>
          <w:szCs w:val="24"/>
        </w:rPr>
        <w:t>s</w:t>
      </w:r>
      <w:r w:rsidR="00602463">
        <w:rPr>
          <w:spacing w:val="-10"/>
          <w:sz w:val="24"/>
          <w:szCs w:val="24"/>
        </w:rPr>
        <w:t xml:space="preserve"> </w:t>
      </w:r>
      <w:r w:rsidR="00602463">
        <w:rPr>
          <w:sz w:val="24"/>
          <w:szCs w:val="24"/>
        </w:rPr>
        <w:t>or</w:t>
      </w:r>
      <w:r w:rsidR="00602463">
        <w:rPr>
          <w:spacing w:val="-12"/>
          <w:sz w:val="24"/>
          <w:szCs w:val="24"/>
        </w:rPr>
        <w:t xml:space="preserve"> </w:t>
      </w:r>
      <w:r w:rsidR="00602463">
        <w:rPr>
          <w:sz w:val="24"/>
          <w:szCs w:val="24"/>
        </w:rPr>
        <w:t>p</w:t>
      </w:r>
      <w:r w:rsidR="00602463">
        <w:rPr>
          <w:spacing w:val="-1"/>
          <w:sz w:val="24"/>
          <w:szCs w:val="24"/>
        </w:rPr>
        <w:t>e</w:t>
      </w:r>
      <w:r w:rsidR="00602463">
        <w:rPr>
          <w:sz w:val="24"/>
          <w:szCs w:val="24"/>
        </w:rPr>
        <w:t>rson</w:t>
      </w:r>
      <w:r w:rsidR="00602463">
        <w:rPr>
          <w:spacing w:val="1"/>
          <w:sz w:val="24"/>
          <w:szCs w:val="24"/>
        </w:rPr>
        <w:t>n</w:t>
      </w:r>
      <w:r w:rsidR="00602463">
        <w:rPr>
          <w:spacing w:val="-1"/>
          <w:sz w:val="24"/>
          <w:szCs w:val="24"/>
        </w:rPr>
        <w:t>e</w:t>
      </w:r>
      <w:r w:rsidR="00602463">
        <w:rPr>
          <w:sz w:val="24"/>
          <w:szCs w:val="24"/>
        </w:rPr>
        <w:t>l,</w:t>
      </w:r>
      <w:r w:rsidR="00602463">
        <w:rPr>
          <w:spacing w:val="-14"/>
          <w:sz w:val="24"/>
          <w:szCs w:val="24"/>
        </w:rPr>
        <w:t xml:space="preserve"> </w:t>
      </w:r>
      <w:r w:rsidR="00602463">
        <w:rPr>
          <w:spacing w:val="2"/>
          <w:sz w:val="24"/>
          <w:szCs w:val="24"/>
        </w:rPr>
        <w:t>we</w:t>
      </w:r>
      <w:r w:rsidR="00602463">
        <w:rPr>
          <w:sz w:val="24"/>
          <w:szCs w:val="24"/>
        </w:rPr>
        <w:t>re</w:t>
      </w:r>
      <w:r w:rsidR="00602463">
        <w:rPr>
          <w:spacing w:val="-11"/>
          <w:sz w:val="24"/>
          <w:szCs w:val="24"/>
        </w:rPr>
        <w:t xml:space="preserve"> </w:t>
      </w:r>
      <w:r w:rsidR="00602463">
        <w:rPr>
          <w:sz w:val="24"/>
          <w:szCs w:val="24"/>
        </w:rPr>
        <w:t>in</w:t>
      </w:r>
      <w:r w:rsidR="00602463">
        <w:rPr>
          <w:spacing w:val="1"/>
          <w:sz w:val="24"/>
          <w:szCs w:val="24"/>
        </w:rPr>
        <w:t>v</w:t>
      </w:r>
      <w:r w:rsidR="00602463">
        <w:rPr>
          <w:spacing w:val="3"/>
          <w:sz w:val="24"/>
          <w:szCs w:val="24"/>
        </w:rPr>
        <w:t>o</w:t>
      </w:r>
      <w:r w:rsidR="00602463">
        <w:rPr>
          <w:sz w:val="24"/>
          <w:szCs w:val="24"/>
        </w:rPr>
        <w:t>lv</w:t>
      </w:r>
      <w:r w:rsidR="00602463">
        <w:rPr>
          <w:spacing w:val="1"/>
          <w:sz w:val="24"/>
          <w:szCs w:val="24"/>
        </w:rPr>
        <w:t>e</w:t>
      </w:r>
      <w:r w:rsidR="00602463">
        <w:rPr>
          <w:sz w:val="24"/>
          <w:szCs w:val="24"/>
        </w:rPr>
        <w:t>d</w:t>
      </w:r>
      <w:r w:rsidR="00602463">
        <w:rPr>
          <w:spacing w:val="-13"/>
          <w:sz w:val="24"/>
          <w:szCs w:val="24"/>
        </w:rPr>
        <w:t xml:space="preserve"> </w:t>
      </w:r>
      <w:r w:rsidR="00602463">
        <w:rPr>
          <w:sz w:val="24"/>
          <w:szCs w:val="24"/>
        </w:rPr>
        <w:t>in</w:t>
      </w:r>
      <w:r w:rsidR="00602463">
        <w:rPr>
          <w:spacing w:val="-8"/>
          <w:sz w:val="24"/>
          <w:szCs w:val="24"/>
        </w:rPr>
        <w:t xml:space="preserve"> </w:t>
      </w:r>
      <w:r w:rsidR="00602463">
        <w:rPr>
          <w:sz w:val="24"/>
          <w:szCs w:val="24"/>
        </w:rPr>
        <w:t>the</w:t>
      </w:r>
      <w:r w:rsidR="00602463">
        <w:rPr>
          <w:spacing w:val="-5"/>
          <w:sz w:val="24"/>
          <w:szCs w:val="24"/>
        </w:rPr>
        <w:t xml:space="preserve"> </w:t>
      </w:r>
      <w:r w:rsidR="00602463">
        <w:rPr>
          <w:sz w:val="24"/>
          <w:szCs w:val="24"/>
        </w:rPr>
        <w:t>pr</w:t>
      </w:r>
      <w:r w:rsidR="00602463">
        <w:rPr>
          <w:spacing w:val="-3"/>
          <w:sz w:val="24"/>
          <w:szCs w:val="24"/>
        </w:rPr>
        <w:t>e</w:t>
      </w:r>
      <w:r w:rsidR="00602463">
        <w:rPr>
          <w:sz w:val="24"/>
          <w:szCs w:val="24"/>
        </w:rPr>
        <w:t>p</w:t>
      </w:r>
      <w:r w:rsidR="00602463">
        <w:rPr>
          <w:spacing w:val="2"/>
          <w:sz w:val="24"/>
          <w:szCs w:val="24"/>
        </w:rPr>
        <w:t>a</w:t>
      </w:r>
      <w:r w:rsidR="00602463">
        <w:rPr>
          <w:spacing w:val="-1"/>
          <w:sz w:val="24"/>
          <w:szCs w:val="24"/>
        </w:rPr>
        <w:t>ra</w:t>
      </w:r>
      <w:r w:rsidR="00602463">
        <w:rPr>
          <w:spacing w:val="1"/>
          <w:sz w:val="24"/>
          <w:szCs w:val="24"/>
        </w:rPr>
        <w:t>ti</w:t>
      </w:r>
      <w:r w:rsidR="00602463">
        <w:rPr>
          <w:sz w:val="24"/>
          <w:szCs w:val="24"/>
        </w:rPr>
        <w:t>on</w:t>
      </w:r>
      <w:r w:rsidR="00602463">
        <w:rPr>
          <w:spacing w:val="-8"/>
          <w:sz w:val="24"/>
          <w:szCs w:val="24"/>
        </w:rPr>
        <w:t xml:space="preserve"> </w:t>
      </w:r>
      <w:r w:rsidR="00602463">
        <w:rPr>
          <w:spacing w:val="2"/>
          <w:sz w:val="24"/>
          <w:szCs w:val="24"/>
        </w:rPr>
        <w:t>o</w:t>
      </w:r>
      <w:r w:rsidR="00602463">
        <w:rPr>
          <w:sz w:val="24"/>
          <w:szCs w:val="24"/>
        </w:rPr>
        <w:t>f the</w:t>
      </w:r>
      <w:r w:rsidR="00602463">
        <w:rPr>
          <w:spacing w:val="-2"/>
          <w:sz w:val="24"/>
          <w:szCs w:val="24"/>
        </w:rPr>
        <w:t xml:space="preserve"> </w:t>
      </w:r>
      <w:r w:rsidR="00602463">
        <w:rPr>
          <w:spacing w:val="-1"/>
          <w:sz w:val="24"/>
          <w:szCs w:val="24"/>
        </w:rPr>
        <w:t>r</w:t>
      </w:r>
      <w:r w:rsidR="00602463">
        <w:rPr>
          <w:spacing w:val="-3"/>
          <w:sz w:val="24"/>
          <w:szCs w:val="24"/>
        </w:rPr>
        <w:t>e</w:t>
      </w:r>
      <w:r w:rsidR="00602463">
        <w:rPr>
          <w:sz w:val="24"/>
          <w:szCs w:val="24"/>
        </w:rPr>
        <w:t>qu</w:t>
      </w:r>
      <w:r w:rsidR="00602463">
        <w:rPr>
          <w:spacing w:val="1"/>
          <w:sz w:val="24"/>
          <w:szCs w:val="24"/>
        </w:rPr>
        <w:t>i</w:t>
      </w:r>
      <w:r w:rsidR="00602463">
        <w:rPr>
          <w:spacing w:val="2"/>
          <w:sz w:val="24"/>
          <w:szCs w:val="24"/>
        </w:rPr>
        <w:t>r</w:t>
      </w:r>
      <w:r w:rsidR="00602463">
        <w:rPr>
          <w:spacing w:val="-1"/>
          <w:sz w:val="24"/>
          <w:szCs w:val="24"/>
        </w:rPr>
        <w:t>e</w:t>
      </w:r>
      <w:r w:rsidR="00602463">
        <w:rPr>
          <w:spacing w:val="3"/>
          <w:sz w:val="24"/>
          <w:szCs w:val="24"/>
        </w:rPr>
        <w:t>m</w:t>
      </w:r>
      <w:r w:rsidR="00602463">
        <w:rPr>
          <w:spacing w:val="-1"/>
          <w:sz w:val="24"/>
          <w:szCs w:val="24"/>
        </w:rPr>
        <w:t>e</w:t>
      </w:r>
      <w:r w:rsidR="00602463">
        <w:rPr>
          <w:sz w:val="24"/>
          <w:szCs w:val="24"/>
        </w:rPr>
        <w:t>nts,</w:t>
      </w:r>
      <w:r w:rsidR="00602463">
        <w:rPr>
          <w:spacing w:val="-7"/>
          <w:sz w:val="24"/>
          <w:szCs w:val="24"/>
        </w:rPr>
        <w:t xml:space="preserve"> </w:t>
      </w:r>
      <w:r w:rsidR="00602463">
        <w:rPr>
          <w:sz w:val="24"/>
          <w:szCs w:val="24"/>
        </w:rPr>
        <w:t>d</w:t>
      </w:r>
      <w:r w:rsidR="00602463">
        <w:rPr>
          <w:spacing w:val="-1"/>
          <w:sz w:val="24"/>
          <w:szCs w:val="24"/>
        </w:rPr>
        <w:t>e</w:t>
      </w:r>
      <w:r w:rsidR="00602463">
        <w:rPr>
          <w:sz w:val="24"/>
          <w:szCs w:val="24"/>
        </w:rPr>
        <w:t>s</w:t>
      </w:r>
      <w:r w:rsidR="00602463">
        <w:rPr>
          <w:spacing w:val="1"/>
          <w:sz w:val="24"/>
          <w:szCs w:val="24"/>
        </w:rPr>
        <w:t>i</w:t>
      </w:r>
      <w:r w:rsidR="00602463">
        <w:rPr>
          <w:spacing w:val="-5"/>
          <w:sz w:val="24"/>
          <w:szCs w:val="24"/>
        </w:rPr>
        <w:t>g</w:t>
      </w:r>
      <w:r w:rsidR="00602463">
        <w:rPr>
          <w:sz w:val="24"/>
          <w:szCs w:val="24"/>
        </w:rPr>
        <w:t>n,</w:t>
      </w:r>
      <w:r w:rsidR="00602463">
        <w:rPr>
          <w:spacing w:val="-2"/>
          <w:sz w:val="24"/>
          <w:szCs w:val="24"/>
        </w:rPr>
        <w:t xml:space="preserve"> </w:t>
      </w:r>
      <w:r w:rsidR="00602463">
        <w:rPr>
          <w:spacing w:val="-1"/>
          <w:sz w:val="24"/>
          <w:szCs w:val="24"/>
        </w:rPr>
        <w:t>c</w:t>
      </w:r>
      <w:r w:rsidR="00602463">
        <w:rPr>
          <w:sz w:val="24"/>
          <w:szCs w:val="24"/>
        </w:rPr>
        <w:t>ost</w:t>
      </w:r>
      <w:r w:rsidR="00602463">
        <w:rPr>
          <w:spacing w:val="1"/>
          <w:sz w:val="24"/>
          <w:szCs w:val="24"/>
        </w:rPr>
        <w:t xml:space="preserve"> </w:t>
      </w:r>
      <w:r w:rsidR="00602463">
        <w:rPr>
          <w:spacing w:val="-1"/>
          <w:sz w:val="24"/>
          <w:szCs w:val="24"/>
        </w:rPr>
        <w:t>e</w:t>
      </w:r>
      <w:r w:rsidR="00602463">
        <w:rPr>
          <w:sz w:val="24"/>
          <w:szCs w:val="24"/>
        </w:rPr>
        <w:t>s</w:t>
      </w:r>
      <w:r w:rsidR="00602463">
        <w:rPr>
          <w:spacing w:val="1"/>
          <w:sz w:val="24"/>
          <w:szCs w:val="24"/>
        </w:rPr>
        <w:t>tim</w:t>
      </w:r>
      <w:r w:rsidR="00602463">
        <w:rPr>
          <w:spacing w:val="-1"/>
          <w:sz w:val="24"/>
          <w:szCs w:val="24"/>
        </w:rPr>
        <w:t>a</w:t>
      </w:r>
      <w:r w:rsidR="00602463">
        <w:rPr>
          <w:spacing w:val="1"/>
          <w:sz w:val="24"/>
          <w:szCs w:val="24"/>
        </w:rPr>
        <w:t>t</w:t>
      </w:r>
      <w:r w:rsidR="00602463">
        <w:rPr>
          <w:spacing w:val="-1"/>
          <w:sz w:val="24"/>
          <w:szCs w:val="24"/>
        </w:rPr>
        <w:t>e</w:t>
      </w:r>
      <w:r w:rsidR="00602463">
        <w:rPr>
          <w:sz w:val="24"/>
          <w:szCs w:val="24"/>
        </w:rPr>
        <w:t>s,</w:t>
      </w:r>
      <w:r w:rsidR="00602463">
        <w:rPr>
          <w:spacing w:val="-1"/>
          <w:sz w:val="24"/>
          <w:szCs w:val="24"/>
        </w:rPr>
        <w:t xml:space="preserve"> a</w:t>
      </w:r>
      <w:r w:rsidR="00602463">
        <w:rPr>
          <w:sz w:val="24"/>
          <w:szCs w:val="24"/>
        </w:rPr>
        <w:t>nd</w:t>
      </w:r>
      <w:r w:rsidR="00602463">
        <w:rPr>
          <w:spacing w:val="-2"/>
          <w:sz w:val="24"/>
          <w:szCs w:val="24"/>
        </w:rPr>
        <w:t xml:space="preserve"> </w:t>
      </w:r>
      <w:r w:rsidR="00602463">
        <w:rPr>
          <w:sz w:val="24"/>
          <w:szCs w:val="24"/>
        </w:rPr>
        <w:t>oth</w:t>
      </w:r>
      <w:r w:rsidR="00602463">
        <w:rPr>
          <w:spacing w:val="-1"/>
          <w:sz w:val="24"/>
          <w:szCs w:val="24"/>
        </w:rPr>
        <w:t>e</w:t>
      </w:r>
      <w:r w:rsidR="00602463">
        <w:rPr>
          <w:sz w:val="24"/>
          <w:szCs w:val="24"/>
        </w:rPr>
        <w:t>r</w:t>
      </w:r>
      <w:r w:rsidR="00602463">
        <w:rPr>
          <w:spacing w:val="-5"/>
          <w:sz w:val="24"/>
          <w:szCs w:val="24"/>
        </w:rPr>
        <w:t xml:space="preserve"> </w:t>
      </w:r>
      <w:r w:rsidR="00602463">
        <w:rPr>
          <w:sz w:val="24"/>
          <w:szCs w:val="24"/>
        </w:rPr>
        <w:t>inf</w:t>
      </w:r>
      <w:r w:rsidR="00602463">
        <w:rPr>
          <w:spacing w:val="1"/>
          <w:sz w:val="24"/>
          <w:szCs w:val="24"/>
        </w:rPr>
        <w:t>o</w:t>
      </w:r>
      <w:r w:rsidR="00602463">
        <w:rPr>
          <w:spacing w:val="-1"/>
          <w:sz w:val="24"/>
          <w:szCs w:val="24"/>
        </w:rPr>
        <w:t>r</w:t>
      </w:r>
      <w:r w:rsidR="00602463">
        <w:rPr>
          <w:spacing w:val="1"/>
          <w:sz w:val="24"/>
          <w:szCs w:val="24"/>
        </w:rPr>
        <w:t>m</w:t>
      </w:r>
      <w:r w:rsidR="00602463">
        <w:rPr>
          <w:spacing w:val="2"/>
          <w:sz w:val="24"/>
          <w:szCs w:val="24"/>
        </w:rPr>
        <w:t>a</w:t>
      </w:r>
      <w:r w:rsidR="00602463">
        <w:rPr>
          <w:spacing w:val="1"/>
          <w:sz w:val="24"/>
          <w:szCs w:val="24"/>
        </w:rPr>
        <w:t>ti</w:t>
      </w:r>
      <w:r w:rsidR="00602463">
        <w:rPr>
          <w:sz w:val="24"/>
          <w:szCs w:val="24"/>
        </w:rPr>
        <w:t>on</w:t>
      </w:r>
      <w:r w:rsidR="00602463">
        <w:rPr>
          <w:spacing w:val="-8"/>
          <w:sz w:val="24"/>
          <w:szCs w:val="24"/>
        </w:rPr>
        <w:t xml:space="preserve"> </w:t>
      </w:r>
      <w:r w:rsidR="00602463">
        <w:rPr>
          <w:sz w:val="24"/>
          <w:szCs w:val="24"/>
        </w:rPr>
        <w:t>u</w:t>
      </w:r>
      <w:r w:rsidR="00602463">
        <w:rPr>
          <w:spacing w:val="1"/>
          <w:sz w:val="24"/>
          <w:szCs w:val="24"/>
        </w:rPr>
        <w:t>s</w:t>
      </w:r>
      <w:r w:rsidR="00602463">
        <w:rPr>
          <w:spacing w:val="-1"/>
          <w:sz w:val="24"/>
          <w:szCs w:val="24"/>
        </w:rPr>
        <w:t>e</w:t>
      </w:r>
      <w:r w:rsidR="00602463">
        <w:rPr>
          <w:sz w:val="24"/>
          <w:szCs w:val="24"/>
        </w:rPr>
        <w:t>d</w:t>
      </w:r>
      <w:r w:rsidR="00602463">
        <w:rPr>
          <w:spacing w:val="-3"/>
          <w:sz w:val="24"/>
          <w:szCs w:val="24"/>
        </w:rPr>
        <w:t xml:space="preserve"> </w:t>
      </w:r>
      <w:r w:rsidR="00602463">
        <w:rPr>
          <w:spacing w:val="-2"/>
          <w:sz w:val="24"/>
          <w:szCs w:val="24"/>
        </w:rPr>
        <w:t>i</w:t>
      </w:r>
      <w:r w:rsidR="00602463">
        <w:rPr>
          <w:sz w:val="24"/>
          <w:szCs w:val="24"/>
        </w:rPr>
        <w:t>n</w:t>
      </w:r>
      <w:r w:rsidR="00602463">
        <w:rPr>
          <w:spacing w:val="-1"/>
          <w:sz w:val="24"/>
          <w:szCs w:val="24"/>
        </w:rPr>
        <w:t xml:space="preserve"> </w:t>
      </w:r>
      <w:r w:rsidR="00602463">
        <w:rPr>
          <w:sz w:val="24"/>
          <w:szCs w:val="24"/>
        </w:rPr>
        <w:t>this</w:t>
      </w:r>
      <w:r w:rsidR="00602463">
        <w:rPr>
          <w:spacing w:val="-2"/>
          <w:sz w:val="24"/>
          <w:szCs w:val="24"/>
        </w:rPr>
        <w:t xml:space="preserve"> </w:t>
      </w:r>
      <w:r w:rsidR="00602463">
        <w:rPr>
          <w:spacing w:val="1"/>
          <w:sz w:val="24"/>
          <w:szCs w:val="24"/>
        </w:rPr>
        <w:t>R</w:t>
      </w:r>
      <w:r w:rsidR="00602463">
        <w:rPr>
          <w:spacing w:val="-1"/>
          <w:sz w:val="24"/>
          <w:szCs w:val="24"/>
        </w:rPr>
        <w:t>F</w:t>
      </w:r>
      <w:r w:rsidR="00602463">
        <w:rPr>
          <w:sz w:val="24"/>
          <w:szCs w:val="24"/>
        </w:rPr>
        <w:t>Q.</w:t>
      </w:r>
    </w:p>
    <w:p w14:paraId="177E9590" w14:textId="77777777" w:rsidR="00F30FA2" w:rsidRDefault="00F30FA2">
      <w:pPr>
        <w:spacing w:before="20" w:line="280" w:lineRule="exact"/>
        <w:rPr>
          <w:sz w:val="28"/>
          <w:szCs w:val="28"/>
        </w:rPr>
      </w:pPr>
    </w:p>
    <w:p w14:paraId="6E3C791F" w14:textId="77777777" w:rsidR="00F30FA2" w:rsidRDefault="00602463">
      <w:pPr>
        <w:spacing w:line="256" w:lineRule="auto"/>
        <w:ind w:left="181" w:right="81"/>
        <w:rPr>
          <w:sz w:val="24"/>
          <w:szCs w:val="24"/>
        </w:rPr>
        <w:sectPr w:rsidR="00F30FA2">
          <w:pgSz w:w="12240" w:h="15840"/>
          <w:pgMar w:top="1360" w:right="1280" w:bottom="280" w:left="1300" w:header="0" w:footer="873" w:gutter="0"/>
          <w:cols w:space="720"/>
        </w:sectPr>
      </w:pPr>
      <w:r>
        <w:rPr>
          <w:sz w:val="24"/>
          <w:szCs w:val="24"/>
        </w:rPr>
        <w:t>NAC</w:t>
      </w:r>
      <w:r>
        <w:rPr>
          <w:spacing w:val="3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im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z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o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er</w:t>
      </w:r>
      <w:r>
        <w:rPr>
          <w:spacing w:val="-3"/>
          <w:sz w:val="24"/>
          <w:szCs w:val="24"/>
        </w:rPr>
        <w:t>a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fra</w:t>
      </w:r>
      <w:r>
        <w:rPr>
          <w:sz w:val="24"/>
          <w:szCs w:val="24"/>
        </w:rPr>
        <w:t>ud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rac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3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mmit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ti</w:t>
      </w:r>
      <w:r>
        <w:rPr>
          <w:spacing w:val="3"/>
          <w:sz w:val="24"/>
          <w:szCs w:val="24"/>
        </w:rPr>
        <w:t>n</w:t>
      </w:r>
      <w:r>
        <w:rPr>
          <w:spacing w:val="-5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7"/>
          <w:sz w:val="24"/>
          <w:szCs w:val="24"/>
        </w:rPr>
        <w:t>f</w:t>
      </w:r>
      <w:r>
        <w:rPr>
          <w:spacing w:val="-12"/>
          <w:sz w:val="24"/>
          <w:szCs w:val="24"/>
        </w:rPr>
        <w:t>y</w:t>
      </w:r>
      <w:r>
        <w:rPr>
          <w:spacing w:val="1"/>
          <w:sz w:val="24"/>
          <w:szCs w:val="24"/>
        </w:rPr>
        <w:t>i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d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ts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3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inst 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.</w:t>
      </w:r>
    </w:p>
    <w:p w14:paraId="20FF82DD" w14:textId="77777777" w:rsidR="00F30FA2" w:rsidRDefault="00602463">
      <w:pPr>
        <w:spacing w:before="72" w:line="260" w:lineRule="exact"/>
        <w:ind w:left="14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lastRenderedPageBreak/>
        <w:t xml:space="preserve">6. </w:t>
      </w:r>
      <w:r>
        <w:rPr>
          <w:b/>
          <w:spacing w:val="58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Ti</w:t>
      </w:r>
      <w:r>
        <w:rPr>
          <w:b/>
          <w:spacing w:val="-5"/>
          <w:position w:val="-1"/>
          <w:sz w:val="24"/>
          <w:szCs w:val="24"/>
        </w:rPr>
        <w:t>m</w:t>
      </w:r>
      <w:r>
        <w:rPr>
          <w:b/>
          <w:position w:val="-1"/>
          <w:sz w:val="24"/>
          <w:szCs w:val="24"/>
        </w:rPr>
        <w:t>e</w:t>
      </w:r>
      <w:r>
        <w:rPr>
          <w:b/>
          <w:spacing w:val="-2"/>
          <w:position w:val="-1"/>
          <w:sz w:val="24"/>
          <w:szCs w:val="24"/>
        </w:rPr>
        <w:t xml:space="preserve"> F</w:t>
      </w:r>
      <w:r>
        <w:rPr>
          <w:b/>
          <w:spacing w:val="-1"/>
          <w:position w:val="-1"/>
          <w:sz w:val="24"/>
          <w:szCs w:val="24"/>
        </w:rPr>
        <w:t>r</w:t>
      </w:r>
      <w:r>
        <w:rPr>
          <w:b/>
          <w:spacing w:val="5"/>
          <w:position w:val="-1"/>
          <w:sz w:val="24"/>
          <w:szCs w:val="24"/>
        </w:rPr>
        <w:t>a</w:t>
      </w:r>
      <w:r>
        <w:rPr>
          <w:b/>
          <w:spacing w:val="-3"/>
          <w:position w:val="-1"/>
          <w:sz w:val="24"/>
          <w:szCs w:val="24"/>
        </w:rPr>
        <w:t>m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:</w:t>
      </w:r>
    </w:p>
    <w:p w14:paraId="054C21A5" w14:textId="77777777" w:rsidR="00F30FA2" w:rsidRDefault="00F30FA2">
      <w:pPr>
        <w:spacing w:line="200" w:lineRule="exact"/>
      </w:pPr>
    </w:p>
    <w:p w14:paraId="54B363BF" w14:textId="77777777" w:rsidR="00F30FA2" w:rsidRDefault="00F30FA2">
      <w:pPr>
        <w:spacing w:before="9" w:line="240" w:lineRule="exact"/>
        <w:rPr>
          <w:sz w:val="24"/>
          <w:szCs w:val="24"/>
        </w:rPr>
      </w:pPr>
    </w:p>
    <w:tbl>
      <w:tblPr>
        <w:tblW w:w="0" w:type="auto"/>
        <w:tblInd w:w="22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62"/>
        <w:gridCol w:w="2520"/>
      </w:tblGrid>
      <w:tr w:rsidR="00F30FA2" w14:paraId="3D7B05A5" w14:textId="77777777" w:rsidTr="009A77B3">
        <w:trPr>
          <w:trHeight w:hRule="exact" w:val="422"/>
        </w:trPr>
        <w:tc>
          <w:tcPr>
            <w:tcW w:w="6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06880F" w14:textId="77777777" w:rsidR="00F30FA2" w:rsidRDefault="00602463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Annou</w:t>
            </w:r>
            <w:r>
              <w:rPr>
                <w:spacing w:val="1"/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ce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Q</w:t>
            </w:r>
          </w:p>
        </w:tc>
        <w:tc>
          <w:tcPr>
            <w:tcW w:w="2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9E499D" w14:textId="769C6A1A" w:rsidR="00F30FA2" w:rsidRDefault="00A54572" w:rsidP="00BE2503">
            <w:pPr>
              <w:spacing w:line="260" w:lineRule="exact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1</w:t>
            </w:r>
            <w:r w:rsidR="00BB0D59">
              <w:rPr>
                <w:spacing w:val="1"/>
                <w:sz w:val="24"/>
                <w:szCs w:val="24"/>
              </w:rPr>
              <w:t>8</w:t>
            </w:r>
            <w:r w:rsidR="003147A9">
              <w:rPr>
                <w:spacing w:val="1"/>
                <w:sz w:val="24"/>
                <w:szCs w:val="24"/>
              </w:rPr>
              <w:t xml:space="preserve"> </w:t>
            </w:r>
            <w:r w:rsidR="00F762D3">
              <w:rPr>
                <w:sz w:val="24"/>
                <w:szCs w:val="24"/>
              </w:rPr>
              <w:t>,</w:t>
            </w:r>
            <w:r w:rsidR="00BB5E12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</w:t>
            </w:r>
            <w:r w:rsidR="00602463">
              <w:rPr>
                <w:sz w:val="24"/>
                <w:szCs w:val="24"/>
              </w:rPr>
              <w:t>,20</w:t>
            </w:r>
            <w:r w:rsidR="00F85A68">
              <w:rPr>
                <w:sz w:val="24"/>
                <w:szCs w:val="24"/>
              </w:rPr>
              <w:t>2</w:t>
            </w:r>
            <w:r w:rsidR="00BB5E12">
              <w:rPr>
                <w:sz w:val="24"/>
                <w:szCs w:val="24"/>
              </w:rPr>
              <w:t>3</w:t>
            </w:r>
          </w:p>
        </w:tc>
      </w:tr>
      <w:tr w:rsidR="00F30FA2" w14:paraId="3FD1AC00" w14:textId="77777777" w:rsidTr="009A77B3">
        <w:trPr>
          <w:trHeight w:hRule="exact" w:val="451"/>
        </w:trPr>
        <w:tc>
          <w:tcPr>
            <w:tcW w:w="6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9468D4" w14:textId="77777777" w:rsidR="00F30FA2" w:rsidRDefault="00602463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st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3"/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or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sub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sion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quo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ti</w:t>
            </w:r>
            <w:r>
              <w:rPr>
                <w:sz w:val="24"/>
                <w:szCs w:val="24"/>
              </w:rPr>
              <w:t>on</w:t>
            </w:r>
          </w:p>
        </w:tc>
        <w:tc>
          <w:tcPr>
            <w:tcW w:w="2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865758" w14:textId="610B7930" w:rsidR="00F30FA2" w:rsidRDefault="00A54572" w:rsidP="00BE2503">
            <w:pPr>
              <w:spacing w:line="260" w:lineRule="exact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29</w:t>
            </w:r>
            <w:r w:rsidR="00602463">
              <w:rPr>
                <w:sz w:val="24"/>
                <w:szCs w:val="24"/>
              </w:rPr>
              <w:t>,</w:t>
            </w:r>
            <w:r w:rsidR="00F85A6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</w:t>
            </w:r>
            <w:r w:rsidR="001F19E1">
              <w:rPr>
                <w:sz w:val="24"/>
                <w:szCs w:val="24"/>
              </w:rPr>
              <w:t>,</w:t>
            </w:r>
            <w:r w:rsidR="00602463">
              <w:rPr>
                <w:spacing w:val="-3"/>
                <w:sz w:val="24"/>
                <w:szCs w:val="24"/>
              </w:rPr>
              <w:t xml:space="preserve"> </w:t>
            </w:r>
            <w:r w:rsidR="00602463">
              <w:rPr>
                <w:sz w:val="24"/>
                <w:szCs w:val="24"/>
              </w:rPr>
              <w:t>20</w:t>
            </w:r>
            <w:r w:rsidR="00F85A68">
              <w:rPr>
                <w:sz w:val="24"/>
                <w:szCs w:val="24"/>
              </w:rPr>
              <w:t>2</w:t>
            </w:r>
            <w:r w:rsidR="00961156">
              <w:rPr>
                <w:sz w:val="24"/>
                <w:szCs w:val="24"/>
              </w:rPr>
              <w:t>3</w:t>
            </w:r>
            <w:r w:rsidR="00602463">
              <w:rPr>
                <w:spacing w:val="-4"/>
                <w:sz w:val="24"/>
                <w:szCs w:val="24"/>
              </w:rPr>
              <w:t xml:space="preserve"> </w:t>
            </w:r>
            <w:r w:rsidR="00F35353">
              <w:rPr>
                <w:spacing w:val="-4"/>
                <w:sz w:val="24"/>
                <w:szCs w:val="24"/>
              </w:rPr>
              <w:t>/</w:t>
            </w:r>
            <w:r w:rsidR="00602463">
              <w:rPr>
                <w:sz w:val="24"/>
                <w:szCs w:val="24"/>
              </w:rPr>
              <w:t>4:</w:t>
            </w:r>
            <w:r w:rsidR="00BE2503">
              <w:rPr>
                <w:sz w:val="24"/>
                <w:szCs w:val="24"/>
              </w:rPr>
              <w:t>3</w:t>
            </w:r>
            <w:r w:rsidR="00602463">
              <w:rPr>
                <w:sz w:val="24"/>
                <w:szCs w:val="24"/>
              </w:rPr>
              <w:t>0</w:t>
            </w:r>
            <w:r w:rsidR="00602463">
              <w:rPr>
                <w:spacing w:val="-3"/>
                <w:sz w:val="24"/>
                <w:szCs w:val="24"/>
              </w:rPr>
              <w:t xml:space="preserve"> </w:t>
            </w:r>
            <w:r w:rsidR="00602463">
              <w:rPr>
                <w:spacing w:val="1"/>
                <w:sz w:val="24"/>
                <w:szCs w:val="24"/>
              </w:rPr>
              <w:t>P</w:t>
            </w:r>
            <w:r w:rsidR="00602463">
              <w:rPr>
                <w:sz w:val="24"/>
                <w:szCs w:val="24"/>
              </w:rPr>
              <w:t>M</w:t>
            </w:r>
          </w:p>
        </w:tc>
      </w:tr>
      <w:tr w:rsidR="00F30FA2" w14:paraId="25423F1C" w14:textId="77777777" w:rsidTr="009A77B3">
        <w:trPr>
          <w:trHeight w:hRule="exact" w:val="449"/>
        </w:trPr>
        <w:tc>
          <w:tcPr>
            <w:tcW w:w="6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C05E74" w14:textId="3D9495A3" w:rsidR="00F30FA2" w:rsidRDefault="00602463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tion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quo</w:t>
            </w:r>
            <w:r>
              <w:rPr>
                <w:spacing w:val="3"/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ti</w:t>
            </w:r>
            <w:r>
              <w:rPr>
                <w:sz w:val="24"/>
                <w:szCs w:val="24"/>
              </w:rPr>
              <w:t>on</w:t>
            </w:r>
            <w:r w:rsidR="005D180F">
              <w:rPr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(</w:t>
            </w:r>
            <w:r>
              <w:rPr>
                <w:spacing w:val="1"/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Q)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ntif</w:t>
            </w:r>
            <w:r>
              <w:rPr>
                <w:spacing w:val="2"/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pacing w:val="1"/>
                <w:sz w:val="24"/>
                <w:szCs w:val="24"/>
              </w:rPr>
              <w:t>ti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ndor</w:t>
            </w:r>
          </w:p>
        </w:tc>
        <w:tc>
          <w:tcPr>
            <w:tcW w:w="2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F47BE8" w14:textId="197E334A" w:rsidR="00F30FA2" w:rsidRDefault="00A54572" w:rsidP="00BE2503">
            <w:pPr>
              <w:spacing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F762D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10</w:t>
            </w:r>
            <w:r w:rsidR="00602463">
              <w:rPr>
                <w:sz w:val="24"/>
                <w:szCs w:val="24"/>
              </w:rPr>
              <w:t>,</w:t>
            </w:r>
            <w:r w:rsidR="00602463">
              <w:rPr>
                <w:spacing w:val="-4"/>
                <w:sz w:val="24"/>
                <w:szCs w:val="24"/>
              </w:rPr>
              <w:t xml:space="preserve"> </w:t>
            </w:r>
            <w:r w:rsidR="00602463">
              <w:rPr>
                <w:sz w:val="24"/>
                <w:szCs w:val="24"/>
              </w:rPr>
              <w:t>20</w:t>
            </w:r>
            <w:r w:rsidR="00F85A68">
              <w:rPr>
                <w:sz w:val="24"/>
                <w:szCs w:val="24"/>
              </w:rPr>
              <w:t>2</w:t>
            </w:r>
            <w:r w:rsidR="00961156">
              <w:rPr>
                <w:sz w:val="24"/>
                <w:szCs w:val="24"/>
              </w:rPr>
              <w:t>3</w:t>
            </w:r>
          </w:p>
        </w:tc>
      </w:tr>
      <w:tr w:rsidR="00F30FA2" w14:paraId="78875F6F" w14:textId="77777777" w:rsidTr="009A77B3">
        <w:trPr>
          <w:trHeight w:hRule="exact" w:val="451"/>
        </w:trPr>
        <w:tc>
          <w:tcPr>
            <w:tcW w:w="6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7BE81D" w14:textId="77777777" w:rsidR="00F30FA2" w:rsidRDefault="00602463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ee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with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se</w:t>
            </w:r>
            <w:r>
              <w:rPr>
                <w:spacing w:val="3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ndor</w:t>
            </w:r>
          </w:p>
        </w:tc>
        <w:tc>
          <w:tcPr>
            <w:tcW w:w="2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84A3A9" w14:textId="103501A1" w:rsidR="00F30FA2" w:rsidRDefault="00CC6737" w:rsidP="00BE2503">
            <w:pPr>
              <w:spacing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602463">
              <w:rPr>
                <w:sz w:val="24"/>
                <w:szCs w:val="24"/>
              </w:rPr>
              <w:t>,</w:t>
            </w:r>
            <w:r w:rsidR="00A54572">
              <w:rPr>
                <w:sz w:val="24"/>
                <w:szCs w:val="24"/>
              </w:rPr>
              <w:t>10</w:t>
            </w:r>
            <w:r w:rsidR="00602463">
              <w:rPr>
                <w:sz w:val="24"/>
                <w:szCs w:val="24"/>
              </w:rPr>
              <w:t>,</w:t>
            </w:r>
            <w:r w:rsidR="00602463">
              <w:rPr>
                <w:spacing w:val="-3"/>
                <w:sz w:val="24"/>
                <w:szCs w:val="24"/>
              </w:rPr>
              <w:t xml:space="preserve"> </w:t>
            </w:r>
            <w:r w:rsidR="00602463">
              <w:rPr>
                <w:sz w:val="24"/>
                <w:szCs w:val="24"/>
              </w:rPr>
              <w:t>20</w:t>
            </w:r>
            <w:r w:rsidR="00F85A68">
              <w:rPr>
                <w:sz w:val="24"/>
                <w:szCs w:val="24"/>
              </w:rPr>
              <w:t>2</w:t>
            </w:r>
            <w:r w:rsidR="00961156">
              <w:rPr>
                <w:sz w:val="24"/>
                <w:szCs w:val="24"/>
              </w:rPr>
              <w:t>3</w:t>
            </w:r>
          </w:p>
        </w:tc>
      </w:tr>
    </w:tbl>
    <w:p w14:paraId="7C652BBE" w14:textId="77777777" w:rsidR="00F30FA2" w:rsidRDefault="00F30FA2">
      <w:pPr>
        <w:spacing w:before="6" w:line="100" w:lineRule="exact"/>
        <w:rPr>
          <w:sz w:val="11"/>
          <w:szCs w:val="11"/>
        </w:rPr>
      </w:pPr>
    </w:p>
    <w:p w14:paraId="504C1321" w14:textId="77777777" w:rsidR="00F30FA2" w:rsidRDefault="00F30FA2">
      <w:pPr>
        <w:spacing w:line="200" w:lineRule="exact"/>
      </w:pPr>
    </w:p>
    <w:p w14:paraId="1186C39D" w14:textId="77777777" w:rsidR="00F30FA2" w:rsidRDefault="00F30FA2">
      <w:pPr>
        <w:spacing w:line="200" w:lineRule="exact"/>
      </w:pPr>
    </w:p>
    <w:p w14:paraId="7A0B23B7" w14:textId="77777777" w:rsidR="00F30FA2" w:rsidRDefault="00602463">
      <w:pPr>
        <w:spacing w:before="29"/>
        <w:ind w:left="140"/>
        <w:rPr>
          <w:sz w:val="24"/>
          <w:szCs w:val="24"/>
        </w:rPr>
      </w:pPr>
      <w:r>
        <w:rPr>
          <w:b/>
          <w:spacing w:val="-5"/>
          <w:sz w:val="24"/>
          <w:szCs w:val="24"/>
        </w:rPr>
        <w:t>7</w:t>
      </w:r>
      <w:r>
        <w:rPr>
          <w:b/>
          <w:sz w:val="24"/>
          <w:szCs w:val="24"/>
        </w:rPr>
        <w:t xml:space="preserve">.  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Su</w:t>
      </w:r>
      <w:r>
        <w:rPr>
          <w:b/>
          <w:spacing w:val="-4"/>
          <w:sz w:val="24"/>
          <w:szCs w:val="24"/>
        </w:rPr>
        <w:t>b</w:t>
      </w:r>
      <w:r>
        <w:rPr>
          <w:b/>
          <w:spacing w:val="-10"/>
          <w:sz w:val="24"/>
          <w:szCs w:val="24"/>
        </w:rPr>
        <w:t>m</w:t>
      </w:r>
      <w:r>
        <w:rPr>
          <w:b/>
          <w:spacing w:val="-4"/>
          <w:sz w:val="24"/>
          <w:szCs w:val="24"/>
        </w:rPr>
        <w:t>issi</w:t>
      </w:r>
      <w:r>
        <w:rPr>
          <w:b/>
          <w:spacing w:val="-7"/>
          <w:sz w:val="24"/>
          <w:szCs w:val="24"/>
        </w:rPr>
        <w:t>o</w:t>
      </w:r>
      <w:r>
        <w:rPr>
          <w:b/>
          <w:sz w:val="24"/>
          <w:szCs w:val="24"/>
        </w:rPr>
        <w:t>n</w:t>
      </w:r>
      <w:r>
        <w:rPr>
          <w:b/>
          <w:spacing w:val="-18"/>
          <w:sz w:val="24"/>
          <w:szCs w:val="24"/>
        </w:rPr>
        <w:t xml:space="preserve"> </w:t>
      </w:r>
      <w:r>
        <w:rPr>
          <w:b/>
          <w:spacing w:val="-7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-7"/>
          <w:sz w:val="24"/>
          <w:szCs w:val="24"/>
        </w:rPr>
        <w:t xml:space="preserve"> o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>f</w:t>
      </w:r>
      <w:r>
        <w:rPr>
          <w:b/>
          <w:spacing w:val="-8"/>
          <w:sz w:val="24"/>
          <w:szCs w:val="24"/>
        </w:rPr>
        <w:t>er</w:t>
      </w:r>
      <w:r>
        <w:rPr>
          <w:b/>
          <w:spacing w:val="-4"/>
          <w:sz w:val="24"/>
          <w:szCs w:val="24"/>
        </w:rPr>
        <w:t>s</w:t>
      </w:r>
      <w:r>
        <w:rPr>
          <w:b/>
          <w:sz w:val="24"/>
          <w:szCs w:val="24"/>
        </w:rPr>
        <w:t>:</w:t>
      </w:r>
    </w:p>
    <w:p w14:paraId="186620D7" w14:textId="77777777" w:rsidR="00F30FA2" w:rsidRDefault="00F30FA2">
      <w:pPr>
        <w:spacing w:before="16" w:line="260" w:lineRule="exact"/>
        <w:rPr>
          <w:sz w:val="26"/>
          <w:szCs w:val="26"/>
        </w:rPr>
      </w:pPr>
    </w:p>
    <w:p w14:paraId="2106873D" w14:textId="091D4B6B" w:rsidR="00F30FA2" w:rsidRDefault="00602463" w:rsidP="00AB4539">
      <w:pPr>
        <w:spacing w:line="244" w:lineRule="auto"/>
        <w:ind w:left="140" w:right="779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quo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ti</w:t>
      </w:r>
      <w:r>
        <w:rPr>
          <w:sz w:val="24"/>
          <w:szCs w:val="24"/>
        </w:rPr>
        <w:t>ons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sho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1"/>
          <w:sz w:val="24"/>
          <w:szCs w:val="24"/>
        </w:rPr>
        <w:t>mit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16:</w:t>
      </w:r>
      <w:r w:rsidR="00915057">
        <w:rPr>
          <w:sz w:val="24"/>
          <w:szCs w:val="24"/>
        </w:rPr>
        <w:t>3</w:t>
      </w:r>
      <w:r>
        <w:rPr>
          <w:sz w:val="24"/>
          <w:szCs w:val="24"/>
        </w:rPr>
        <w:t>0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bul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 w:rsidR="00F35353">
        <w:rPr>
          <w:sz w:val="24"/>
          <w:szCs w:val="24"/>
        </w:rPr>
        <w:t>)</w:t>
      </w:r>
      <w:r w:rsidR="00331892">
        <w:rPr>
          <w:spacing w:val="1"/>
          <w:sz w:val="24"/>
          <w:szCs w:val="24"/>
        </w:rPr>
        <w:t xml:space="preserve"> </w:t>
      </w:r>
      <w:r w:rsidR="00A54572">
        <w:rPr>
          <w:spacing w:val="1"/>
          <w:sz w:val="24"/>
          <w:szCs w:val="24"/>
        </w:rPr>
        <w:t>29</w:t>
      </w:r>
      <w:r>
        <w:rPr>
          <w:sz w:val="24"/>
          <w:szCs w:val="24"/>
        </w:rPr>
        <w:t>,</w:t>
      </w:r>
      <w:r>
        <w:rPr>
          <w:spacing w:val="-3"/>
          <w:sz w:val="24"/>
          <w:szCs w:val="24"/>
        </w:rPr>
        <w:t xml:space="preserve"> </w:t>
      </w:r>
      <w:r w:rsidR="00F85A68">
        <w:rPr>
          <w:sz w:val="24"/>
          <w:szCs w:val="24"/>
        </w:rPr>
        <w:t>0</w:t>
      </w:r>
      <w:r w:rsidR="00A54572">
        <w:rPr>
          <w:sz w:val="24"/>
          <w:szCs w:val="24"/>
        </w:rPr>
        <w:t>9</w:t>
      </w:r>
      <w:r>
        <w:rPr>
          <w:sz w:val="24"/>
          <w:szCs w:val="24"/>
        </w:rPr>
        <w:t>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20</w:t>
      </w:r>
      <w:r w:rsidR="00F85A68">
        <w:rPr>
          <w:sz w:val="24"/>
          <w:szCs w:val="24"/>
        </w:rPr>
        <w:t>2</w:t>
      </w:r>
      <w:r w:rsidR="00961156">
        <w:rPr>
          <w:sz w:val="24"/>
          <w:szCs w:val="24"/>
        </w:rPr>
        <w:t xml:space="preserve">3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-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d</w:t>
      </w:r>
      <w:r>
        <w:rPr>
          <w:spacing w:val="2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s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s:</w:t>
      </w:r>
    </w:p>
    <w:p w14:paraId="127EEC4E" w14:textId="77777777" w:rsidR="00F30FA2" w:rsidRDefault="00F30FA2">
      <w:pPr>
        <w:spacing w:before="4" w:line="140" w:lineRule="exact"/>
        <w:rPr>
          <w:sz w:val="14"/>
          <w:szCs w:val="14"/>
        </w:rPr>
      </w:pPr>
    </w:p>
    <w:p w14:paraId="2A3C2835" w14:textId="66504F3B" w:rsidR="00F30FA2" w:rsidRDefault="00602463">
      <w:pPr>
        <w:spacing w:line="254" w:lineRule="auto"/>
        <w:ind w:left="140" w:right="93"/>
        <w:rPr>
          <w:sz w:val="24"/>
          <w:szCs w:val="24"/>
        </w:rPr>
      </w:pPr>
      <w:r>
        <w:rPr>
          <w:sz w:val="24"/>
          <w:szCs w:val="24"/>
        </w:rPr>
        <w:t>No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e</w:t>
      </w:r>
      <w:r>
        <w:rPr>
          <w:spacing w:val="-5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Af</w:t>
      </w:r>
      <w:r>
        <w:rPr>
          <w:spacing w:val="-5"/>
          <w:sz w:val="24"/>
          <w:szCs w:val="24"/>
        </w:rPr>
        <w:t>g</w:t>
      </w:r>
      <w:r>
        <w:rPr>
          <w:spacing w:val="3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mmit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bul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 w:rsidR="00961156">
        <w:rPr>
          <w:sz w:val="24"/>
          <w:szCs w:val="24"/>
        </w:rPr>
        <w:t>Qala</w:t>
      </w:r>
      <w:r w:rsidR="00593109">
        <w:rPr>
          <w:sz w:val="24"/>
          <w:szCs w:val="24"/>
        </w:rPr>
        <w:t>i</w:t>
      </w:r>
      <w:r w:rsidR="00961156">
        <w:rPr>
          <w:sz w:val="24"/>
          <w:szCs w:val="24"/>
        </w:rPr>
        <w:t xml:space="preserve"> </w:t>
      </w:r>
      <w:proofErr w:type="spellStart"/>
      <w:proofErr w:type="gramStart"/>
      <w:r w:rsidR="00961156">
        <w:rPr>
          <w:sz w:val="24"/>
          <w:szCs w:val="24"/>
        </w:rPr>
        <w:t>Fatullah</w:t>
      </w:r>
      <w:proofErr w:type="spellEnd"/>
      <w:r w:rsidR="00961156">
        <w:rPr>
          <w:sz w:val="24"/>
          <w:szCs w:val="24"/>
        </w:rPr>
        <w:t xml:space="preserve">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#</w:t>
      </w:r>
      <w:proofErr w:type="gramEnd"/>
      <w:r>
        <w:rPr>
          <w:spacing w:val="11"/>
          <w:sz w:val="24"/>
          <w:szCs w:val="24"/>
        </w:rPr>
        <w:t xml:space="preserve"> </w:t>
      </w:r>
      <w:r w:rsidR="00961156">
        <w:rPr>
          <w:spacing w:val="-2"/>
          <w:sz w:val="24"/>
          <w:szCs w:val="24"/>
        </w:rPr>
        <w:t>20</w:t>
      </w:r>
      <w:r>
        <w:rPr>
          <w:sz w:val="24"/>
          <w:szCs w:val="24"/>
        </w:rPr>
        <w:t>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House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#</w:t>
      </w:r>
      <w:r>
        <w:rPr>
          <w:spacing w:val="11"/>
          <w:sz w:val="24"/>
          <w:szCs w:val="24"/>
        </w:rPr>
        <w:t xml:space="preserve"> </w:t>
      </w:r>
      <w:r w:rsidR="00961156">
        <w:rPr>
          <w:sz w:val="24"/>
          <w:szCs w:val="24"/>
        </w:rPr>
        <w:t xml:space="preserve">Street 5 </w:t>
      </w:r>
      <w:r>
        <w:rPr>
          <w:sz w:val="24"/>
          <w:szCs w:val="24"/>
        </w:rPr>
        <w:t>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bul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Af</w:t>
      </w:r>
      <w:r>
        <w:rPr>
          <w:spacing w:val="-5"/>
          <w:sz w:val="24"/>
          <w:szCs w:val="24"/>
        </w:rPr>
        <w:t>g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n.</w:t>
      </w:r>
    </w:p>
    <w:p w14:paraId="60DF31C0" w14:textId="77777777" w:rsidR="00F30FA2" w:rsidRDefault="00F30FA2">
      <w:pPr>
        <w:spacing w:before="9" w:line="160" w:lineRule="exact"/>
        <w:rPr>
          <w:sz w:val="16"/>
          <w:szCs w:val="16"/>
        </w:rPr>
      </w:pPr>
    </w:p>
    <w:p w14:paraId="6D846AF0" w14:textId="5D99C811" w:rsidR="00F30FA2" w:rsidRDefault="00602463" w:rsidP="00961156">
      <w:pPr>
        <w:ind w:left="140"/>
        <w:rPr>
          <w:sz w:val="24"/>
          <w:szCs w:val="24"/>
        </w:rPr>
      </w:pP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No: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+93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790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69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82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04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/</w:t>
      </w:r>
      <w:r w:rsidR="0043278B">
        <w:rPr>
          <w:sz w:val="24"/>
          <w:szCs w:val="24"/>
        </w:rPr>
        <w:t>+93790 698 201</w:t>
      </w:r>
    </w:p>
    <w:p w14:paraId="0C077160" w14:textId="77777777" w:rsidR="00F30FA2" w:rsidRDefault="00F30FA2">
      <w:pPr>
        <w:spacing w:before="2" w:line="100" w:lineRule="exact"/>
        <w:rPr>
          <w:sz w:val="11"/>
          <w:szCs w:val="11"/>
        </w:rPr>
      </w:pPr>
    </w:p>
    <w:p w14:paraId="149530D7" w14:textId="77777777" w:rsidR="00F30FA2" w:rsidRDefault="00F30FA2">
      <w:pPr>
        <w:spacing w:line="200" w:lineRule="exact"/>
      </w:pPr>
    </w:p>
    <w:p w14:paraId="3A7F6E17" w14:textId="77777777" w:rsidR="00F30FA2" w:rsidRDefault="00F30FA2">
      <w:pPr>
        <w:spacing w:line="200" w:lineRule="exact"/>
      </w:pPr>
    </w:p>
    <w:p w14:paraId="45AF34DB" w14:textId="77777777" w:rsidR="00F30FA2" w:rsidRDefault="00F30FA2">
      <w:pPr>
        <w:spacing w:line="200" w:lineRule="exact"/>
      </w:pPr>
    </w:p>
    <w:p w14:paraId="6D8BA0DA" w14:textId="77777777" w:rsidR="00F30FA2" w:rsidRDefault="00602463">
      <w:pPr>
        <w:ind w:left="140"/>
        <w:rPr>
          <w:sz w:val="29"/>
          <w:szCs w:val="29"/>
        </w:rPr>
      </w:pPr>
      <w:r>
        <w:rPr>
          <w:b/>
          <w:w w:val="79"/>
          <w:sz w:val="29"/>
          <w:szCs w:val="29"/>
        </w:rPr>
        <w:t xml:space="preserve">8.  </w:t>
      </w:r>
      <w:r>
        <w:rPr>
          <w:b/>
          <w:spacing w:val="14"/>
          <w:w w:val="79"/>
          <w:sz w:val="29"/>
          <w:szCs w:val="29"/>
        </w:rPr>
        <w:t xml:space="preserve"> </w:t>
      </w:r>
      <w:r>
        <w:rPr>
          <w:b/>
          <w:spacing w:val="-1"/>
          <w:w w:val="79"/>
          <w:sz w:val="29"/>
          <w:szCs w:val="29"/>
        </w:rPr>
        <w:t>Re</w:t>
      </w:r>
      <w:r>
        <w:rPr>
          <w:b/>
          <w:spacing w:val="2"/>
          <w:w w:val="79"/>
          <w:sz w:val="29"/>
          <w:szCs w:val="29"/>
        </w:rPr>
        <w:t>qu</w:t>
      </w:r>
      <w:r>
        <w:rPr>
          <w:b/>
          <w:w w:val="79"/>
          <w:sz w:val="29"/>
          <w:szCs w:val="29"/>
        </w:rPr>
        <w:t>i</w:t>
      </w:r>
      <w:r>
        <w:rPr>
          <w:b/>
          <w:spacing w:val="-1"/>
          <w:w w:val="79"/>
          <w:sz w:val="29"/>
          <w:szCs w:val="29"/>
        </w:rPr>
        <w:t>re</w:t>
      </w:r>
      <w:r>
        <w:rPr>
          <w:b/>
          <w:w w:val="79"/>
          <w:sz w:val="29"/>
          <w:szCs w:val="29"/>
        </w:rPr>
        <w:t>d</w:t>
      </w:r>
      <w:r>
        <w:rPr>
          <w:b/>
          <w:spacing w:val="29"/>
          <w:w w:val="79"/>
          <w:sz w:val="29"/>
          <w:szCs w:val="29"/>
        </w:rPr>
        <w:t xml:space="preserve"> </w:t>
      </w:r>
      <w:r>
        <w:rPr>
          <w:b/>
          <w:spacing w:val="-1"/>
          <w:w w:val="79"/>
          <w:sz w:val="29"/>
          <w:szCs w:val="29"/>
        </w:rPr>
        <w:t>d</w:t>
      </w:r>
      <w:r>
        <w:rPr>
          <w:b/>
          <w:spacing w:val="-2"/>
          <w:w w:val="79"/>
          <w:sz w:val="29"/>
          <w:szCs w:val="29"/>
        </w:rPr>
        <w:t>o</w:t>
      </w:r>
      <w:r>
        <w:rPr>
          <w:b/>
          <w:spacing w:val="2"/>
          <w:w w:val="79"/>
          <w:sz w:val="29"/>
          <w:szCs w:val="29"/>
        </w:rPr>
        <w:t>cu</w:t>
      </w:r>
      <w:r>
        <w:rPr>
          <w:b/>
          <w:spacing w:val="-2"/>
          <w:w w:val="79"/>
          <w:sz w:val="29"/>
          <w:szCs w:val="29"/>
        </w:rPr>
        <w:t>m</w:t>
      </w:r>
      <w:r>
        <w:rPr>
          <w:b/>
          <w:spacing w:val="-1"/>
          <w:w w:val="79"/>
          <w:sz w:val="29"/>
          <w:szCs w:val="29"/>
        </w:rPr>
        <w:t>e</w:t>
      </w:r>
      <w:r>
        <w:rPr>
          <w:b/>
          <w:spacing w:val="2"/>
          <w:w w:val="79"/>
          <w:sz w:val="29"/>
          <w:szCs w:val="29"/>
        </w:rPr>
        <w:t>n</w:t>
      </w:r>
      <w:r>
        <w:rPr>
          <w:b/>
          <w:spacing w:val="1"/>
          <w:w w:val="79"/>
          <w:sz w:val="29"/>
          <w:szCs w:val="29"/>
        </w:rPr>
        <w:t>t</w:t>
      </w:r>
      <w:r>
        <w:rPr>
          <w:b/>
          <w:w w:val="79"/>
          <w:sz w:val="29"/>
          <w:szCs w:val="29"/>
        </w:rPr>
        <w:t>s</w:t>
      </w:r>
      <w:r>
        <w:rPr>
          <w:b/>
          <w:spacing w:val="29"/>
          <w:w w:val="79"/>
          <w:sz w:val="29"/>
          <w:szCs w:val="29"/>
        </w:rPr>
        <w:t xml:space="preserve"> </w:t>
      </w:r>
      <w:r>
        <w:rPr>
          <w:b/>
          <w:spacing w:val="1"/>
          <w:w w:val="79"/>
          <w:sz w:val="29"/>
          <w:szCs w:val="29"/>
        </w:rPr>
        <w:t>a</w:t>
      </w:r>
      <w:r>
        <w:rPr>
          <w:b/>
          <w:spacing w:val="2"/>
          <w:w w:val="79"/>
          <w:sz w:val="29"/>
          <w:szCs w:val="29"/>
        </w:rPr>
        <w:t>l</w:t>
      </w:r>
      <w:r>
        <w:rPr>
          <w:b/>
          <w:spacing w:val="1"/>
          <w:w w:val="79"/>
          <w:sz w:val="29"/>
          <w:szCs w:val="29"/>
        </w:rPr>
        <w:t>o</w:t>
      </w:r>
      <w:r>
        <w:rPr>
          <w:b/>
          <w:spacing w:val="2"/>
          <w:w w:val="79"/>
          <w:sz w:val="29"/>
          <w:szCs w:val="29"/>
        </w:rPr>
        <w:t>n</w:t>
      </w:r>
      <w:r>
        <w:rPr>
          <w:b/>
          <w:w w:val="79"/>
          <w:sz w:val="29"/>
          <w:szCs w:val="29"/>
        </w:rPr>
        <w:t>g</w:t>
      </w:r>
      <w:r>
        <w:rPr>
          <w:b/>
          <w:spacing w:val="17"/>
          <w:w w:val="79"/>
          <w:sz w:val="29"/>
          <w:szCs w:val="29"/>
        </w:rPr>
        <w:t xml:space="preserve"> </w:t>
      </w:r>
      <w:r>
        <w:rPr>
          <w:b/>
          <w:spacing w:val="3"/>
          <w:w w:val="79"/>
          <w:sz w:val="29"/>
          <w:szCs w:val="29"/>
        </w:rPr>
        <w:t>w</w:t>
      </w:r>
      <w:r>
        <w:rPr>
          <w:b/>
          <w:spacing w:val="-2"/>
          <w:w w:val="79"/>
          <w:sz w:val="29"/>
          <w:szCs w:val="29"/>
        </w:rPr>
        <w:t>i</w:t>
      </w:r>
      <w:r>
        <w:rPr>
          <w:b/>
          <w:spacing w:val="1"/>
          <w:w w:val="79"/>
          <w:sz w:val="29"/>
          <w:szCs w:val="29"/>
        </w:rPr>
        <w:t>t</w:t>
      </w:r>
      <w:r>
        <w:rPr>
          <w:b/>
          <w:w w:val="79"/>
          <w:sz w:val="29"/>
          <w:szCs w:val="29"/>
        </w:rPr>
        <w:t>h</w:t>
      </w:r>
      <w:r>
        <w:rPr>
          <w:b/>
          <w:spacing w:val="16"/>
          <w:w w:val="79"/>
          <w:sz w:val="29"/>
          <w:szCs w:val="29"/>
        </w:rPr>
        <w:t xml:space="preserve"> </w:t>
      </w:r>
      <w:r>
        <w:rPr>
          <w:b/>
          <w:spacing w:val="-1"/>
          <w:w w:val="79"/>
          <w:sz w:val="29"/>
          <w:szCs w:val="29"/>
        </w:rPr>
        <w:t>th</w:t>
      </w:r>
      <w:r>
        <w:rPr>
          <w:b/>
          <w:w w:val="79"/>
          <w:sz w:val="29"/>
          <w:szCs w:val="29"/>
        </w:rPr>
        <w:t>e</w:t>
      </w:r>
      <w:r>
        <w:rPr>
          <w:b/>
          <w:spacing w:val="11"/>
          <w:w w:val="79"/>
          <w:sz w:val="29"/>
          <w:szCs w:val="29"/>
        </w:rPr>
        <w:t xml:space="preserve"> </w:t>
      </w:r>
      <w:r>
        <w:rPr>
          <w:b/>
          <w:spacing w:val="7"/>
          <w:w w:val="80"/>
          <w:sz w:val="29"/>
          <w:szCs w:val="29"/>
        </w:rPr>
        <w:t>q</w:t>
      </w:r>
      <w:r>
        <w:rPr>
          <w:b/>
          <w:spacing w:val="2"/>
          <w:w w:val="80"/>
          <w:sz w:val="29"/>
          <w:szCs w:val="29"/>
        </w:rPr>
        <w:t>u</w:t>
      </w:r>
      <w:r>
        <w:rPr>
          <w:b/>
          <w:w w:val="80"/>
          <w:sz w:val="29"/>
          <w:szCs w:val="29"/>
        </w:rPr>
        <w:t>o</w:t>
      </w:r>
      <w:r>
        <w:rPr>
          <w:b/>
          <w:spacing w:val="1"/>
          <w:w w:val="80"/>
          <w:sz w:val="29"/>
          <w:szCs w:val="29"/>
        </w:rPr>
        <w:t>tat</w:t>
      </w:r>
      <w:r>
        <w:rPr>
          <w:b/>
          <w:w w:val="81"/>
          <w:sz w:val="29"/>
          <w:szCs w:val="29"/>
        </w:rPr>
        <w:t>i</w:t>
      </w:r>
      <w:r>
        <w:rPr>
          <w:b/>
          <w:spacing w:val="3"/>
          <w:w w:val="80"/>
          <w:sz w:val="29"/>
          <w:szCs w:val="29"/>
        </w:rPr>
        <w:t>o</w:t>
      </w:r>
      <w:r>
        <w:rPr>
          <w:b/>
          <w:spacing w:val="2"/>
          <w:w w:val="80"/>
          <w:sz w:val="29"/>
          <w:szCs w:val="29"/>
        </w:rPr>
        <w:t>n</w:t>
      </w:r>
      <w:r>
        <w:rPr>
          <w:b/>
          <w:w w:val="80"/>
          <w:sz w:val="29"/>
          <w:szCs w:val="29"/>
        </w:rPr>
        <w:t>:</w:t>
      </w:r>
    </w:p>
    <w:p w14:paraId="20A6CF99" w14:textId="77777777" w:rsidR="00F30FA2" w:rsidRDefault="00F30FA2">
      <w:pPr>
        <w:spacing w:before="3" w:line="100" w:lineRule="exact"/>
        <w:rPr>
          <w:sz w:val="11"/>
          <w:szCs w:val="11"/>
        </w:rPr>
      </w:pPr>
    </w:p>
    <w:p w14:paraId="3A76D28F" w14:textId="77777777" w:rsidR="00F30FA2" w:rsidRDefault="00F30FA2">
      <w:pPr>
        <w:spacing w:line="200" w:lineRule="exact"/>
      </w:pPr>
    </w:p>
    <w:p w14:paraId="7B7897B4" w14:textId="77777777" w:rsidR="00F30FA2" w:rsidRDefault="00602463">
      <w:pPr>
        <w:ind w:left="140"/>
        <w:rPr>
          <w:sz w:val="24"/>
          <w:szCs w:val="24"/>
        </w:rPr>
      </w:pPr>
      <w:r>
        <w:rPr>
          <w:w w:val="79"/>
          <w:sz w:val="24"/>
          <w:szCs w:val="24"/>
        </w:rPr>
        <w:t>1.</w:t>
      </w:r>
      <w:r>
        <w:rPr>
          <w:spacing w:val="6"/>
          <w:w w:val="79"/>
          <w:sz w:val="24"/>
          <w:szCs w:val="24"/>
        </w:rPr>
        <w:t xml:space="preserve"> </w:t>
      </w:r>
      <w:r>
        <w:rPr>
          <w:spacing w:val="3"/>
          <w:w w:val="79"/>
          <w:sz w:val="24"/>
          <w:szCs w:val="24"/>
        </w:rPr>
        <w:t>V</w:t>
      </w:r>
      <w:r>
        <w:rPr>
          <w:spacing w:val="1"/>
          <w:w w:val="79"/>
          <w:sz w:val="24"/>
          <w:szCs w:val="24"/>
        </w:rPr>
        <w:t>a</w:t>
      </w:r>
      <w:r>
        <w:rPr>
          <w:spacing w:val="2"/>
          <w:w w:val="79"/>
          <w:sz w:val="24"/>
          <w:szCs w:val="24"/>
        </w:rPr>
        <w:t>li</w:t>
      </w:r>
      <w:r>
        <w:rPr>
          <w:w w:val="79"/>
          <w:sz w:val="24"/>
          <w:szCs w:val="24"/>
        </w:rPr>
        <w:t>d</w:t>
      </w:r>
      <w:r>
        <w:rPr>
          <w:spacing w:val="10"/>
          <w:w w:val="79"/>
          <w:sz w:val="24"/>
          <w:szCs w:val="24"/>
        </w:rPr>
        <w:t xml:space="preserve"> </w:t>
      </w:r>
      <w:r>
        <w:rPr>
          <w:spacing w:val="2"/>
          <w:w w:val="79"/>
          <w:sz w:val="24"/>
          <w:szCs w:val="24"/>
        </w:rPr>
        <w:t>r</w:t>
      </w:r>
      <w:r>
        <w:rPr>
          <w:spacing w:val="1"/>
          <w:w w:val="79"/>
          <w:sz w:val="24"/>
          <w:szCs w:val="24"/>
        </w:rPr>
        <w:t>e</w:t>
      </w:r>
      <w:r>
        <w:rPr>
          <w:w w:val="79"/>
          <w:sz w:val="24"/>
          <w:szCs w:val="24"/>
        </w:rPr>
        <w:t>g</w:t>
      </w:r>
      <w:r>
        <w:rPr>
          <w:spacing w:val="2"/>
          <w:w w:val="79"/>
          <w:sz w:val="24"/>
          <w:szCs w:val="24"/>
        </w:rPr>
        <w:t>is</w:t>
      </w:r>
      <w:r>
        <w:rPr>
          <w:w w:val="79"/>
          <w:sz w:val="24"/>
          <w:szCs w:val="24"/>
        </w:rPr>
        <w:t>t</w:t>
      </w:r>
      <w:r>
        <w:rPr>
          <w:spacing w:val="2"/>
          <w:w w:val="79"/>
          <w:sz w:val="24"/>
          <w:szCs w:val="24"/>
        </w:rPr>
        <w:t>r</w:t>
      </w:r>
      <w:r>
        <w:rPr>
          <w:spacing w:val="-1"/>
          <w:w w:val="79"/>
          <w:sz w:val="24"/>
          <w:szCs w:val="24"/>
        </w:rPr>
        <w:t>a</w:t>
      </w:r>
      <w:r>
        <w:rPr>
          <w:spacing w:val="2"/>
          <w:w w:val="79"/>
          <w:sz w:val="24"/>
          <w:szCs w:val="24"/>
        </w:rPr>
        <w:t>tio</w:t>
      </w:r>
      <w:r>
        <w:rPr>
          <w:w w:val="79"/>
          <w:sz w:val="24"/>
          <w:szCs w:val="24"/>
        </w:rPr>
        <w:t>n</w:t>
      </w:r>
      <w:r>
        <w:rPr>
          <w:spacing w:val="14"/>
          <w:w w:val="79"/>
          <w:sz w:val="24"/>
          <w:szCs w:val="24"/>
        </w:rPr>
        <w:t xml:space="preserve"> </w:t>
      </w:r>
      <w:r>
        <w:rPr>
          <w:spacing w:val="4"/>
          <w:w w:val="80"/>
          <w:sz w:val="24"/>
          <w:szCs w:val="24"/>
        </w:rPr>
        <w:t>c</w:t>
      </w:r>
      <w:r>
        <w:rPr>
          <w:spacing w:val="1"/>
          <w:w w:val="80"/>
          <w:sz w:val="24"/>
          <w:szCs w:val="24"/>
        </w:rPr>
        <w:t>e</w:t>
      </w:r>
      <w:r>
        <w:rPr>
          <w:spacing w:val="3"/>
          <w:w w:val="79"/>
          <w:sz w:val="24"/>
          <w:szCs w:val="24"/>
        </w:rPr>
        <w:t>r</w:t>
      </w:r>
      <w:r>
        <w:rPr>
          <w:spacing w:val="2"/>
          <w:w w:val="80"/>
          <w:sz w:val="24"/>
          <w:szCs w:val="24"/>
        </w:rPr>
        <w:t>t</w:t>
      </w:r>
      <w:r>
        <w:rPr>
          <w:w w:val="80"/>
          <w:sz w:val="24"/>
          <w:szCs w:val="24"/>
        </w:rPr>
        <w:t>i</w:t>
      </w:r>
      <w:r>
        <w:rPr>
          <w:spacing w:val="3"/>
          <w:w w:val="79"/>
          <w:sz w:val="24"/>
          <w:szCs w:val="24"/>
        </w:rPr>
        <w:t>f</w:t>
      </w:r>
      <w:r>
        <w:rPr>
          <w:spacing w:val="2"/>
          <w:w w:val="80"/>
          <w:sz w:val="24"/>
          <w:szCs w:val="24"/>
        </w:rPr>
        <w:t>i</w:t>
      </w:r>
      <w:r>
        <w:rPr>
          <w:spacing w:val="1"/>
          <w:w w:val="80"/>
          <w:sz w:val="24"/>
          <w:szCs w:val="24"/>
        </w:rPr>
        <w:t>c</w:t>
      </w:r>
      <w:r>
        <w:rPr>
          <w:spacing w:val="-1"/>
          <w:w w:val="80"/>
          <w:sz w:val="24"/>
          <w:szCs w:val="24"/>
        </w:rPr>
        <w:t>a</w:t>
      </w:r>
      <w:r>
        <w:rPr>
          <w:spacing w:val="2"/>
          <w:w w:val="80"/>
          <w:sz w:val="24"/>
          <w:szCs w:val="24"/>
        </w:rPr>
        <w:t>t</w:t>
      </w:r>
      <w:r>
        <w:rPr>
          <w:spacing w:val="4"/>
          <w:w w:val="80"/>
          <w:sz w:val="24"/>
          <w:szCs w:val="24"/>
        </w:rPr>
        <w:t>e</w:t>
      </w:r>
      <w:r>
        <w:rPr>
          <w:w w:val="79"/>
          <w:sz w:val="24"/>
          <w:szCs w:val="24"/>
        </w:rPr>
        <w:t>s</w:t>
      </w:r>
    </w:p>
    <w:p w14:paraId="5C60D9D6" w14:textId="77777777" w:rsidR="00F30FA2" w:rsidRDefault="00602463">
      <w:pPr>
        <w:spacing w:before="2"/>
        <w:ind w:left="140"/>
        <w:rPr>
          <w:sz w:val="24"/>
          <w:szCs w:val="24"/>
        </w:rPr>
      </w:pPr>
      <w:r>
        <w:rPr>
          <w:w w:val="79"/>
          <w:sz w:val="24"/>
          <w:szCs w:val="24"/>
        </w:rPr>
        <w:t>2.</w:t>
      </w:r>
      <w:r>
        <w:rPr>
          <w:spacing w:val="6"/>
          <w:w w:val="79"/>
          <w:sz w:val="24"/>
          <w:szCs w:val="24"/>
        </w:rPr>
        <w:t xml:space="preserve"> </w:t>
      </w:r>
      <w:r>
        <w:rPr>
          <w:spacing w:val="1"/>
          <w:w w:val="79"/>
          <w:sz w:val="24"/>
          <w:szCs w:val="24"/>
        </w:rPr>
        <w:t>Se</w:t>
      </w:r>
      <w:r>
        <w:rPr>
          <w:w w:val="79"/>
          <w:sz w:val="24"/>
          <w:szCs w:val="24"/>
        </w:rPr>
        <w:t>l</w:t>
      </w:r>
      <w:r>
        <w:rPr>
          <w:spacing w:val="1"/>
          <w:w w:val="79"/>
          <w:sz w:val="24"/>
          <w:szCs w:val="24"/>
        </w:rPr>
        <w:t>f-</w:t>
      </w:r>
      <w:r>
        <w:rPr>
          <w:w w:val="79"/>
          <w:sz w:val="24"/>
          <w:szCs w:val="24"/>
        </w:rPr>
        <w:t>d</w:t>
      </w:r>
      <w:r>
        <w:rPr>
          <w:spacing w:val="1"/>
          <w:w w:val="79"/>
          <w:sz w:val="24"/>
          <w:szCs w:val="24"/>
        </w:rPr>
        <w:t>e</w:t>
      </w:r>
      <w:r>
        <w:rPr>
          <w:spacing w:val="-1"/>
          <w:w w:val="79"/>
          <w:sz w:val="24"/>
          <w:szCs w:val="24"/>
        </w:rPr>
        <w:t>c</w:t>
      </w:r>
      <w:r>
        <w:rPr>
          <w:spacing w:val="2"/>
          <w:w w:val="79"/>
          <w:sz w:val="24"/>
          <w:szCs w:val="24"/>
        </w:rPr>
        <w:t>l</w:t>
      </w:r>
      <w:r>
        <w:rPr>
          <w:spacing w:val="1"/>
          <w:w w:val="79"/>
          <w:sz w:val="24"/>
          <w:szCs w:val="24"/>
        </w:rPr>
        <w:t>a</w:t>
      </w:r>
      <w:r>
        <w:rPr>
          <w:spacing w:val="2"/>
          <w:w w:val="79"/>
          <w:sz w:val="24"/>
          <w:szCs w:val="24"/>
        </w:rPr>
        <w:t>r</w:t>
      </w:r>
      <w:r>
        <w:rPr>
          <w:spacing w:val="-1"/>
          <w:w w:val="79"/>
          <w:sz w:val="24"/>
          <w:szCs w:val="24"/>
        </w:rPr>
        <w:t>a</w:t>
      </w:r>
      <w:r>
        <w:rPr>
          <w:spacing w:val="2"/>
          <w:w w:val="79"/>
          <w:sz w:val="24"/>
          <w:szCs w:val="24"/>
        </w:rPr>
        <w:t>t</w:t>
      </w:r>
      <w:r>
        <w:rPr>
          <w:w w:val="79"/>
          <w:sz w:val="24"/>
          <w:szCs w:val="24"/>
        </w:rPr>
        <w:t>i</w:t>
      </w:r>
      <w:r>
        <w:rPr>
          <w:spacing w:val="2"/>
          <w:w w:val="79"/>
          <w:sz w:val="24"/>
          <w:szCs w:val="24"/>
        </w:rPr>
        <w:t>o</w:t>
      </w:r>
      <w:r>
        <w:rPr>
          <w:w w:val="79"/>
          <w:sz w:val="24"/>
          <w:szCs w:val="24"/>
        </w:rPr>
        <w:t>n</w:t>
      </w:r>
      <w:r>
        <w:rPr>
          <w:spacing w:val="33"/>
          <w:w w:val="79"/>
          <w:sz w:val="24"/>
          <w:szCs w:val="24"/>
        </w:rPr>
        <w:t xml:space="preserve"> </w:t>
      </w:r>
      <w:r>
        <w:rPr>
          <w:spacing w:val="2"/>
          <w:w w:val="79"/>
          <w:sz w:val="24"/>
          <w:szCs w:val="24"/>
        </w:rPr>
        <w:t>th</w:t>
      </w:r>
      <w:r>
        <w:rPr>
          <w:spacing w:val="-1"/>
          <w:w w:val="79"/>
          <w:sz w:val="24"/>
          <w:szCs w:val="24"/>
        </w:rPr>
        <w:t>a</w:t>
      </w:r>
      <w:r>
        <w:rPr>
          <w:w w:val="79"/>
          <w:sz w:val="24"/>
          <w:szCs w:val="24"/>
        </w:rPr>
        <w:t>t</w:t>
      </w:r>
      <w:r>
        <w:rPr>
          <w:spacing w:val="16"/>
          <w:w w:val="79"/>
          <w:sz w:val="24"/>
          <w:szCs w:val="24"/>
        </w:rPr>
        <w:t xml:space="preserve"> </w:t>
      </w:r>
      <w:r>
        <w:rPr>
          <w:w w:val="79"/>
          <w:sz w:val="24"/>
          <w:szCs w:val="24"/>
        </w:rPr>
        <w:t>you</w:t>
      </w:r>
      <w:r>
        <w:rPr>
          <w:spacing w:val="9"/>
          <w:w w:val="79"/>
          <w:sz w:val="24"/>
          <w:szCs w:val="24"/>
        </w:rPr>
        <w:t xml:space="preserve"> </w:t>
      </w:r>
      <w:r>
        <w:rPr>
          <w:spacing w:val="-1"/>
          <w:w w:val="79"/>
          <w:sz w:val="24"/>
          <w:szCs w:val="24"/>
        </w:rPr>
        <w:t>a</w:t>
      </w:r>
      <w:r>
        <w:rPr>
          <w:spacing w:val="2"/>
          <w:w w:val="79"/>
          <w:sz w:val="24"/>
          <w:szCs w:val="24"/>
        </w:rPr>
        <w:t>r</w:t>
      </w:r>
      <w:r>
        <w:rPr>
          <w:w w:val="79"/>
          <w:sz w:val="24"/>
          <w:szCs w:val="24"/>
        </w:rPr>
        <w:t>e</w:t>
      </w:r>
      <w:r>
        <w:rPr>
          <w:spacing w:val="7"/>
          <w:w w:val="79"/>
          <w:sz w:val="24"/>
          <w:szCs w:val="24"/>
        </w:rPr>
        <w:t xml:space="preserve"> </w:t>
      </w:r>
      <w:r>
        <w:rPr>
          <w:w w:val="79"/>
          <w:sz w:val="24"/>
          <w:szCs w:val="24"/>
        </w:rPr>
        <w:t>n</w:t>
      </w:r>
      <w:r>
        <w:rPr>
          <w:spacing w:val="2"/>
          <w:w w:val="79"/>
          <w:sz w:val="24"/>
          <w:szCs w:val="24"/>
        </w:rPr>
        <w:t>o</w:t>
      </w:r>
      <w:r>
        <w:rPr>
          <w:w w:val="79"/>
          <w:sz w:val="24"/>
          <w:szCs w:val="24"/>
        </w:rPr>
        <w:t>t</w:t>
      </w:r>
      <w:r>
        <w:rPr>
          <w:spacing w:val="9"/>
          <w:w w:val="79"/>
          <w:sz w:val="24"/>
          <w:szCs w:val="24"/>
        </w:rPr>
        <w:t xml:space="preserve"> </w:t>
      </w:r>
      <w:r>
        <w:rPr>
          <w:w w:val="79"/>
          <w:sz w:val="24"/>
          <w:szCs w:val="24"/>
        </w:rPr>
        <w:t>in</w:t>
      </w:r>
      <w:r>
        <w:rPr>
          <w:spacing w:val="8"/>
          <w:w w:val="79"/>
          <w:sz w:val="24"/>
          <w:szCs w:val="24"/>
        </w:rPr>
        <w:t xml:space="preserve"> </w:t>
      </w:r>
      <w:r>
        <w:rPr>
          <w:spacing w:val="-1"/>
          <w:w w:val="79"/>
          <w:sz w:val="24"/>
          <w:szCs w:val="24"/>
        </w:rPr>
        <w:t>a</w:t>
      </w:r>
      <w:r>
        <w:rPr>
          <w:spacing w:val="4"/>
          <w:w w:val="79"/>
          <w:sz w:val="24"/>
          <w:szCs w:val="24"/>
        </w:rPr>
        <w:t>n</w:t>
      </w:r>
      <w:r>
        <w:rPr>
          <w:w w:val="79"/>
          <w:sz w:val="24"/>
          <w:szCs w:val="24"/>
        </w:rPr>
        <w:t>y</w:t>
      </w:r>
      <w:r>
        <w:rPr>
          <w:spacing w:val="8"/>
          <w:w w:val="79"/>
          <w:sz w:val="24"/>
          <w:szCs w:val="24"/>
        </w:rPr>
        <w:t xml:space="preserve"> </w:t>
      </w:r>
      <w:r>
        <w:rPr>
          <w:spacing w:val="-1"/>
          <w:w w:val="79"/>
          <w:sz w:val="24"/>
          <w:szCs w:val="24"/>
        </w:rPr>
        <w:t>e</w:t>
      </w:r>
      <w:r>
        <w:rPr>
          <w:spacing w:val="4"/>
          <w:w w:val="79"/>
          <w:sz w:val="24"/>
          <w:szCs w:val="24"/>
        </w:rPr>
        <w:t>x</w:t>
      </w:r>
      <w:r>
        <w:rPr>
          <w:spacing w:val="-1"/>
          <w:w w:val="79"/>
          <w:sz w:val="24"/>
          <w:szCs w:val="24"/>
        </w:rPr>
        <w:t>c</w:t>
      </w:r>
      <w:r>
        <w:rPr>
          <w:spacing w:val="2"/>
          <w:w w:val="79"/>
          <w:sz w:val="24"/>
          <w:szCs w:val="24"/>
        </w:rPr>
        <w:t>l</w:t>
      </w:r>
      <w:r>
        <w:rPr>
          <w:w w:val="79"/>
          <w:sz w:val="24"/>
          <w:szCs w:val="24"/>
        </w:rPr>
        <w:t>u</w:t>
      </w:r>
      <w:r>
        <w:rPr>
          <w:spacing w:val="2"/>
          <w:w w:val="79"/>
          <w:sz w:val="24"/>
          <w:szCs w:val="24"/>
        </w:rPr>
        <w:t>d</w:t>
      </w:r>
      <w:r>
        <w:rPr>
          <w:spacing w:val="3"/>
          <w:w w:val="79"/>
          <w:sz w:val="24"/>
          <w:szCs w:val="24"/>
        </w:rPr>
        <w:t>e</w:t>
      </w:r>
      <w:r>
        <w:rPr>
          <w:w w:val="79"/>
          <w:sz w:val="24"/>
          <w:szCs w:val="24"/>
        </w:rPr>
        <w:t>d</w:t>
      </w:r>
      <w:r>
        <w:rPr>
          <w:spacing w:val="19"/>
          <w:w w:val="79"/>
          <w:sz w:val="24"/>
          <w:szCs w:val="24"/>
        </w:rPr>
        <w:t xml:space="preserve"> </w:t>
      </w:r>
      <w:r>
        <w:rPr>
          <w:w w:val="79"/>
          <w:sz w:val="24"/>
          <w:szCs w:val="24"/>
        </w:rPr>
        <w:t>or</w:t>
      </w:r>
      <w:r>
        <w:rPr>
          <w:spacing w:val="7"/>
          <w:w w:val="79"/>
          <w:sz w:val="24"/>
          <w:szCs w:val="24"/>
        </w:rPr>
        <w:t xml:space="preserve"> </w:t>
      </w:r>
      <w:r>
        <w:rPr>
          <w:w w:val="79"/>
          <w:sz w:val="24"/>
          <w:szCs w:val="24"/>
        </w:rPr>
        <w:t>b</w:t>
      </w:r>
      <w:r>
        <w:rPr>
          <w:spacing w:val="2"/>
          <w:w w:val="79"/>
          <w:sz w:val="24"/>
          <w:szCs w:val="24"/>
        </w:rPr>
        <w:t>l</w:t>
      </w:r>
      <w:r>
        <w:rPr>
          <w:spacing w:val="1"/>
          <w:w w:val="79"/>
          <w:sz w:val="24"/>
          <w:szCs w:val="24"/>
        </w:rPr>
        <w:t>a</w:t>
      </w:r>
      <w:r>
        <w:rPr>
          <w:spacing w:val="-1"/>
          <w:w w:val="79"/>
          <w:sz w:val="24"/>
          <w:szCs w:val="24"/>
        </w:rPr>
        <w:t>c</w:t>
      </w:r>
      <w:r>
        <w:rPr>
          <w:w w:val="79"/>
          <w:sz w:val="24"/>
          <w:szCs w:val="24"/>
        </w:rPr>
        <w:t>k</w:t>
      </w:r>
      <w:r>
        <w:rPr>
          <w:spacing w:val="14"/>
          <w:w w:val="79"/>
          <w:sz w:val="24"/>
          <w:szCs w:val="24"/>
        </w:rPr>
        <w:t xml:space="preserve"> </w:t>
      </w:r>
      <w:r>
        <w:rPr>
          <w:spacing w:val="2"/>
          <w:w w:val="79"/>
          <w:sz w:val="24"/>
          <w:szCs w:val="24"/>
        </w:rPr>
        <w:t>li</w:t>
      </w:r>
      <w:r>
        <w:rPr>
          <w:w w:val="79"/>
          <w:sz w:val="24"/>
          <w:szCs w:val="24"/>
        </w:rPr>
        <w:t>st</w:t>
      </w:r>
      <w:r>
        <w:rPr>
          <w:spacing w:val="12"/>
          <w:w w:val="79"/>
          <w:sz w:val="24"/>
          <w:szCs w:val="24"/>
        </w:rPr>
        <w:t xml:space="preserve"> </w:t>
      </w:r>
      <w:r>
        <w:rPr>
          <w:spacing w:val="2"/>
          <w:w w:val="79"/>
          <w:sz w:val="24"/>
          <w:szCs w:val="24"/>
        </w:rPr>
        <w:t>p</w:t>
      </w:r>
      <w:r>
        <w:rPr>
          <w:spacing w:val="-1"/>
          <w:w w:val="80"/>
          <w:sz w:val="24"/>
          <w:szCs w:val="24"/>
        </w:rPr>
        <w:t>a</w:t>
      </w:r>
      <w:r>
        <w:rPr>
          <w:spacing w:val="1"/>
          <w:w w:val="79"/>
          <w:sz w:val="24"/>
          <w:szCs w:val="24"/>
        </w:rPr>
        <w:t>r</w:t>
      </w:r>
      <w:r>
        <w:rPr>
          <w:spacing w:val="3"/>
          <w:w w:val="82"/>
          <w:sz w:val="24"/>
          <w:szCs w:val="24"/>
        </w:rPr>
        <w:t>ti</w:t>
      </w:r>
      <w:r>
        <w:rPr>
          <w:spacing w:val="-1"/>
          <w:w w:val="80"/>
          <w:sz w:val="24"/>
          <w:szCs w:val="24"/>
        </w:rPr>
        <w:t>e</w:t>
      </w:r>
      <w:r>
        <w:rPr>
          <w:spacing w:val="2"/>
          <w:w w:val="79"/>
          <w:sz w:val="24"/>
          <w:szCs w:val="24"/>
        </w:rPr>
        <w:t>s</w:t>
      </w:r>
      <w:r>
        <w:rPr>
          <w:spacing w:val="2"/>
          <w:w w:val="80"/>
          <w:sz w:val="24"/>
          <w:szCs w:val="24"/>
        </w:rPr>
        <w:t>/</w:t>
      </w:r>
      <w:r>
        <w:rPr>
          <w:spacing w:val="2"/>
          <w:w w:val="79"/>
          <w:sz w:val="24"/>
          <w:szCs w:val="24"/>
        </w:rPr>
        <w:t>v</w:t>
      </w:r>
      <w:r>
        <w:rPr>
          <w:spacing w:val="2"/>
          <w:w w:val="80"/>
          <w:sz w:val="24"/>
          <w:szCs w:val="24"/>
        </w:rPr>
        <w:t>e</w:t>
      </w:r>
      <w:r>
        <w:rPr>
          <w:spacing w:val="5"/>
          <w:w w:val="79"/>
          <w:sz w:val="24"/>
          <w:szCs w:val="24"/>
        </w:rPr>
        <w:t>n</w:t>
      </w:r>
      <w:r>
        <w:rPr>
          <w:spacing w:val="2"/>
          <w:w w:val="79"/>
          <w:sz w:val="24"/>
          <w:szCs w:val="24"/>
        </w:rPr>
        <w:t>do</w:t>
      </w:r>
      <w:r>
        <w:rPr>
          <w:spacing w:val="1"/>
          <w:w w:val="79"/>
          <w:sz w:val="24"/>
          <w:szCs w:val="24"/>
        </w:rPr>
        <w:t>r</w:t>
      </w:r>
      <w:r>
        <w:rPr>
          <w:spacing w:val="2"/>
          <w:w w:val="79"/>
          <w:sz w:val="24"/>
          <w:szCs w:val="24"/>
        </w:rPr>
        <w:t>s</w:t>
      </w:r>
      <w:r>
        <w:rPr>
          <w:spacing w:val="2"/>
          <w:w w:val="80"/>
          <w:sz w:val="24"/>
          <w:szCs w:val="24"/>
        </w:rPr>
        <w:t>/</w:t>
      </w:r>
      <w:r>
        <w:rPr>
          <w:spacing w:val="2"/>
          <w:w w:val="79"/>
          <w:sz w:val="24"/>
          <w:szCs w:val="24"/>
        </w:rPr>
        <w:t>supp</w:t>
      </w:r>
      <w:r>
        <w:rPr>
          <w:spacing w:val="2"/>
          <w:w w:val="80"/>
          <w:sz w:val="24"/>
          <w:szCs w:val="24"/>
        </w:rPr>
        <w:t>li</w:t>
      </w:r>
      <w:r>
        <w:rPr>
          <w:w w:val="80"/>
          <w:sz w:val="24"/>
          <w:szCs w:val="24"/>
        </w:rPr>
        <w:t>e</w:t>
      </w:r>
      <w:r>
        <w:rPr>
          <w:spacing w:val="3"/>
          <w:w w:val="79"/>
          <w:sz w:val="24"/>
          <w:szCs w:val="24"/>
        </w:rPr>
        <w:t>r</w:t>
      </w:r>
      <w:r>
        <w:rPr>
          <w:w w:val="79"/>
          <w:sz w:val="24"/>
          <w:szCs w:val="24"/>
        </w:rPr>
        <w:t>s.</w:t>
      </w:r>
    </w:p>
    <w:p w14:paraId="0A91D3EB" w14:textId="3AA076A5" w:rsidR="00F30FA2" w:rsidRDefault="00602463">
      <w:pPr>
        <w:spacing w:before="2"/>
        <w:ind w:left="140" w:right="1697"/>
        <w:rPr>
          <w:sz w:val="24"/>
          <w:szCs w:val="24"/>
        </w:rPr>
      </w:pPr>
      <w:r>
        <w:rPr>
          <w:w w:val="79"/>
          <w:sz w:val="24"/>
          <w:szCs w:val="24"/>
        </w:rPr>
        <w:t>3.</w:t>
      </w:r>
      <w:r>
        <w:rPr>
          <w:spacing w:val="30"/>
          <w:w w:val="79"/>
          <w:sz w:val="24"/>
          <w:szCs w:val="24"/>
        </w:rPr>
        <w:t xml:space="preserve"> </w:t>
      </w:r>
      <w:r>
        <w:rPr>
          <w:spacing w:val="2"/>
          <w:w w:val="79"/>
          <w:sz w:val="24"/>
          <w:szCs w:val="24"/>
        </w:rPr>
        <w:t>Co</w:t>
      </w:r>
      <w:r>
        <w:rPr>
          <w:w w:val="79"/>
          <w:sz w:val="24"/>
          <w:szCs w:val="24"/>
        </w:rPr>
        <w:t>m</w:t>
      </w:r>
      <w:r>
        <w:rPr>
          <w:spacing w:val="2"/>
          <w:w w:val="79"/>
          <w:sz w:val="24"/>
          <w:szCs w:val="24"/>
        </w:rPr>
        <w:t>pl</w:t>
      </w:r>
      <w:r>
        <w:rPr>
          <w:spacing w:val="-1"/>
          <w:w w:val="79"/>
          <w:sz w:val="24"/>
          <w:szCs w:val="24"/>
        </w:rPr>
        <w:t>e</w:t>
      </w:r>
      <w:r>
        <w:rPr>
          <w:spacing w:val="2"/>
          <w:w w:val="79"/>
          <w:sz w:val="24"/>
          <w:szCs w:val="24"/>
        </w:rPr>
        <w:t>t</w:t>
      </w:r>
      <w:r>
        <w:rPr>
          <w:spacing w:val="1"/>
          <w:w w:val="79"/>
          <w:sz w:val="24"/>
          <w:szCs w:val="24"/>
        </w:rPr>
        <w:t>e</w:t>
      </w:r>
      <w:r>
        <w:rPr>
          <w:w w:val="79"/>
          <w:sz w:val="24"/>
          <w:szCs w:val="24"/>
        </w:rPr>
        <w:t>d</w:t>
      </w:r>
      <w:r>
        <w:rPr>
          <w:spacing w:val="45"/>
          <w:w w:val="79"/>
          <w:sz w:val="24"/>
          <w:szCs w:val="24"/>
        </w:rPr>
        <w:t xml:space="preserve"> </w:t>
      </w:r>
      <w:r>
        <w:rPr>
          <w:spacing w:val="-1"/>
          <w:w w:val="79"/>
          <w:sz w:val="24"/>
          <w:szCs w:val="24"/>
        </w:rPr>
        <w:t>a</w:t>
      </w:r>
      <w:r>
        <w:rPr>
          <w:spacing w:val="2"/>
          <w:w w:val="79"/>
          <w:sz w:val="24"/>
          <w:szCs w:val="24"/>
        </w:rPr>
        <w:t>n</w:t>
      </w:r>
      <w:r>
        <w:rPr>
          <w:w w:val="79"/>
          <w:sz w:val="24"/>
          <w:szCs w:val="24"/>
        </w:rPr>
        <w:t>d</w:t>
      </w:r>
      <w:r>
        <w:rPr>
          <w:spacing w:val="33"/>
          <w:w w:val="79"/>
          <w:sz w:val="24"/>
          <w:szCs w:val="24"/>
        </w:rPr>
        <w:t xml:space="preserve"> </w:t>
      </w:r>
      <w:r>
        <w:rPr>
          <w:w w:val="79"/>
          <w:sz w:val="24"/>
          <w:szCs w:val="24"/>
        </w:rPr>
        <w:t>s</w:t>
      </w:r>
      <w:r>
        <w:rPr>
          <w:spacing w:val="2"/>
          <w:w w:val="79"/>
          <w:sz w:val="24"/>
          <w:szCs w:val="24"/>
        </w:rPr>
        <w:t>i</w:t>
      </w:r>
      <w:r>
        <w:rPr>
          <w:spacing w:val="-2"/>
          <w:w w:val="79"/>
          <w:sz w:val="24"/>
          <w:szCs w:val="24"/>
        </w:rPr>
        <w:t>g</w:t>
      </w:r>
      <w:r>
        <w:rPr>
          <w:spacing w:val="4"/>
          <w:w w:val="79"/>
          <w:sz w:val="24"/>
          <w:szCs w:val="24"/>
        </w:rPr>
        <w:t>n</w:t>
      </w:r>
      <w:r>
        <w:rPr>
          <w:spacing w:val="1"/>
          <w:w w:val="79"/>
          <w:sz w:val="24"/>
          <w:szCs w:val="24"/>
        </w:rPr>
        <w:t>e</w:t>
      </w:r>
      <w:r>
        <w:rPr>
          <w:w w:val="79"/>
          <w:sz w:val="24"/>
          <w:szCs w:val="24"/>
        </w:rPr>
        <w:t>d</w:t>
      </w:r>
      <w:r>
        <w:rPr>
          <w:spacing w:val="42"/>
          <w:w w:val="79"/>
          <w:sz w:val="24"/>
          <w:szCs w:val="24"/>
        </w:rPr>
        <w:t xml:space="preserve"> </w:t>
      </w:r>
      <w:r w:rsidR="00D94B12">
        <w:rPr>
          <w:w w:val="79"/>
          <w:sz w:val="24"/>
          <w:szCs w:val="24"/>
        </w:rPr>
        <w:t>d</w:t>
      </w:r>
      <w:r w:rsidR="00D94B12">
        <w:rPr>
          <w:spacing w:val="1"/>
          <w:w w:val="79"/>
          <w:sz w:val="24"/>
          <w:szCs w:val="24"/>
        </w:rPr>
        <w:t>e</w:t>
      </w:r>
      <w:r w:rsidR="00D94B12">
        <w:rPr>
          <w:spacing w:val="-1"/>
          <w:w w:val="79"/>
          <w:sz w:val="24"/>
          <w:szCs w:val="24"/>
        </w:rPr>
        <w:t>c</w:t>
      </w:r>
      <w:r w:rsidR="00D94B12">
        <w:rPr>
          <w:spacing w:val="2"/>
          <w:w w:val="79"/>
          <w:sz w:val="24"/>
          <w:szCs w:val="24"/>
        </w:rPr>
        <w:t>l</w:t>
      </w:r>
      <w:r w:rsidR="00D94B12">
        <w:rPr>
          <w:spacing w:val="-1"/>
          <w:w w:val="79"/>
          <w:sz w:val="24"/>
          <w:szCs w:val="24"/>
        </w:rPr>
        <w:t>a</w:t>
      </w:r>
      <w:r w:rsidR="00D94B12">
        <w:rPr>
          <w:spacing w:val="2"/>
          <w:w w:val="79"/>
          <w:sz w:val="24"/>
          <w:szCs w:val="24"/>
        </w:rPr>
        <w:t>r</w:t>
      </w:r>
      <w:r w:rsidR="00D94B12">
        <w:rPr>
          <w:spacing w:val="-1"/>
          <w:w w:val="79"/>
          <w:sz w:val="24"/>
          <w:szCs w:val="24"/>
        </w:rPr>
        <w:t>a</w:t>
      </w:r>
      <w:r w:rsidR="00D94B12">
        <w:rPr>
          <w:spacing w:val="2"/>
          <w:w w:val="79"/>
          <w:sz w:val="24"/>
          <w:szCs w:val="24"/>
        </w:rPr>
        <w:t>ti</w:t>
      </w:r>
      <w:r w:rsidR="00D94B12">
        <w:rPr>
          <w:w w:val="79"/>
          <w:sz w:val="24"/>
          <w:szCs w:val="24"/>
        </w:rPr>
        <w:t xml:space="preserve">on </w:t>
      </w:r>
      <w:r w:rsidR="00D94B12">
        <w:rPr>
          <w:spacing w:val="2"/>
          <w:w w:val="79"/>
          <w:sz w:val="24"/>
          <w:szCs w:val="24"/>
        </w:rPr>
        <w:t>for</w:t>
      </w:r>
      <w:r>
        <w:rPr>
          <w:spacing w:val="33"/>
          <w:w w:val="79"/>
          <w:sz w:val="24"/>
          <w:szCs w:val="24"/>
        </w:rPr>
        <w:t xml:space="preserve"> </w:t>
      </w:r>
      <w:r>
        <w:rPr>
          <w:w w:val="79"/>
          <w:sz w:val="24"/>
          <w:szCs w:val="24"/>
        </w:rPr>
        <w:t>v</w:t>
      </w:r>
      <w:r>
        <w:rPr>
          <w:spacing w:val="1"/>
          <w:w w:val="79"/>
          <w:sz w:val="24"/>
          <w:szCs w:val="24"/>
        </w:rPr>
        <w:t>e</w:t>
      </w:r>
      <w:r>
        <w:rPr>
          <w:w w:val="79"/>
          <w:sz w:val="24"/>
          <w:szCs w:val="24"/>
        </w:rPr>
        <w:t>nd</w:t>
      </w:r>
      <w:r>
        <w:rPr>
          <w:spacing w:val="4"/>
          <w:w w:val="79"/>
          <w:sz w:val="24"/>
          <w:szCs w:val="24"/>
        </w:rPr>
        <w:t>o</w:t>
      </w:r>
      <w:r>
        <w:rPr>
          <w:spacing w:val="1"/>
          <w:w w:val="79"/>
          <w:sz w:val="24"/>
          <w:szCs w:val="24"/>
        </w:rPr>
        <w:t>r</w:t>
      </w:r>
      <w:r>
        <w:rPr>
          <w:w w:val="79"/>
          <w:sz w:val="24"/>
          <w:szCs w:val="24"/>
        </w:rPr>
        <w:t>s</w:t>
      </w:r>
      <w:r>
        <w:rPr>
          <w:spacing w:val="39"/>
          <w:w w:val="79"/>
          <w:sz w:val="24"/>
          <w:szCs w:val="24"/>
        </w:rPr>
        <w:t xml:space="preserve"> </w:t>
      </w:r>
      <w:r>
        <w:rPr>
          <w:w w:val="79"/>
          <w:sz w:val="24"/>
          <w:szCs w:val="24"/>
        </w:rPr>
        <w:t>-</w:t>
      </w:r>
      <w:r>
        <w:rPr>
          <w:spacing w:val="31"/>
          <w:w w:val="79"/>
          <w:sz w:val="24"/>
          <w:szCs w:val="24"/>
        </w:rPr>
        <w:t xml:space="preserve"> </w:t>
      </w:r>
      <w:r>
        <w:rPr>
          <w:spacing w:val="-1"/>
          <w:w w:val="79"/>
          <w:sz w:val="24"/>
          <w:szCs w:val="24"/>
        </w:rPr>
        <w:t>c</w:t>
      </w:r>
      <w:r>
        <w:rPr>
          <w:spacing w:val="2"/>
          <w:w w:val="79"/>
          <w:sz w:val="24"/>
          <w:szCs w:val="24"/>
        </w:rPr>
        <w:t>hi</w:t>
      </w:r>
      <w:r>
        <w:rPr>
          <w:w w:val="79"/>
          <w:sz w:val="24"/>
          <w:szCs w:val="24"/>
        </w:rPr>
        <w:t>ld</w:t>
      </w:r>
      <w:r>
        <w:rPr>
          <w:spacing w:val="38"/>
          <w:w w:val="79"/>
          <w:sz w:val="24"/>
          <w:szCs w:val="24"/>
        </w:rPr>
        <w:t xml:space="preserve"> </w:t>
      </w:r>
      <w:r>
        <w:rPr>
          <w:spacing w:val="2"/>
          <w:w w:val="79"/>
          <w:sz w:val="24"/>
          <w:szCs w:val="24"/>
        </w:rPr>
        <w:t>l</w:t>
      </w:r>
      <w:r>
        <w:rPr>
          <w:spacing w:val="1"/>
          <w:w w:val="79"/>
          <w:sz w:val="24"/>
          <w:szCs w:val="24"/>
        </w:rPr>
        <w:t>a</w:t>
      </w:r>
      <w:r>
        <w:rPr>
          <w:w w:val="79"/>
          <w:sz w:val="24"/>
          <w:szCs w:val="24"/>
        </w:rPr>
        <w:t>bor</w:t>
      </w:r>
      <w:r>
        <w:rPr>
          <w:spacing w:val="38"/>
          <w:w w:val="79"/>
          <w:sz w:val="24"/>
          <w:szCs w:val="24"/>
        </w:rPr>
        <w:t xml:space="preserve"> </w:t>
      </w:r>
      <w:r>
        <w:rPr>
          <w:w w:val="79"/>
          <w:sz w:val="24"/>
          <w:szCs w:val="24"/>
        </w:rPr>
        <w:t>2</w:t>
      </w:r>
      <w:r>
        <w:rPr>
          <w:spacing w:val="2"/>
          <w:w w:val="79"/>
          <w:sz w:val="24"/>
          <w:szCs w:val="24"/>
        </w:rPr>
        <w:t>0</w:t>
      </w:r>
      <w:r>
        <w:rPr>
          <w:w w:val="79"/>
          <w:sz w:val="24"/>
          <w:szCs w:val="24"/>
        </w:rPr>
        <w:t>1</w:t>
      </w:r>
      <w:r>
        <w:rPr>
          <w:spacing w:val="1"/>
          <w:w w:val="79"/>
          <w:sz w:val="24"/>
          <w:szCs w:val="24"/>
        </w:rPr>
        <w:t>4-</w:t>
      </w:r>
      <w:r>
        <w:rPr>
          <w:spacing w:val="2"/>
          <w:w w:val="79"/>
          <w:sz w:val="24"/>
          <w:szCs w:val="24"/>
        </w:rPr>
        <w:t>0</w:t>
      </w:r>
      <w:r>
        <w:rPr>
          <w:w w:val="79"/>
          <w:sz w:val="24"/>
          <w:szCs w:val="24"/>
        </w:rPr>
        <w:t>3</w:t>
      </w:r>
      <w:r>
        <w:rPr>
          <w:spacing w:val="41"/>
          <w:w w:val="79"/>
          <w:sz w:val="24"/>
          <w:szCs w:val="24"/>
        </w:rPr>
        <w:t xml:space="preserve"> </w:t>
      </w:r>
      <w:r>
        <w:rPr>
          <w:spacing w:val="2"/>
          <w:w w:val="79"/>
          <w:sz w:val="24"/>
          <w:szCs w:val="24"/>
        </w:rPr>
        <w:t>(</w:t>
      </w:r>
      <w:r>
        <w:rPr>
          <w:spacing w:val="-1"/>
          <w:w w:val="79"/>
          <w:sz w:val="24"/>
          <w:szCs w:val="24"/>
        </w:rPr>
        <w:t>C</w:t>
      </w:r>
      <w:r>
        <w:rPr>
          <w:spacing w:val="1"/>
          <w:w w:val="79"/>
          <w:sz w:val="24"/>
          <w:szCs w:val="24"/>
        </w:rPr>
        <w:t>a</w:t>
      </w:r>
      <w:r>
        <w:rPr>
          <w:w w:val="79"/>
          <w:sz w:val="24"/>
          <w:szCs w:val="24"/>
        </w:rPr>
        <w:t>n</w:t>
      </w:r>
      <w:r>
        <w:rPr>
          <w:spacing w:val="33"/>
          <w:w w:val="79"/>
          <w:sz w:val="24"/>
          <w:szCs w:val="24"/>
        </w:rPr>
        <w:t xml:space="preserve"> </w:t>
      </w:r>
      <w:r>
        <w:rPr>
          <w:spacing w:val="2"/>
          <w:w w:val="79"/>
          <w:sz w:val="24"/>
          <w:szCs w:val="24"/>
        </w:rPr>
        <w:t>b</w:t>
      </w:r>
      <w:r>
        <w:rPr>
          <w:w w:val="79"/>
          <w:sz w:val="24"/>
          <w:szCs w:val="24"/>
        </w:rPr>
        <w:t>e</w:t>
      </w:r>
      <w:r>
        <w:rPr>
          <w:spacing w:val="27"/>
          <w:w w:val="79"/>
          <w:sz w:val="24"/>
          <w:szCs w:val="24"/>
        </w:rPr>
        <w:t xml:space="preserve"> </w:t>
      </w:r>
      <w:r>
        <w:rPr>
          <w:spacing w:val="2"/>
          <w:w w:val="79"/>
          <w:sz w:val="24"/>
          <w:szCs w:val="24"/>
        </w:rPr>
        <w:t>f</w:t>
      </w:r>
      <w:r>
        <w:rPr>
          <w:w w:val="79"/>
          <w:sz w:val="24"/>
          <w:szCs w:val="24"/>
        </w:rPr>
        <w:t>o</w:t>
      </w:r>
      <w:r>
        <w:rPr>
          <w:spacing w:val="2"/>
          <w:w w:val="79"/>
          <w:sz w:val="24"/>
          <w:szCs w:val="24"/>
        </w:rPr>
        <w:t>un</w:t>
      </w:r>
      <w:r>
        <w:rPr>
          <w:w w:val="79"/>
          <w:sz w:val="24"/>
          <w:szCs w:val="24"/>
        </w:rPr>
        <w:t>d</w:t>
      </w:r>
      <w:r>
        <w:rPr>
          <w:spacing w:val="36"/>
          <w:w w:val="79"/>
          <w:sz w:val="24"/>
          <w:szCs w:val="24"/>
        </w:rPr>
        <w:t xml:space="preserve"> </w:t>
      </w:r>
      <w:r>
        <w:rPr>
          <w:spacing w:val="1"/>
          <w:w w:val="79"/>
          <w:sz w:val="24"/>
          <w:szCs w:val="24"/>
        </w:rPr>
        <w:t>a</w:t>
      </w:r>
      <w:r>
        <w:rPr>
          <w:w w:val="79"/>
          <w:sz w:val="24"/>
          <w:szCs w:val="24"/>
        </w:rPr>
        <w:t>t</w:t>
      </w:r>
      <w:r>
        <w:rPr>
          <w:spacing w:val="31"/>
          <w:w w:val="79"/>
          <w:sz w:val="24"/>
          <w:szCs w:val="24"/>
        </w:rPr>
        <w:t xml:space="preserve"> </w:t>
      </w:r>
      <w:r>
        <w:rPr>
          <w:spacing w:val="6"/>
          <w:w w:val="79"/>
          <w:sz w:val="24"/>
          <w:szCs w:val="24"/>
        </w:rPr>
        <w:t>N</w:t>
      </w:r>
      <w:r>
        <w:rPr>
          <w:spacing w:val="3"/>
          <w:w w:val="79"/>
          <w:sz w:val="24"/>
          <w:szCs w:val="24"/>
        </w:rPr>
        <w:t>A</w:t>
      </w:r>
      <w:r>
        <w:rPr>
          <w:w w:val="79"/>
          <w:sz w:val="24"/>
          <w:szCs w:val="24"/>
        </w:rPr>
        <w:t xml:space="preserve">C </w:t>
      </w:r>
      <w:r>
        <w:rPr>
          <w:spacing w:val="1"/>
          <w:w w:val="79"/>
          <w:sz w:val="24"/>
          <w:szCs w:val="24"/>
        </w:rPr>
        <w:t>We</w:t>
      </w:r>
      <w:r>
        <w:rPr>
          <w:w w:val="79"/>
          <w:sz w:val="24"/>
          <w:szCs w:val="24"/>
        </w:rPr>
        <w:t>b</w:t>
      </w:r>
      <w:r>
        <w:rPr>
          <w:spacing w:val="2"/>
          <w:w w:val="79"/>
          <w:sz w:val="24"/>
          <w:szCs w:val="24"/>
        </w:rPr>
        <w:t>p</w:t>
      </w:r>
      <w:r>
        <w:rPr>
          <w:spacing w:val="1"/>
          <w:w w:val="79"/>
          <w:sz w:val="24"/>
          <w:szCs w:val="24"/>
        </w:rPr>
        <w:t>a</w:t>
      </w:r>
      <w:r>
        <w:rPr>
          <w:spacing w:val="2"/>
          <w:w w:val="79"/>
          <w:sz w:val="24"/>
          <w:szCs w:val="24"/>
        </w:rPr>
        <w:t>g</w:t>
      </w:r>
      <w:r>
        <w:rPr>
          <w:w w:val="79"/>
          <w:sz w:val="24"/>
          <w:szCs w:val="24"/>
        </w:rPr>
        <w:t>e,</w:t>
      </w:r>
      <w:r>
        <w:rPr>
          <w:spacing w:val="17"/>
          <w:w w:val="79"/>
          <w:sz w:val="24"/>
          <w:szCs w:val="24"/>
        </w:rPr>
        <w:t xml:space="preserve"> </w:t>
      </w:r>
      <w:r>
        <w:rPr>
          <w:spacing w:val="2"/>
          <w:w w:val="79"/>
          <w:sz w:val="24"/>
          <w:szCs w:val="24"/>
        </w:rPr>
        <w:t>pro</w:t>
      </w:r>
      <w:r>
        <w:rPr>
          <w:spacing w:val="-2"/>
          <w:w w:val="79"/>
          <w:sz w:val="24"/>
          <w:szCs w:val="24"/>
        </w:rPr>
        <w:t>c</w:t>
      </w:r>
      <w:r>
        <w:rPr>
          <w:spacing w:val="2"/>
          <w:w w:val="79"/>
          <w:sz w:val="24"/>
          <w:szCs w:val="24"/>
        </w:rPr>
        <w:t>u</w:t>
      </w:r>
      <w:r>
        <w:rPr>
          <w:spacing w:val="1"/>
          <w:w w:val="79"/>
          <w:sz w:val="24"/>
          <w:szCs w:val="24"/>
        </w:rPr>
        <w:t>re</w:t>
      </w:r>
      <w:r>
        <w:rPr>
          <w:spacing w:val="2"/>
          <w:w w:val="79"/>
          <w:sz w:val="24"/>
          <w:szCs w:val="24"/>
        </w:rPr>
        <w:t>m</w:t>
      </w:r>
      <w:r>
        <w:rPr>
          <w:spacing w:val="1"/>
          <w:w w:val="79"/>
          <w:sz w:val="24"/>
          <w:szCs w:val="24"/>
        </w:rPr>
        <w:t>e</w:t>
      </w:r>
      <w:r>
        <w:rPr>
          <w:w w:val="79"/>
          <w:sz w:val="24"/>
          <w:szCs w:val="24"/>
        </w:rPr>
        <w:t>nt</w:t>
      </w:r>
      <w:r>
        <w:rPr>
          <w:spacing w:val="24"/>
          <w:w w:val="79"/>
          <w:sz w:val="24"/>
          <w:szCs w:val="24"/>
        </w:rPr>
        <w:t xml:space="preserve"> </w:t>
      </w:r>
      <w:r>
        <w:rPr>
          <w:spacing w:val="5"/>
          <w:w w:val="79"/>
          <w:sz w:val="24"/>
          <w:szCs w:val="24"/>
        </w:rPr>
        <w:t>p</w:t>
      </w:r>
      <w:r>
        <w:rPr>
          <w:spacing w:val="2"/>
          <w:w w:val="79"/>
          <w:sz w:val="24"/>
          <w:szCs w:val="24"/>
        </w:rPr>
        <w:t>o</w:t>
      </w:r>
      <w:r>
        <w:rPr>
          <w:spacing w:val="1"/>
          <w:w w:val="79"/>
          <w:sz w:val="24"/>
          <w:szCs w:val="24"/>
        </w:rPr>
        <w:t>r</w:t>
      </w:r>
      <w:r>
        <w:rPr>
          <w:spacing w:val="2"/>
          <w:w w:val="80"/>
          <w:sz w:val="24"/>
          <w:szCs w:val="24"/>
        </w:rPr>
        <w:t>t</w:t>
      </w:r>
      <w:r>
        <w:rPr>
          <w:spacing w:val="1"/>
          <w:w w:val="80"/>
          <w:sz w:val="24"/>
          <w:szCs w:val="24"/>
        </w:rPr>
        <w:t>a</w:t>
      </w:r>
      <w:r>
        <w:rPr>
          <w:w w:val="80"/>
          <w:sz w:val="24"/>
          <w:szCs w:val="24"/>
        </w:rPr>
        <w:t>l</w:t>
      </w:r>
      <w:r>
        <w:rPr>
          <w:w w:val="79"/>
          <w:sz w:val="24"/>
          <w:szCs w:val="24"/>
        </w:rPr>
        <w:t>).</w:t>
      </w:r>
    </w:p>
    <w:p w14:paraId="177B8470" w14:textId="77777777" w:rsidR="00F30FA2" w:rsidRDefault="00F30FA2">
      <w:pPr>
        <w:spacing w:line="200" w:lineRule="exact"/>
      </w:pPr>
    </w:p>
    <w:p w14:paraId="78947AA6" w14:textId="77777777" w:rsidR="00F30FA2" w:rsidRPr="00C114C2" w:rsidRDefault="00C114C2" w:rsidP="00C114C2">
      <w:pPr>
        <w:tabs>
          <w:tab w:val="left" w:pos="1597"/>
        </w:tabs>
        <w:spacing w:line="200" w:lineRule="exact"/>
        <w:rPr>
          <w:b/>
          <w:bCs/>
        </w:rPr>
      </w:pPr>
      <w:r>
        <w:t xml:space="preserve">   </w:t>
      </w:r>
      <w:r w:rsidRPr="00C114C2">
        <w:rPr>
          <w:b/>
          <w:bCs/>
        </w:rPr>
        <w:t>9.  List of Items:</w:t>
      </w:r>
    </w:p>
    <w:p w14:paraId="73323AD2" w14:textId="77777777" w:rsidR="00C114C2" w:rsidRDefault="00C114C2" w:rsidP="00C114C2">
      <w:pPr>
        <w:tabs>
          <w:tab w:val="left" w:pos="1597"/>
        </w:tabs>
        <w:spacing w:line="200" w:lineRule="exact"/>
      </w:pPr>
      <w:r>
        <w:t xml:space="preserve">        List of Items attached as Annex to this document. </w:t>
      </w:r>
    </w:p>
    <w:p w14:paraId="690788B1" w14:textId="77777777" w:rsidR="00C114C2" w:rsidRDefault="00C114C2" w:rsidP="00C114C2">
      <w:pPr>
        <w:tabs>
          <w:tab w:val="left" w:pos="1597"/>
        </w:tabs>
        <w:spacing w:line="200" w:lineRule="exact"/>
      </w:pPr>
    </w:p>
    <w:p w14:paraId="6113D89F" w14:textId="77777777" w:rsidR="00F30FA2" w:rsidRDefault="00F30FA2">
      <w:pPr>
        <w:spacing w:before="16" w:line="260" w:lineRule="exact"/>
        <w:rPr>
          <w:sz w:val="26"/>
          <w:szCs w:val="26"/>
        </w:rPr>
      </w:pPr>
    </w:p>
    <w:p w14:paraId="516A424C" w14:textId="77777777" w:rsidR="00F30FA2" w:rsidRDefault="00602463">
      <w:pPr>
        <w:ind w:left="140"/>
        <w:rPr>
          <w:sz w:val="29"/>
          <w:szCs w:val="29"/>
        </w:rPr>
      </w:pPr>
      <w:r>
        <w:rPr>
          <w:w w:val="80"/>
          <w:sz w:val="29"/>
          <w:szCs w:val="29"/>
        </w:rPr>
        <w:t>P</w:t>
      </w:r>
      <w:r>
        <w:rPr>
          <w:spacing w:val="1"/>
          <w:w w:val="80"/>
          <w:sz w:val="29"/>
          <w:szCs w:val="29"/>
        </w:rPr>
        <w:t>leas</w:t>
      </w:r>
      <w:r>
        <w:rPr>
          <w:w w:val="80"/>
          <w:sz w:val="29"/>
          <w:szCs w:val="29"/>
        </w:rPr>
        <w:t>e</w:t>
      </w:r>
      <w:r>
        <w:rPr>
          <w:spacing w:val="9"/>
          <w:w w:val="80"/>
          <w:sz w:val="29"/>
          <w:szCs w:val="29"/>
        </w:rPr>
        <w:t xml:space="preserve"> </w:t>
      </w:r>
      <w:r>
        <w:rPr>
          <w:spacing w:val="1"/>
          <w:w w:val="80"/>
          <w:sz w:val="29"/>
          <w:szCs w:val="29"/>
        </w:rPr>
        <w:t>c</w:t>
      </w:r>
      <w:r>
        <w:rPr>
          <w:w w:val="80"/>
          <w:sz w:val="29"/>
          <w:szCs w:val="29"/>
        </w:rPr>
        <w:t>o</w:t>
      </w:r>
      <w:r>
        <w:rPr>
          <w:spacing w:val="2"/>
          <w:w w:val="80"/>
          <w:sz w:val="29"/>
          <w:szCs w:val="29"/>
        </w:rPr>
        <w:t>n</w:t>
      </w:r>
      <w:r>
        <w:rPr>
          <w:spacing w:val="1"/>
          <w:w w:val="80"/>
          <w:sz w:val="29"/>
          <w:szCs w:val="29"/>
        </w:rPr>
        <w:t>t</w:t>
      </w:r>
      <w:r>
        <w:rPr>
          <w:spacing w:val="-2"/>
          <w:w w:val="80"/>
          <w:sz w:val="29"/>
          <w:szCs w:val="29"/>
        </w:rPr>
        <w:t>a</w:t>
      </w:r>
      <w:r>
        <w:rPr>
          <w:spacing w:val="1"/>
          <w:w w:val="80"/>
          <w:sz w:val="29"/>
          <w:szCs w:val="29"/>
        </w:rPr>
        <w:t>c</w:t>
      </w:r>
      <w:r>
        <w:rPr>
          <w:w w:val="80"/>
          <w:sz w:val="29"/>
          <w:szCs w:val="29"/>
        </w:rPr>
        <w:t>t</w:t>
      </w:r>
      <w:r>
        <w:rPr>
          <w:spacing w:val="10"/>
          <w:w w:val="80"/>
          <w:sz w:val="29"/>
          <w:szCs w:val="29"/>
        </w:rPr>
        <w:t xml:space="preserve"> </w:t>
      </w:r>
      <w:r>
        <w:rPr>
          <w:spacing w:val="2"/>
          <w:w w:val="80"/>
          <w:sz w:val="29"/>
          <w:szCs w:val="29"/>
        </w:rPr>
        <w:t>u</w:t>
      </w:r>
      <w:r>
        <w:rPr>
          <w:w w:val="80"/>
          <w:sz w:val="29"/>
          <w:szCs w:val="29"/>
        </w:rPr>
        <w:t>s</w:t>
      </w:r>
      <w:r>
        <w:rPr>
          <w:spacing w:val="4"/>
          <w:w w:val="80"/>
          <w:sz w:val="29"/>
          <w:szCs w:val="29"/>
        </w:rPr>
        <w:t xml:space="preserve"> </w:t>
      </w:r>
      <w:r>
        <w:rPr>
          <w:spacing w:val="1"/>
          <w:w w:val="80"/>
          <w:sz w:val="29"/>
          <w:szCs w:val="29"/>
        </w:rPr>
        <w:t>i</w:t>
      </w:r>
      <w:r>
        <w:rPr>
          <w:w w:val="80"/>
          <w:sz w:val="29"/>
          <w:szCs w:val="29"/>
        </w:rPr>
        <w:t>f</w:t>
      </w:r>
      <w:r>
        <w:rPr>
          <w:spacing w:val="9"/>
          <w:w w:val="80"/>
          <w:sz w:val="29"/>
          <w:szCs w:val="29"/>
        </w:rPr>
        <w:t xml:space="preserve"> </w:t>
      </w:r>
      <w:r>
        <w:rPr>
          <w:spacing w:val="-2"/>
          <w:w w:val="80"/>
          <w:sz w:val="29"/>
          <w:szCs w:val="29"/>
        </w:rPr>
        <w:t>y</w:t>
      </w:r>
      <w:r>
        <w:rPr>
          <w:w w:val="80"/>
          <w:sz w:val="29"/>
          <w:szCs w:val="29"/>
        </w:rPr>
        <w:t>ou</w:t>
      </w:r>
      <w:r>
        <w:rPr>
          <w:spacing w:val="5"/>
          <w:w w:val="80"/>
          <w:sz w:val="29"/>
          <w:szCs w:val="29"/>
        </w:rPr>
        <w:t xml:space="preserve"> </w:t>
      </w:r>
      <w:r>
        <w:rPr>
          <w:spacing w:val="2"/>
          <w:w w:val="80"/>
          <w:sz w:val="29"/>
          <w:szCs w:val="29"/>
        </w:rPr>
        <w:t>h</w:t>
      </w:r>
      <w:r>
        <w:rPr>
          <w:spacing w:val="1"/>
          <w:w w:val="80"/>
          <w:sz w:val="29"/>
          <w:szCs w:val="29"/>
        </w:rPr>
        <w:t>a</w:t>
      </w:r>
      <w:r>
        <w:rPr>
          <w:spacing w:val="2"/>
          <w:w w:val="80"/>
          <w:sz w:val="29"/>
          <w:szCs w:val="29"/>
        </w:rPr>
        <w:t>v</w:t>
      </w:r>
      <w:r>
        <w:rPr>
          <w:w w:val="80"/>
          <w:sz w:val="29"/>
          <w:szCs w:val="29"/>
        </w:rPr>
        <w:t>e</w:t>
      </w:r>
      <w:r>
        <w:rPr>
          <w:spacing w:val="7"/>
          <w:w w:val="80"/>
          <w:sz w:val="29"/>
          <w:szCs w:val="29"/>
        </w:rPr>
        <w:t xml:space="preserve"> </w:t>
      </w:r>
      <w:r>
        <w:rPr>
          <w:spacing w:val="1"/>
          <w:w w:val="80"/>
          <w:sz w:val="29"/>
          <w:szCs w:val="29"/>
        </w:rPr>
        <w:t>a</w:t>
      </w:r>
      <w:r>
        <w:rPr>
          <w:spacing w:val="3"/>
          <w:w w:val="80"/>
          <w:sz w:val="29"/>
          <w:szCs w:val="29"/>
        </w:rPr>
        <w:t>n</w:t>
      </w:r>
      <w:r>
        <w:rPr>
          <w:w w:val="80"/>
          <w:sz w:val="29"/>
          <w:szCs w:val="29"/>
        </w:rPr>
        <w:t>y</w:t>
      </w:r>
      <w:r>
        <w:rPr>
          <w:spacing w:val="4"/>
          <w:w w:val="80"/>
          <w:sz w:val="29"/>
          <w:szCs w:val="29"/>
        </w:rPr>
        <w:t xml:space="preserve"> </w:t>
      </w:r>
      <w:r>
        <w:rPr>
          <w:spacing w:val="-1"/>
          <w:w w:val="80"/>
          <w:sz w:val="29"/>
          <w:szCs w:val="29"/>
        </w:rPr>
        <w:t>q</w:t>
      </w:r>
      <w:r>
        <w:rPr>
          <w:spacing w:val="3"/>
          <w:w w:val="80"/>
          <w:sz w:val="29"/>
          <w:szCs w:val="29"/>
        </w:rPr>
        <w:t>u</w:t>
      </w:r>
      <w:r>
        <w:rPr>
          <w:spacing w:val="1"/>
          <w:w w:val="80"/>
          <w:sz w:val="29"/>
          <w:szCs w:val="29"/>
        </w:rPr>
        <w:t>e</w:t>
      </w:r>
      <w:r>
        <w:rPr>
          <w:spacing w:val="2"/>
          <w:w w:val="80"/>
          <w:sz w:val="29"/>
          <w:szCs w:val="29"/>
        </w:rPr>
        <w:t>r</w:t>
      </w:r>
      <w:r>
        <w:rPr>
          <w:w w:val="80"/>
          <w:sz w:val="29"/>
          <w:szCs w:val="29"/>
        </w:rPr>
        <w:t>y</w:t>
      </w:r>
      <w:r>
        <w:rPr>
          <w:spacing w:val="6"/>
          <w:w w:val="80"/>
          <w:sz w:val="29"/>
          <w:szCs w:val="29"/>
        </w:rPr>
        <w:t xml:space="preserve"> </w:t>
      </w:r>
      <w:r>
        <w:rPr>
          <w:w w:val="80"/>
          <w:sz w:val="29"/>
          <w:szCs w:val="29"/>
        </w:rPr>
        <w:t>r</w:t>
      </w:r>
      <w:r>
        <w:rPr>
          <w:spacing w:val="2"/>
          <w:w w:val="80"/>
          <w:sz w:val="29"/>
          <w:szCs w:val="29"/>
        </w:rPr>
        <w:t>e</w:t>
      </w:r>
      <w:r>
        <w:rPr>
          <w:spacing w:val="-1"/>
          <w:w w:val="80"/>
          <w:sz w:val="29"/>
          <w:szCs w:val="29"/>
        </w:rPr>
        <w:t>g</w:t>
      </w:r>
      <w:r>
        <w:rPr>
          <w:spacing w:val="1"/>
          <w:w w:val="80"/>
          <w:sz w:val="29"/>
          <w:szCs w:val="29"/>
        </w:rPr>
        <w:t>a</w:t>
      </w:r>
      <w:r>
        <w:rPr>
          <w:w w:val="80"/>
          <w:sz w:val="29"/>
          <w:szCs w:val="29"/>
        </w:rPr>
        <w:t>rd</w:t>
      </w:r>
      <w:r>
        <w:rPr>
          <w:spacing w:val="-1"/>
          <w:w w:val="80"/>
          <w:sz w:val="29"/>
          <w:szCs w:val="29"/>
        </w:rPr>
        <w:t>i</w:t>
      </w:r>
      <w:r>
        <w:rPr>
          <w:spacing w:val="3"/>
          <w:w w:val="80"/>
          <w:sz w:val="29"/>
          <w:szCs w:val="29"/>
        </w:rPr>
        <w:t>n</w:t>
      </w:r>
      <w:r>
        <w:rPr>
          <w:w w:val="80"/>
          <w:sz w:val="29"/>
          <w:szCs w:val="29"/>
        </w:rPr>
        <w:t>g</w:t>
      </w:r>
      <w:r>
        <w:rPr>
          <w:spacing w:val="14"/>
          <w:w w:val="80"/>
          <w:sz w:val="29"/>
          <w:szCs w:val="29"/>
        </w:rPr>
        <w:t xml:space="preserve"> </w:t>
      </w:r>
      <w:r>
        <w:rPr>
          <w:spacing w:val="1"/>
          <w:w w:val="80"/>
          <w:sz w:val="29"/>
          <w:szCs w:val="29"/>
        </w:rPr>
        <w:t>t</w:t>
      </w:r>
      <w:r>
        <w:rPr>
          <w:spacing w:val="2"/>
          <w:w w:val="80"/>
          <w:sz w:val="29"/>
          <w:szCs w:val="29"/>
        </w:rPr>
        <w:t>h</w:t>
      </w:r>
      <w:r>
        <w:rPr>
          <w:spacing w:val="1"/>
          <w:w w:val="80"/>
          <w:sz w:val="29"/>
          <w:szCs w:val="29"/>
        </w:rPr>
        <w:t>i</w:t>
      </w:r>
      <w:r>
        <w:rPr>
          <w:w w:val="80"/>
          <w:sz w:val="29"/>
          <w:szCs w:val="29"/>
        </w:rPr>
        <w:t>s</w:t>
      </w:r>
      <w:r>
        <w:rPr>
          <w:spacing w:val="6"/>
          <w:w w:val="80"/>
          <w:sz w:val="29"/>
          <w:szCs w:val="29"/>
        </w:rPr>
        <w:t xml:space="preserve"> </w:t>
      </w:r>
      <w:r>
        <w:rPr>
          <w:spacing w:val="3"/>
          <w:w w:val="81"/>
          <w:sz w:val="29"/>
          <w:szCs w:val="29"/>
        </w:rPr>
        <w:t>R</w:t>
      </w:r>
      <w:r>
        <w:rPr>
          <w:spacing w:val="-2"/>
          <w:w w:val="81"/>
          <w:sz w:val="29"/>
          <w:szCs w:val="29"/>
        </w:rPr>
        <w:t>F</w:t>
      </w:r>
      <w:r>
        <w:rPr>
          <w:spacing w:val="2"/>
          <w:w w:val="81"/>
          <w:sz w:val="29"/>
          <w:szCs w:val="29"/>
        </w:rPr>
        <w:t>Q</w:t>
      </w:r>
      <w:r>
        <w:rPr>
          <w:w w:val="81"/>
          <w:sz w:val="29"/>
          <w:szCs w:val="29"/>
        </w:rPr>
        <w:t>!</w:t>
      </w:r>
    </w:p>
    <w:p w14:paraId="747E4515" w14:textId="77777777" w:rsidR="00F30FA2" w:rsidRDefault="00F30FA2">
      <w:pPr>
        <w:spacing w:before="8" w:line="120" w:lineRule="exact"/>
        <w:rPr>
          <w:sz w:val="12"/>
          <w:szCs w:val="12"/>
        </w:rPr>
      </w:pPr>
    </w:p>
    <w:p w14:paraId="2B2D30EA" w14:textId="77777777" w:rsidR="00F30FA2" w:rsidRDefault="00F30FA2">
      <w:pPr>
        <w:spacing w:line="200" w:lineRule="exact"/>
      </w:pPr>
    </w:p>
    <w:p w14:paraId="7FBA4544" w14:textId="77777777" w:rsidR="00F30FA2" w:rsidRDefault="00F30FA2">
      <w:pPr>
        <w:spacing w:line="200" w:lineRule="exact"/>
      </w:pPr>
    </w:p>
    <w:p w14:paraId="28002DC0" w14:textId="77777777" w:rsidR="00F30FA2" w:rsidRDefault="00C114C2" w:rsidP="00C114C2">
      <w:pPr>
        <w:rPr>
          <w:sz w:val="24"/>
          <w:szCs w:val="24"/>
        </w:rPr>
        <w:sectPr w:rsidR="00F30FA2">
          <w:pgSz w:w="12240" w:h="15840"/>
          <w:pgMar w:top="1360" w:right="1300" w:bottom="280" w:left="1300" w:header="0" w:footer="873" w:gutter="0"/>
          <w:cols w:space="720"/>
        </w:sectPr>
      </w:pPr>
      <w:r>
        <w:t xml:space="preserve">   </w:t>
      </w:r>
      <w:r w:rsidR="00602463">
        <w:rPr>
          <w:b/>
          <w:spacing w:val="1"/>
          <w:sz w:val="24"/>
          <w:szCs w:val="24"/>
        </w:rPr>
        <w:t>Th</w:t>
      </w:r>
      <w:r w:rsidR="00602463">
        <w:rPr>
          <w:b/>
          <w:sz w:val="24"/>
          <w:szCs w:val="24"/>
        </w:rPr>
        <w:t>a</w:t>
      </w:r>
      <w:r w:rsidR="00602463">
        <w:rPr>
          <w:b/>
          <w:spacing w:val="1"/>
          <w:sz w:val="24"/>
          <w:szCs w:val="24"/>
        </w:rPr>
        <w:t>n</w:t>
      </w:r>
      <w:r w:rsidR="00602463">
        <w:rPr>
          <w:b/>
          <w:sz w:val="24"/>
          <w:szCs w:val="24"/>
        </w:rPr>
        <w:t>k</w:t>
      </w:r>
      <w:r w:rsidR="00602463">
        <w:rPr>
          <w:b/>
          <w:spacing w:val="-6"/>
          <w:sz w:val="24"/>
          <w:szCs w:val="24"/>
        </w:rPr>
        <w:t xml:space="preserve"> </w:t>
      </w:r>
      <w:r w:rsidR="00602463">
        <w:rPr>
          <w:b/>
          <w:sz w:val="24"/>
          <w:szCs w:val="24"/>
        </w:rPr>
        <w:t>y</w:t>
      </w:r>
      <w:r w:rsidR="00602463">
        <w:rPr>
          <w:b/>
          <w:spacing w:val="-2"/>
          <w:sz w:val="24"/>
          <w:szCs w:val="24"/>
        </w:rPr>
        <w:t>o</w:t>
      </w:r>
      <w:r w:rsidR="00602463">
        <w:rPr>
          <w:b/>
          <w:sz w:val="24"/>
          <w:szCs w:val="24"/>
        </w:rPr>
        <w:t>u</w:t>
      </w:r>
      <w:r w:rsidR="00602463">
        <w:rPr>
          <w:b/>
          <w:spacing w:val="-3"/>
          <w:sz w:val="24"/>
          <w:szCs w:val="24"/>
        </w:rPr>
        <w:t xml:space="preserve"> </w:t>
      </w:r>
      <w:r w:rsidR="00602463">
        <w:rPr>
          <w:b/>
          <w:sz w:val="24"/>
          <w:szCs w:val="24"/>
        </w:rPr>
        <w:t>a</w:t>
      </w:r>
      <w:r w:rsidR="00602463">
        <w:rPr>
          <w:b/>
          <w:spacing w:val="1"/>
          <w:sz w:val="24"/>
          <w:szCs w:val="24"/>
        </w:rPr>
        <w:t>n</w:t>
      </w:r>
      <w:r w:rsidR="00602463">
        <w:rPr>
          <w:b/>
          <w:sz w:val="24"/>
          <w:szCs w:val="24"/>
        </w:rPr>
        <w:t>d</w:t>
      </w:r>
      <w:r w:rsidR="00602463">
        <w:rPr>
          <w:b/>
          <w:spacing w:val="-5"/>
          <w:sz w:val="24"/>
          <w:szCs w:val="24"/>
        </w:rPr>
        <w:t xml:space="preserve"> </w:t>
      </w:r>
      <w:r w:rsidR="00602463">
        <w:rPr>
          <w:b/>
          <w:spacing w:val="5"/>
          <w:sz w:val="24"/>
          <w:szCs w:val="24"/>
        </w:rPr>
        <w:t>w</w:t>
      </w:r>
      <w:r w:rsidR="00602463">
        <w:rPr>
          <w:b/>
          <w:sz w:val="24"/>
          <w:szCs w:val="24"/>
        </w:rPr>
        <w:t>e</w:t>
      </w:r>
      <w:r w:rsidR="00602463">
        <w:rPr>
          <w:b/>
          <w:spacing w:val="-3"/>
          <w:sz w:val="24"/>
          <w:szCs w:val="24"/>
        </w:rPr>
        <w:t xml:space="preserve"> </w:t>
      </w:r>
      <w:r w:rsidR="00602463">
        <w:rPr>
          <w:b/>
          <w:sz w:val="24"/>
          <w:szCs w:val="24"/>
        </w:rPr>
        <w:t>lo</w:t>
      </w:r>
      <w:r w:rsidR="00602463">
        <w:rPr>
          <w:b/>
          <w:spacing w:val="-2"/>
          <w:sz w:val="24"/>
          <w:szCs w:val="24"/>
        </w:rPr>
        <w:t>o</w:t>
      </w:r>
      <w:r w:rsidR="00602463">
        <w:rPr>
          <w:b/>
          <w:sz w:val="24"/>
          <w:szCs w:val="24"/>
        </w:rPr>
        <w:t>k</w:t>
      </w:r>
      <w:r w:rsidR="00602463">
        <w:rPr>
          <w:b/>
          <w:spacing w:val="-5"/>
          <w:sz w:val="24"/>
          <w:szCs w:val="24"/>
        </w:rPr>
        <w:t xml:space="preserve"> </w:t>
      </w:r>
      <w:r w:rsidR="00602463">
        <w:rPr>
          <w:b/>
          <w:spacing w:val="2"/>
          <w:sz w:val="24"/>
          <w:szCs w:val="24"/>
        </w:rPr>
        <w:t>f</w:t>
      </w:r>
      <w:r w:rsidR="00602463">
        <w:rPr>
          <w:b/>
          <w:sz w:val="24"/>
          <w:szCs w:val="24"/>
        </w:rPr>
        <w:t>o</w:t>
      </w:r>
      <w:r w:rsidR="00602463">
        <w:rPr>
          <w:b/>
          <w:spacing w:val="-3"/>
          <w:sz w:val="24"/>
          <w:szCs w:val="24"/>
        </w:rPr>
        <w:t>r</w:t>
      </w:r>
      <w:r w:rsidR="00602463">
        <w:rPr>
          <w:b/>
          <w:spacing w:val="5"/>
          <w:sz w:val="24"/>
          <w:szCs w:val="24"/>
        </w:rPr>
        <w:t>w</w:t>
      </w:r>
      <w:r w:rsidR="00602463">
        <w:rPr>
          <w:b/>
          <w:sz w:val="24"/>
          <w:szCs w:val="24"/>
        </w:rPr>
        <w:t>a</w:t>
      </w:r>
      <w:r w:rsidR="00602463">
        <w:rPr>
          <w:b/>
          <w:spacing w:val="-1"/>
          <w:sz w:val="24"/>
          <w:szCs w:val="24"/>
        </w:rPr>
        <w:t>r</w:t>
      </w:r>
      <w:r w:rsidR="00602463">
        <w:rPr>
          <w:b/>
          <w:sz w:val="24"/>
          <w:szCs w:val="24"/>
        </w:rPr>
        <w:t>d</w:t>
      </w:r>
      <w:r w:rsidR="00602463">
        <w:rPr>
          <w:b/>
          <w:spacing w:val="-5"/>
          <w:sz w:val="24"/>
          <w:szCs w:val="24"/>
        </w:rPr>
        <w:t xml:space="preserve"> </w:t>
      </w:r>
      <w:r w:rsidR="00602463">
        <w:rPr>
          <w:b/>
          <w:sz w:val="24"/>
          <w:szCs w:val="24"/>
        </w:rPr>
        <w:t>to</w:t>
      </w:r>
      <w:r w:rsidR="00602463">
        <w:rPr>
          <w:b/>
          <w:spacing w:val="-2"/>
          <w:sz w:val="24"/>
          <w:szCs w:val="24"/>
        </w:rPr>
        <w:t xml:space="preserve"> </w:t>
      </w:r>
      <w:r w:rsidR="00602463">
        <w:rPr>
          <w:b/>
          <w:spacing w:val="-3"/>
          <w:sz w:val="24"/>
          <w:szCs w:val="24"/>
        </w:rPr>
        <w:t>r</w:t>
      </w:r>
      <w:r w:rsidR="00602463">
        <w:rPr>
          <w:b/>
          <w:spacing w:val="-1"/>
          <w:sz w:val="24"/>
          <w:szCs w:val="24"/>
        </w:rPr>
        <w:t>ece</w:t>
      </w:r>
      <w:r w:rsidR="00602463">
        <w:rPr>
          <w:b/>
          <w:sz w:val="24"/>
          <w:szCs w:val="24"/>
        </w:rPr>
        <w:t>ivi</w:t>
      </w:r>
      <w:r w:rsidR="00602463">
        <w:rPr>
          <w:b/>
          <w:spacing w:val="1"/>
          <w:sz w:val="24"/>
          <w:szCs w:val="24"/>
        </w:rPr>
        <w:t>n</w:t>
      </w:r>
      <w:r w:rsidR="00602463">
        <w:rPr>
          <w:b/>
          <w:sz w:val="24"/>
          <w:szCs w:val="24"/>
        </w:rPr>
        <w:t>g</w:t>
      </w:r>
      <w:r w:rsidR="00602463">
        <w:rPr>
          <w:b/>
          <w:spacing w:val="-4"/>
          <w:sz w:val="24"/>
          <w:szCs w:val="24"/>
        </w:rPr>
        <w:t xml:space="preserve"> </w:t>
      </w:r>
      <w:r w:rsidR="00602463">
        <w:rPr>
          <w:b/>
          <w:sz w:val="24"/>
          <w:szCs w:val="24"/>
        </w:rPr>
        <w:t>y</w:t>
      </w:r>
      <w:r w:rsidR="00602463">
        <w:rPr>
          <w:b/>
          <w:spacing w:val="1"/>
          <w:sz w:val="24"/>
          <w:szCs w:val="24"/>
        </w:rPr>
        <w:t>ou</w:t>
      </w:r>
      <w:r w:rsidR="00602463">
        <w:rPr>
          <w:b/>
          <w:sz w:val="24"/>
          <w:szCs w:val="24"/>
        </w:rPr>
        <w:t>r</w:t>
      </w:r>
      <w:r w:rsidR="00602463">
        <w:rPr>
          <w:b/>
          <w:spacing w:val="-5"/>
          <w:sz w:val="24"/>
          <w:szCs w:val="24"/>
        </w:rPr>
        <w:t xml:space="preserve"> </w:t>
      </w:r>
      <w:r w:rsidR="00602463">
        <w:rPr>
          <w:b/>
          <w:spacing w:val="1"/>
          <w:sz w:val="24"/>
          <w:szCs w:val="24"/>
        </w:rPr>
        <w:t>qu</w:t>
      </w:r>
      <w:r w:rsidR="00602463">
        <w:rPr>
          <w:b/>
          <w:sz w:val="24"/>
          <w:szCs w:val="24"/>
        </w:rPr>
        <w:t>ota</w:t>
      </w:r>
      <w:r w:rsidR="00602463">
        <w:rPr>
          <w:b/>
          <w:spacing w:val="-1"/>
          <w:sz w:val="24"/>
          <w:szCs w:val="24"/>
        </w:rPr>
        <w:t>t</w:t>
      </w:r>
      <w:r w:rsidR="00602463">
        <w:rPr>
          <w:b/>
          <w:sz w:val="24"/>
          <w:szCs w:val="24"/>
        </w:rPr>
        <w:t>io</w:t>
      </w:r>
      <w:r w:rsidR="00602463">
        <w:rPr>
          <w:b/>
          <w:spacing w:val="1"/>
          <w:sz w:val="24"/>
          <w:szCs w:val="24"/>
        </w:rPr>
        <w:t>n</w:t>
      </w:r>
      <w:r w:rsidR="00602463">
        <w:rPr>
          <w:b/>
          <w:sz w:val="24"/>
          <w:szCs w:val="24"/>
        </w:rPr>
        <w:t>.</w:t>
      </w:r>
    </w:p>
    <w:p w14:paraId="29E7F5E5" w14:textId="77777777" w:rsidR="00F30FA2" w:rsidRDefault="0091495F">
      <w:pPr>
        <w:spacing w:before="91"/>
        <w:ind w:left="256"/>
        <w:sectPr w:rsidR="00F30FA2">
          <w:footerReference w:type="default" r:id="rId10"/>
          <w:pgSz w:w="12240" w:h="15840"/>
          <w:pgMar w:top="600" w:right="660" w:bottom="280" w:left="1280" w:header="0" w:footer="0" w:gutter="0"/>
          <w:cols w:space="720"/>
        </w:sectPr>
      </w:pPr>
      <w:r>
        <w:lastRenderedPageBreak/>
        <w:pict w14:anchorId="0A24EC83">
          <v:shape id="_x0000_i1026" type="#_x0000_t75" style="width:175.5pt;height:42.5pt">
            <v:imagedata r:id="rId11" o:title=""/>
          </v:shape>
        </w:pict>
      </w:r>
    </w:p>
    <w:p w14:paraId="42D10F2F" w14:textId="77777777" w:rsidR="00F30FA2" w:rsidRDefault="00602463">
      <w:pPr>
        <w:spacing w:before="14"/>
        <w:ind w:left="374"/>
        <w:rPr>
          <w:rFonts w:ascii="Calibri" w:eastAsia="Calibri" w:hAnsi="Calibri" w:cs="Calibri"/>
          <w:sz w:val="25"/>
          <w:szCs w:val="25"/>
        </w:rPr>
      </w:pPr>
      <w:r>
        <w:rPr>
          <w:rFonts w:ascii="Calibri" w:eastAsia="Calibri" w:hAnsi="Calibri" w:cs="Calibri"/>
          <w:b/>
          <w:sz w:val="25"/>
          <w:szCs w:val="25"/>
        </w:rPr>
        <w:t>Off</w:t>
      </w:r>
      <w:r>
        <w:rPr>
          <w:rFonts w:ascii="Calibri" w:eastAsia="Calibri" w:hAnsi="Calibri" w:cs="Calibri"/>
          <w:b/>
          <w:spacing w:val="1"/>
          <w:sz w:val="25"/>
          <w:szCs w:val="25"/>
        </w:rPr>
        <w:t>ic</w:t>
      </w:r>
      <w:r>
        <w:rPr>
          <w:rFonts w:ascii="Calibri" w:eastAsia="Calibri" w:hAnsi="Calibri" w:cs="Calibri"/>
          <w:b/>
          <w:sz w:val="25"/>
          <w:szCs w:val="25"/>
        </w:rPr>
        <w:t>e:</w:t>
      </w:r>
      <w:r>
        <w:rPr>
          <w:rFonts w:ascii="Calibri" w:eastAsia="Calibri" w:hAnsi="Calibri" w:cs="Calibri"/>
          <w:b/>
          <w:spacing w:val="12"/>
          <w:sz w:val="25"/>
          <w:szCs w:val="25"/>
        </w:rPr>
        <w:t xml:space="preserve"> </w:t>
      </w:r>
      <w:r>
        <w:rPr>
          <w:rFonts w:ascii="Calibri" w:eastAsia="Calibri" w:hAnsi="Calibri" w:cs="Calibri"/>
          <w:b/>
          <w:spacing w:val="5"/>
          <w:sz w:val="25"/>
          <w:szCs w:val="25"/>
        </w:rPr>
        <w:t>KC</w:t>
      </w:r>
      <w:r>
        <w:rPr>
          <w:rFonts w:ascii="Calibri" w:eastAsia="Calibri" w:hAnsi="Calibri" w:cs="Calibri"/>
          <w:b/>
          <w:sz w:val="25"/>
          <w:szCs w:val="25"/>
        </w:rPr>
        <w:t>O</w:t>
      </w:r>
    </w:p>
    <w:p w14:paraId="6940525E" w14:textId="77777777" w:rsidR="00F30FA2" w:rsidRDefault="00F30FA2">
      <w:pPr>
        <w:spacing w:before="5" w:line="180" w:lineRule="exact"/>
        <w:rPr>
          <w:sz w:val="18"/>
          <w:szCs w:val="18"/>
        </w:rPr>
      </w:pPr>
    </w:p>
    <w:p w14:paraId="63A4C73F" w14:textId="77777777" w:rsidR="00F30FA2" w:rsidRDefault="00F30FA2">
      <w:pPr>
        <w:spacing w:line="200" w:lineRule="exact"/>
      </w:pPr>
    </w:p>
    <w:p w14:paraId="437CB9B1" w14:textId="146A327D" w:rsidR="00F30FA2" w:rsidRDefault="00602463">
      <w:pPr>
        <w:ind w:left="369" w:right="-51"/>
        <w:rPr>
          <w:rFonts w:ascii="Calibri" w:eastAsia="Calibri" w:hAnsi="Calibri" w:cs="Calibri"/>
          <w:sz w:val="17"/>
          <w:szCs w:val="17"/>
        </w:rPr>
      </w:pP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pacing w:val="-1"/>
          <w:sz w:val="17"/>
          <w:szCs w:val="17"/>
        </w:rPr>
        <w:t>o</w:t>
      </w:r>
      <w:r>
        <w:rPr>
          <w:rFonts w:ascii="Calibri" w:eastAsia="Calibri" w:hAnsi="Calibri" w:cs="Calibri"/>
          <w:sz w:val="17"/>
          <w:szCs w:val="17"/>
        </w:rPr>
        <w:t>: A</w:t>
      </w:r>
      <w:r>
        <w:rPr>
          <w:rFonts w:ascii="Calibri" w:eastAsia="Calibri" w:hAnsi="Calibri" w:cs="Calibri"/>
          <w:spacing w:val="-1"/>
          <w:sz w:val="17"/>
          <w:szCs w:val="17"/>
        </w:rPr>
        <w:t>l</w:t>
      </w:r>
      <w:r>
        <w:rPr>
          <w:rFonts w:ascii="Calibri" w:eastAsia="Calibri" w:hAnsi="Calibri" w:cs="Calibri"/>
          <w:sz w:val="17"/>
          <w:szCs w:val="17"/>
        </w:rPr>
        <w:t>l I</w:t>
      </w:r>
      <w:r>
        <w:rPr>
          <w:rFonts w:ascii="Calibri" w:eastAsia="Calibri" w:hAnsi="Calibri" w:cs="Calibri"/>
          <w:spacing w:val="-1"/>
          <w:sz w:val="17"/>
          <w:szCs w:val="17"/>
        </w:rPr>
        <w:t>n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pacing w:val="-1"/>
          <w:sz w:val="17"/>
          <w:szCs w:val="17"/>
        </w:rPr>
        <w:t>e</w:t>
      </w:r>
      <w:r>
        <w:rPr>
          <w:rFonts w:ascii="Calibri" w:eastAsia="Calibri" w:hAnsi="Calibri" w:cs="Calibri"/>
          <w:spacing w:val="1"/>
          <w:sz w:val="17"/>
          <w:szCs w:val="17"/>
        </w:rPr>
        <w:t>r</w:t>
      </w:r>
      <w:r>
        <w:rPr>
          <w:rFonts w:ascii="Calibri" w:eastAsia="Calibri" w:hAnsi="Calibri" w:cs="Calibri"/>
          <w:spacing w:val="-1"/>
          <w:sz w:val="17"/>
          <w:szCs w:val="17"/>
        </w:rPr>
        <w:t>e</w:t>
      </w:r>
      <w:r>
        <w:rPr>
          <w:rFonts w:ascii="Calibri" w:eastAsia="Calibri" w:hAnsi="Calibri" w:cs="Calibri"/>
          <w:spacing w:val="1"/>
          <w:sz w:val="17"/>
          <w:szCs w:val="17"/>
        </w:rPr>
        <w:t>st</w:t>
      </w:r>
      <w:r>
        <w:rPr>
          <w:rFonts w:ascii="Calibri" w:eastAsia="Calibri" w:hAnsi="Calibri" w:cs="Calibri"/>
          <w:spacing w:val="-1"/>
          <w:sz w:val="17"/>
          <w:szCs w:val="17"/>
        </w:rPr>
        <w:t>e</w:t>
      </w:r>
      <w:r>
        <w:rPr>
          <w:rFonts w:ascii="Calibri" w:eastAsia="Calibri" w:hAnsi="Calibri" w:cs="Calibri"/>
          <w:sz w:val="17"/>
          <w:szCs w:val="17"/>
        </w:rPr>
        <w:t>d</w:t>
      </w:r>
      <w:r w:rsidR="0054041C">
        <w:rPr>
          <w:rFonts w:ascii="Calibri" w:eastAsia="Calibri" w:hAnsi="Calibri" w:cs="Calibri"/>
          <w:sz w:val="17"/>
          <w:szCs w:val="17"/>
        </w:rPr>
        <w:t xml:space="preserve"> bidder</w:t>
      </w:r>
    </w:p>
    <w:p w14:paraId="22EC942B" w14:textId="77777777" w:rsidR="00F30FA2" w:rsidRDefault="00F30FA2">
      <w:pPr>
        <w:spacing w:before="4" w:line="100" w:lineRule="exact"/>
        <w:rPr>
          <w:sz w:val="10"/>
          <w:szCs w:val="10"/>
        </w:rPr>
      </w:pPr>
    </w:p>
    <w:p w14:paraId="68FCF96E" w14:textId="49222C15" w:rsidR="00F30FA2" w:rsidRDefault="00602463">
      <w:pPr>
        <w:spacing w:line="200" w:lineRule="exact"/>
        <w:ind w:left="369"/>
        <w:rPr>
          <w:rFonts w:ascii="Calibri" w:eastAsia="Calibri" w:hAnsi="Calibri" w:cs="Calibri"/>
          <w:sz w:val="17"/>
          <w:szCs w:val="17"/>
        </w:rPr>
      </w:pPr>
      <w:r>
        <w:rPr>
          <w:rFonts w:ascii="Calibri" w:eastAsia="Calibri" w:hAnsi="Calibri" w:cs="Calibri"/>
          <w:w w:val="112"/>
          <w:sz w:val="17"/>
          <w:szCs w:val="17"/>
        </w:rPr>
        <w:t>F</w:t>
      </w:r>
      <w:r>
        <w:rPr>
          <w:rFonts w:ascii="Calibri" w:eastAsia="Calibri" w:hAnsi="Calibri" w:cs="Calibri"/>
          <w:spacing w:val="2"/>
          <w:w w:val="112"/>
          <w:sz w:val="17"/>
          <w:szCs w:val="17"/>
        </w:rPr>
        <w:t>r</w:t>
      </w:r>
      <w:r>
        <w:rPr>
          <w:rFonts w:ascii="Calibri" w:eastAsia="Calibri" w:hAnsi="Calibri" w:cs="Calibri"/>
          <w:spacing w:val="4"/>
          <w:w w:val="112"/>
          <w:sz w:val="17"/>
          <w:szCs w:val="17"/>
        </w:rPr>
        <w:t>o</w:t>
      </w:r>
      <w:r>
        <w:rPr>
          <w:rFonts w:ascii="Calibri" w:eastAsia="Calibri" w:hAnsi="Calibri" w:cs="Calibri"/>
          <w:w w:val="112"/>
          <w:sz w:val="17"/>
          <w:szCs w:val="17"/>
        </w:rPr>
        <w:t xml:space="preserve">m: </w:t>
      </w:r>
      <w:r>
        <w:rPr>
          <w:rFonts w:ascii="Calibri" w:eastAsia="Calibri" w:hAnsi="Calibri" w:cs="Calibri"/>
          <w:spacing w:val="27"/>
          <w:w w:val="112"/>
          <w:sz w:val="17"/>
          <w:szCs w:val="17"/>
        </w:rPr>
        <w:t xml:space="preserve"> </w:t>
      </w:r>
      <w:r>
        <w:rPr>
          <w:rFonts w:ascii="Calibri" w:eastAsia="Calibri" w:hAnsi="Calibri" w:cs="Calibri"/>
          <w:w w:val="116"/>
          <w:sz w:val="17"/>
          <w:szCs w:val="17"/>
        </w:rPr>
        <w:t>N</w:t>
      </w:r>
      <w:r>
        <w:rPr>
          <w:rFonts w:ascii="Calibri" w:eastAsia="Calibri" w:hAnsi="Calibri" w:cs="Calibri"/>
          <w:spacing w:val="1"/>
          <w:w w:val="116"/>
          <w:sz w:val="17"/>
          <w:szCs w:val="17"/>
        </w:rPr>
        <w:t>A</w:t>
      </w:r>
      <w:r>
        <w:rPr>
          <w:rFonts w:ascii="Calibri" w:eastAsia="Calibri" w:hAnsi="Calibri" w:cs="Calibri"/>
          <w:w w:val="116"/>
          <w:sz w:val="17"/>
          <w:szCs w:val="17"/>
        </w:rPr>
        <w:t>C</w:t>
      </w:r>
      <w:r w:rsidR="00E72720">
        <w:rPr>
          <w:rFonts w:ascii="Calibri" w:eastAsia="Calibri" w:hAnsi="Calibri" w:cs="Calibri"/>
          <w:w w:val="116"/>
          <w:sz w:val="17"/>
          <w:szCs w:val="17"/>
        </w:rPr>
        <w:t xml:space="preserve"> </w:t>
      </w:r>
      <w:r w:rsidR="00693145">
        <w:rPr>
          <w:rFonts w:ascii="Calibri" w:eastAsia="Calibri" w:hAnsi="Calibri" w:cs="Calibri"/>
          <w:w w:val="116"/>
          <w:sz w:val="17"/>
          <w:szCs w:val="17"/>
        </w:rPr>
        <w:t>Procurement</w:t>
      </w:r>
      <w:r w:rsidR="00E72720">
        <w:rPr>
          <w:rFonts w:ascii="Calibri" w:eastAsia="Calibri" w:hAnsi="Calibri" w:cs="Calibri"/>
          <w:w w:val="116"/>
          <w:sz w:val="17"/>
          <w:szCs w:val="17"/>
        </w:rPr>
        <w:t xml:space="preserve"> section </w:t>
      </w:r>
    </w:p>
    <w:p w14:paraId="4BF9D98F" w14:textId="77777777" w:rsidR="00F30FA2" w:rsidRDefault="00602463">
      <w:pPr>
        <w:spacing w:before="7" w:line="100" w:lineRule="exact"/>
        <w:rPr>
          <w:sz w:val="10"/>
          <w:szCs w:val="10"/>
        </w:rPr>
      </w:pPr>
      <w:r>
        <w:br w:type="column"/>
      </w:r>
    </w:p>
    <w:p w14:paraId="4B1C32AB" w14:textId="77777777" w:rsidR="00F30FA2" w:rsidRDefault="00F30FA2">
      <w:pPr>
        <w:spacing w:line="200" w:lineRule="exact"/>
      </w:pPr>
    </w:p>
    <w:p w14:paraId="13D09D4B" w14:textId="77777777" w:rsidR="00F30FA2" w:rsidRDefault="00602463">
      <w:pPr>
        <w:ind w:right="-57"/>
        <w:rPr>
          <w:rFonts w:ascii="Calibri" w:eastAsia="Calibri" w:hAnsi="Calibri" w:cs="Calibri"/>
          <w:sz w:val="25"/>
          <w:szCs w:val="25"/>
        </w:rPr>
      </w:pPr>
      <w:r>
        <w:rPr>
          <w:rFonts w:ascii="Calibri" w:eastAsia="Calibri" w:hAnsi="Calibri" w:cs="Calibri"/>
          <w:b/>
          <w:spacing w:val="1"/>
          <w:sz w:val="25"/>
          <w:szCs w:val="25"/>
        </w:rPr>
        <w:t>R</w:t>
      </w:r>
      <w:r>
        <w:rPr>
          <w:rFonts w:ascii="Calibri" w:eastAsia="Calibri" w:hAnsi="Calibri" w:cs="Calibri"/>
          <w:b/>
          <w:sz w:val="25"/>
          <w:szCs w:val="25"/>
        </w:rPr>
        <w:t>eq</w:t>
      </w:r>
      <w:r>
        <w:rPr>
          <w:rFonts w:ascii="Calibri" w:eastAsia="Calibri" w:hAnsi="Calibri" w:cs="Calibri"/>
          <w:b/>
          <w:spacing w:val="1"/>
          <w:sz w:val="25"/>
          <w:szCs w:val="25"/>
        </w:rPr>
        <w:t>u</w:t>
      </w:r>
      <w:r>
        <w:rPr>
          <w:rFonts w:ascii="Calibri" w:eastAsia="Calibri" w:hAnsi="Calibri" w:cs="Calibri"/>
          <w:b/>
          <w:spacing w:val="-1"/>
          <w:sz w:val="25"/>
          <w:szCs w:val="25"/>
        </w:rPr>
        <w:t>es</w:t>
      </w:r>
      <w:r>
        <w:rPr>
          <w:rFonts w:ascii="Calibri" w:eastAsia="Calibri" w:hAnsi="Calibri" w:cs="Calibri"/>
          <w:b/>
          <w:sz w:val="25"/>
          <w:szCs w:val="25"/>
        </w:rPr>
        <w:t>t</w:t>
      </w:r>
      <w:r>
        <w:rPr>
          <w:rFonts w:ascii="Calibri" w:eastAsia="Calibri" w:hAnsi="Calibri" w:cs="Calibri"/>
          <w:b/>
          <w:spacing w:val="13"/>
          <w:sz w:val="25"/>
          <w:szCs w:val="25"/>
        </w:rPr>
        <w:t xml:space="preserve"> </w:t>
      </w:r>
      <w:r>
        <w:rPr>
          <w:rFonts w:ascii="Calibri" w:eastAsia="Calibri" w:hAnsi="Calibri" w:cs="Calibri"/>
          <w:b/>
          <w:sz w:val="25"/>
          <w:szCs w:val="25"/>
        </w:rPr>
        <w:t>for</w:t>
      </w:r>
      <w:r>
        <w:rPr>
          <w:rFonts w:ascii="Calibri" w:eastAsia="Calibri" w:hAnsi="Calibri" w:cs="Calibri"/>
          <w:b/>
          <w:spacing w:val="6"/>
          <w:sz w:val="25"/>
          <w:szCs w:val="25"/>
        </w:rPr>
        <w:t xml:space="preserve"> </w:t>
      </w:r>
      <w:r>
        <w:rPr>
          <w:rFonts w:ascii="Calibri" w:eastAsia="Calibri" w:hAnsi="Calibri" w:cs="Calibri"/>
          <w:b/>
          <w:sz w:val="25"/>
          <w:szCs w:val="25"/>
        </w:rPr>
        <w:t>Q</w:t>
      </w:r>
      <w:r>
        <w:rPr>
          <w:rFonts w:ascii="Calibri" w:eastAsia="Calibri" w:hAnsi="Calibri" w:cs="Calibri"/>
          <w:b/>
          <w:spacing w:val="1"/>
          <w:sz w:val="25"/>
          <w:szCs w:val="25"/>
        </w:rPr>
        <w:t>uo</w:t>
      </w:r>
      <w:r>
        <w:rPr>
          <w:rFonts w:ascii="Calibri" w:eastAsia="Calibri" w:hAnsi="Calibri" w:cs="Calibri"/>
          <w:b/>
          <w:sz w:val="25"/>
          <w:szCs w:val="25"/>
        </w:rPr>
        <w:t>tat</w:t>
      </w:r>
      <w:r>
        <w:rPr>
          <w:rFonts w:ascii="Calibri" w:eastAsia="Calibri" w:hAnsi="Calibri" w:cs="Calibri"/>
          <w:b/>
          <w:spacing w:val="1"/>
          <w:sz w:val="25"/>
          <w:szCs w:val="25"/>
        </w:rPr>
        <w:t>ion</w:t>
      </w:r>
      <w:r>
        <w:rPr>
          <w:rFonts w:ascii="Calibri" w:eastAsia="Calibri" w:hAnsi="Calibri" w:cs="Calibri"/>
          <w:b/>
          <w:sz w:val="25"/>
          <w:szCs w:val="25"/>
        </w:rPr>
        <w:t>s</w:t>
      </w:r>
      <w:r>
        <w:rPr>
          <w:rFonts w:ascii="Calibri" w:eastAsia="Calibri" w:hAnsi="Calibri" w:cs="Calibri"/>
          <w:b/>
          <w:spacing w:val="12"/>
          <w:sz w:val="25"/>
          <w:szCs w:val="25"/>
        </w:rPr>
        <w:t xml:space="preserve"> </w:t>
      </w:r>
      <w:r>
        <w:rPr>
          <w:rFonts w:ascii="Calibri" w:eastAsia="Calibri" w:hAnsi="Calibri" w:cs="Calibri"/>
          <w:b/>
          <w:w w:val="101"/>
          <w:sz w:val="25"/>
          <w:szCs w:val="25"/>
        </w:rPr>
        <w:t>(</w:t>
      </w:r>
      <w:r>
        <w:rPr>
          <w:rFonts w:ascii="Calibri" w:eastAsia="Calibri" w:hAnsi="Calibri" w:cs="Calibri"/>
          <w:b/>
          <w:spacing w:val="1"/>
          <w:w w:val="101"/>
          <w:sz w:val="25"/>
          <w:szCs w:val="25"/>
        </w:rPr>
        <w:t>RFQ</w:t>
      </w:r>
      <w:r>
        <w:rPr>
          <w:rFonts w:ascii="Calibri" w:eastAsia="Calibri" w:hAnsi="Calibri" w:cs="Calibri"/>
          <w:b/>
          <w:w w:val="101"/>
          <w:sz w:val="25"/>
          <w:szCs w:val="25"/>
        </w:rPr>
        <w:t>)</w:t>
      </w:r>
    </w:p>
    <w:p w14:paraId="452F118D" w14:textId="77777777" w:rsidR="00F30FA2" w:rsidRDefault="00602463">
      <w:pPr>
        <w:spacing w:line="200" w:lineRule="exact"/>
      </w:pPr>
      <w:r>
        <w:br w:type="column"/>
      </w:r>
    </w:p>
    <w:p w14:paraId="39C116C1" w14:textId="77777777" w:rsidR="00F30FA2" w:rsidRDefault="00F30FA2">
      <w:pPr>
        <w:spacing w:line="200" w:lineRule="exact"/>
      </w:pPr>
    </w:p>
    <w:p w14:paraId="3F92BD5C" w14:textId="77777777" w:rsidR="00F30FA2" w:rsidRDefault="00F30FA2">
      <w:pPr>
        <w:spacing w:before="10" w:line="280" w:lineRule="exact"/>
        <w:rPr>
          <w:sz w:val="28"/>
          <w:szCs w:val="28"/>
        </w:rPr>
      </w:pPr>
    </w:p>
    <w:p w14:paraId="7B7744B1" w14:textId="1727B958" w:rsidR="00F30FA2" w:rsidRDefault="00602463" w:rsidP="00BA3D35">
      <w:pPr>
        <w:rPr>
          <w:rFonts w:ascii="Calibri" w:eastAsia="Calibri" w:hAnsi="Calibri" w:cs="Calibri"/>
          <w:sz w:val="17"/>
          <w:szCs w:val="17"/>
        </w:rPr>
      </w:pPr>
      <w:r>
        <w:rPr>
          <w:rFonts w:ascii="Calibri" w:eastAsia="Calibri" w:hAnsi="Calibri" w:cs="Calibri"/>
          <w:spacing w:val="1"/>
          <w:sz w:val="17"/>
          <w:szCs w:val="17"/>
        </w:rPr>
        <w:t>RF</w:t>
      </w:r>
      <w:r>
        <w:rPr>
          <w:rFonts w:ascii="Calibri" w:eastAsia="Calibri" w:hAnsi="Calibri" w:cs="Calibri"/>
          <w:sz w:val="17"/>
          <w:szCs w:val="17"/>
        </w:rPr>
        <w:t>Q</w:t>
      </w:r>
      <w:r>
        <w:rPr>
          <w:rFonts w:ascii="Calibri" w:eastAsia="Calibri" w:hAnsi="Calibri" w:cs="Calibri"/>
          <w:spacing w:val="13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N</w:t>
      </w:r>
      <w:r>
        <w:rPr>
          <w:rFonts w:ascii="Calibri" w:eastAsia="Calibri" w:hAnsi="Calibri" w:cs="Calibri"/>
          <w:spacing w:val="-1"/>
          <w:sz w:val="17"/>
          <w:szCs w:val="17"/>
        </w:rPr>
        <w:t>o</w:t>
      </w:r>
      <w:r>
        <w:rPr>
          <w:rFonts w:ascii="Calibri" w:eastAsia="Calibri" w:hAnsi="Calibri" w:cs="Calibri"/>
          <w:sz w:val="17"/>
          <w:szCs w:val="17"/>
        </w:rPr>
        <w:t>:</w:t>
      </w:r>
      <w:r>
        <w:rPr>
          <w:rFonts w:ascii="Calibri" w:eastAsia="Calibri" w:hAnsi="Calibri" w:cs="Calibri"/>
          <w:spacing w:val="12"/>
          <w:sz w:val="17"/>
          <w:szCs w:val="17"/>
        </w:rPr>
        <w:t xml:space="preserve"> </w:t>
      </w:r>
      <w:r w:rsidR="00A54572">
        <w:rPr>
          <w:rFonts w:ascii="Calibri" w:eastAsia="Calibri" w:hAnsi="Calibri" w:cs="Calibri"/>
          <w:w w:val="102"/>
          <w:sz w:val="17"/>
          <w:szCs w:val="17"/>
        </w:rPr>
        <w:t>77</w:t>
      </w:r>
    </w:p>
    <w:p w14:paraId="29932513" w14:textId="77777777" w:rsidR="00F30FA2" w:rsidRDefault="00F30FA2">
      <w:pPr>
        <w:spacing w:before="4" w:line="100" w:lineRule="exact"/>
        <w:rPr>
          <w:sz w:val="10"/>
          <w:szCs w:val="10"/>
        </w:rPr>
      </w:pPr>
    </w:p>
    <w:p w14:paraId="0D021D9A" w14:textId="69115B8C" w:rsidR="00F30FA2" w:rsidRDefault="00602463" w:rsidP="003147A9">
      <w:pPr>
        <w:rPr>
          <w:rFonts w:ascii="Calibri" w:eastAsia="Calibri" w:hAnsi="Calibri" w:cs="Calibri"/>
          <w:sz w:val="17"/>
          <w:szCs w:val="17"/>
        </w:rPr>
        <w:sectPr w:rsidR="00F30FA2">
          <w:type w:val="continuous"/>
          <w:pgSz w:w="12240" w:h="15840"/>
          <w:pgMar w:top="1340" w:right="660" w:bottom="280" w:left="1280" w:header="720" w:footer="720" w:gutter="0"/>
          <w:cols w:num="3" w:space="720" w:equalWidth="0">
            <w:col w:w="1891" w:space="1809"/>
            <w:col w:w="3130" w:space="1581"/>
            <w:col w:w="1889"/>
          </w:cols>
        </w:sectPr>
      </w:pPr>
      <w:r>
        <w:rPr>
          <w:rFonts w:ascii="Calibri" w:eastAsia="Calibri" w:hAnsi="Calibri" w:cs="Calibri"/>
          <w:spacing w:val="1"/>
          <w:sz w:val="17"/>
          <w:szCs w:val="17"/>
        </w:rPr>
        <w:t>D</w:t>
      </w:r>
      <w:r>
        <w:rPr>
          <w:rFonts w:ascii="Calibri" w:eastAsia="Calibri" w:hAnsi="Calibri" w:cs="Calibri"/>
          <w:sz w:val="17"/>
          <w:szCs w:val="17"/>
        </w:rPr>
        <w:t>a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pacing w:val="-1"/>
          <w:sz w:val="17"/>
          <w:szCs w:val="17"/>
        </w:rPr>
        <w:t>e</w:t>
      </w:r>
      <w:r>
        <w:rPr>
          <w:rFonts w:ascii="Calibri" w:eastAsia="Calibri" w:hAnsi="Calibri" w:cs="Calibri"/>
          <w:sz w:val="17"/>
          <w:szCs w:val="17"/>
        </w:rPr>
        <w:t xml:space="preserve">: </w:t>
      </w:r>
      <w:r>
        <w:rPr>
          <w:rFonts w:ascii="Calibri" w:eastAsia="Calibri" w:hAnsi="Calibri" w:cs="Calibri"/>
          <w:spacing w:val="17"/>
          <w:sz w:val="17"/>
          <w:szCs w:val="17"/>
        </w:rPr>
        <w:t xml:space="preserve"> </w:t>
      </w:r>
      <w:r w:rsidR="00A54572">
        <w:rPr>
          <w:rFonts w:ascii="Calibri" w:eastAsia="Calibri" w:hAnsi="Calibri" w:cs="Calibri"/>
          <w:sz w:val="17"/>
          <w:szCs w:val="17"/>
        </w:rPr>
        <w:t>1</w:t>
      </w:r>
      <w:r w:rsidR="00266C44">
        <w:rPr>
          <w:rFonts w:ascii="Calibri" w:eastAsia="Calibri" w:hAnsi="Calibri" w:cs="Calibri"/>
          <w:sz w:val="17"/>
          <w:szCs w:val="17"/>
        </w:rPr>
        <w:t>7</w:t>
      </w:r>
      <w:r>
        <w:rPr>
          <w:rFonts w:ascii="Calibri" w:eastAsia="Calibri" w:hAnsi="Calibri" w:cs="Calibri"/>
          <w:sz w:val="17"/>
          <w:szCs w:val="17"/>
        </w:rPr>
        <w:t>/</w:t>
      </w:r>
      <w:r>
        <w:rPr>
          <w:rFonts w:ascii="Calibri" w:eastAsia="Calibri" w:hAnsi="Calibri" w:cs="Calibri"/>
          <w:spacing w:val="1"/>
          <w:sz w:val="17"/>
          <w:szCs w:val="17"/>
        </w:rPr>
        <w:t xml:space="preserve"> </w:t>
      </w:r>
      <w:r w:rsidR="00A54572">
        <w:rPr>
          <w:rFonts w:ascii="Calibri" w:eastAsia="Calibri" w:hAnsi="Calibri" w:cs="Calibri"/>
          <w:sz w:val="17"/>
          <w:szCs w:val="17"/>
        </w:rPr>
        <w:t>09</w:t>
      </w:r>
      <w:r>
        <w:rPr>
          <w:rFonts w:ascii="Calibri" w:eastAsia="Calibri" w:hAnsi="Calibri" w:cs="Calibri"/>
          <w:spacing w:val="4"/>
          <w:sz w:val="17"/>
          <w:szCs w:val="17"/>
        </w:rPr>
        <w:t xml:space="preserve"> </w:t>
      </w:r>
      <w:r w:rsidR="00871D5C">
        <w:rPr>
          <w:rFonts w:ascii="Calibri" w:eastAsia="Calibri" w:hAnsi="Calibri" w:cs="Calibri"/>
          <w:w w:val="102"/>
          <w:sz w:val="17"/>
          <w:szCs w:val="17"/>
        </w:rPr>
        <w:t>/20</w:t>
      </w:r>
      <w:r w:rsidR="00F85A68">
        <w:rPr>
          <w:rFonts w:ascii="Calibri" w:eastAsia="Calibri" w:hAnsi="Calibri" w:cs="Calibri"/>
          <w:w w:val="102"/>
          <w:sz w:val="17"/>
          <w:szCs w:val="17"/>
        </w:rPr>
        <w:t>2</w:t>
      </w:r>
      <w:r w:rsidR="00BB5E12">
        <w:rPr>
          <w:rFonts w:ascii="Calibri" w:eastAsia="Calibri" w:hAnsi="Calibri" w:cs="Calibri"/>
          <w:w w:val="102"/>
          <w:sz w:val="17"/>
          <w:szCs w:val="17"/>
        </w:rPr>
        <w:t>3</w:t>
      </w:r>
    </w:p>
    <w:p w14:paraId="25364C4D" w14:textId="77777777" w:rsidR="00F30FA2" w:rsidRDefault="00F30FA2">
      <w:pPr>
        <w:spacing w:before="5" w:line="160" w:lineRule="exact"/>
        <w:rPr>
          <w:sz w:val="17"/>
          <w:szCs w:val="17"/>
        </w:rPr>
      </w:pPr>
    </w:p>
    <w:p w14:paraId="2F19F805" w14:textId="433CBC9A" w:rsidR="00F30FA2" w:rsidRDefault="00602463">
      <w:pPr>
        <w:spacing w:before="26"/>
        <w:ind w:left="369"/>
        <w:rPr>
          <w:rFonts w:ascii="Calibri" w:eastAsia="Calibri" w:hAnsi="Calibri" w:cs="Calibri"/>
          <w:sz w:val="17"/>
          <w:szCs w:val="17"/>
        </w:rPr>
      </w:pPr>
      <w:r>
        <w:rPr>
          <w:rFonts w:ascii="Calibri" w:eastAsia="Calibri" w:hAnsi="Calibri" w:cs="Calibri"/>
          <w:sz w:val="17"/>
          <w:szCs w:val="17"/>
        </w:rPr>
        <w:t>T</w:t>
      </w:r>
      <w:r>
        <w:rPr>
          <w:rFonts w:ascii="Calibri" w:eastAsia="Calibri" w:hAnsi="Calibri" w:cs="Calibri"/>
          <w:spacing w:val="4"/>
          <w:sz w:val="17"/>
          <w:szCs w:val="17"/>
        </w:rPr>
        <w:t>i</w:t>
      </w:r>
      <w:r>
        <w:rPr>
          <w:rFonts w:ascii="Calibri" w:eastAsia="Calibri" w:hAnsi="Calibri" w:cs="Calibri"/>
          <w:sz w:val="17"/>
          <w:szCs w:val="17"/>
        </w:rPr>
        <w:t>t</w:t>
      </w:r>
      <w:r>
        <w:rPr>
          <w:rFonts w:ascii="Calibri" w:eastAsia="Calibri" w:hAnsi="Calibri" w:cs="Calibri"/>
          <w:spacing w:val="1"/>
          <w:sz w:val="17"/>
          <w:szCs w:val="17"/>
        </w:rPr>
        <w:t>l</w:t>
      </w:r>
      <w:r>
        <w:rPr>
          <w:rFonts w:ascii="Calibri" w:eastAsia="Calibri" w:hAnsi="Calibri" w:cs="Calibri"/>
          <w:spacing w:val="3"/>
          <w:sz w:val="17"/>
          <w:szCs w:val="17"/>
        </w:rPr>
        <w:t>e</w:t>
      </w:r>
      <w:r>
        <w:rPr>
          <w:rFonts w:ascii="Calibri" w:eastAsia="Calibri" w:hAnsi="Calibri" w:cs="Calibri"/>
          <w:sz w:val="17"/>
          <w:szCs w:val="17"/>
        </w:rPr>
        <w:t>:</w:t>
      </w:r>
      <w:r w:rsidR="00301C8B">
        <w:rPr>
          <w:rFonts w:ascii="Calibri" w:eastAsia="Calibri" w:hAnsi="Calibri" w:cs="Calibri"/>
          <w:sz w:val="17"/>
          <w:szCs w:val="17"/>
        </w:rPr>
        <w:t xml:space="preserve"> </w:t>
      </w:r>
      <w:r w:rsidR="00F21CE4">
        <w:rPr>
          <w:rFonts w:ascii="Calibri" w:eastAsia="Calibri" w:hAnsi="Calibri" w:cs="Calibri"/>
          <w:spacing w:val="1"/>
          <w:w w:val="115"/>
          <w:sz w:val="17"/>
          <w:szCs w:val="17"/>
        </w:rPr>
        <w:t xml:space="preserve">Procurement </w:t>
      </w:r>
      <w:r w:rsidR="00BB5E12">
        <w:rPr>
          <w:rFonts w:ascii="Calibri" w:eastAsia="Calibri" w:hAnsi="Calibri" w:cs="Calibri"/>
          <w:spacing w:val="1"/>
          <w:w w:val="115"/>
          <w:sz w:val="17"/>
          <w:szCs w:val="17"/>
        </w:rPr>
        <w:t xml:space="preserve">laptop computers based on the </w:t>
      </w:r>
      <w:r w:rsidR="00693145">
        <w:rPr>
          <w:rFonts w:ascii="Calibri" w:eastAsia="Calibri" w:hAnsi="Calibri" w:cs="Calibri"/>
          <w:spacing w:val="1"/>
          <w:w w:val="115"/>
          <w:sz w:val="17"/>
          <w:szCs w:val="17"/>
        </w:rPr>
        <w:t>specification,</w:t>
      </w:r>
      <w:r w:rsidR="00961156">
        <w:rPr>
          <w:rFonts w:ascii="Calibri" w:eastAsia="Calibri" w:hAnsi="Calibri" w:cs="Calibri"/>
          <w:spacing w:val="1"/>
          <w:w w:val="115"/>
          <w:sz w:val="17"/>
          <w:szCs w:val="17"/>
        </w:rPr>
        <w:t xml:space="preserve"> </w:t>
      </w:r>
      <w:r w:rsidR="00BB5E12">
        <w:rPr>
          <w:rFonts w:ascii="Calibri" w:eastAsia="Calibri" w:hAnsi="Calibri" w:cs="Calibri"/>
          <w:spacing w:val="1"/>
          <w:w w:val="115"/>
          <w:sz w:val="17"/>
          <w:szCs w:val="17"/>
        </w:rPr>
        <w:t>please</w:t>
      </w:r>
      <w:r w:rsidR="00961156">
        <w:rPr>
          <w:rFonts w:ascii="Calibri" w:eastAsia="Calibri" w:hAnsi="Calibri" w:cs="Calibri"/>
          <w:spacing w:val="1"/>
          <w:w w:val="115"/>
          <w:sz w:val="17"/>
          <w:szCs w:val="17"/>
        </w:rPr>
        <w:t xml:space="preserve"> sing and stamp all the announcement document before you submitted the offer </w:t>
      </w:r>
      <w:r w:rsidR="002B3270">
        <w:rPr>
          <w:rFonts w:ascii="Calibri" w:eastAsia="Calibri" w:hAnsi="Calibri" w:cs="Calibri"/>
          <w:spacing w:val="1"/>
          <w:w w:val="115"/>
          <w:sz w:val="17"/>
          <w:szCs w:val="17"/>
        </w:rPr>
        <w:t xml:space="preserve"> </w:t>
      </w:r>
      <w:r w:rsidR="00277044">
        <w:rPr>
          <w:rFonts w:ascii="Calibri" w:eastAsia="Calibri" w:hAnsi="Calibri" w:cs="Calibri"/>
          <w:spacing w:val="1"/>
          <w:w w:val="115"/>
          <w:sz w:val="17"/>
          <w:szCs w:val="17"/>
        </w:rPr>
        <w:t xml:space="preserve"> </w:t>
      </w:r>
      <w:r w:rsidR="00F762D3">
        <w:rPr>
          <w:rFonts w:ascii="Calibri" w:eastAsia="Calibri" w:hAnsi="Calibri" w:cs="Calibri"/>
          <w:spacing w:val="1"/>
          <w:w w:val="115"/>
          <w:sz w:val="17"/>
          <w:szCs w:val="17"/>
        </w:rPr>
        <w:t xml:space="preserve"> </w:t>
      </w:r>
    </w:p>
    <w:p w14:paraId="124CADB0" w14:textId="77777777" w:rsidR="00F30FA2" w:rsidRDefault="00F30FA2">
      <w:pPr>
        <w:spacing w:before="8" w:line="200" w:lineRule="exact"/>
      </w:pPr>
    </w:p>
    <w:p w14:paraId="22AFF28F" w14:textId="77777777" w:rsidR="00F30FA2" w:rsidRDefault="00602463">
      <w:pPr>
        <w:spacing w:line="200" w:lineRule="exact"/>
        <w:ind w:left="364"/>
        <w:rPr>
          <w:rFonts w:ascii="Calibri" w:eastAsia="Calibri" w:hAnsi="Calibri" w:cs="Calibri"/>
          <w:sz w:val="17"/>
          <w:szCs w:val="17"/>
        </w:rPr>
      </w:pPr>
      <w:r>
        <w:rPr>
          <w:rFonts w:ascii="Calibri" w:eastAsia="Calibri" w:hAnsi="Calibri" w:cs="Calibri"/>
          <w:spacing w:val="1"/>
          <w:sz w:val="17"/>
          <w:szCs w:val="17"/>
        </w:rPr>
        <w:t>N</w:t>
      </w:r>
      <w:r>
        <w:rPr>
          <w:rFonts w:ascii="Calibri" w:eastAsia="Calibri" w:hAnsi="Calibri" w:cs="Calibri"/>
          <w:sz w:val="17"/>
          <w:szCs w:val="17"/>
        </w:rPr>
        <w:t>AC</w:t>
      </w:r>
      <w:r>
        <w:rPr>
          <w:rFonts w:ascii="Calibri" w:eastAsia="Calibri" w:hAnsi="Calibri" w:cs="Calibri"/>
          <w:spacing w:val="10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-1"/>
          <w:sz w:val="17"/>
          <w:szCs w:val="17"/>
        </w:rPr>
        <w:t>(</w:t>
      </w:r>
      <w:r>
        <w:rPr>
          <w:rFonts w:ascii="Calibri" w:eastAsia="Calibri" w:hAnsi="Calibri" w:cs="Calibri"/>
          <w:spacing w:val="1"/>
          <w:sz w:val="17"/>
          <w:szCs w:val="17"/>
        </w:rPr>
        <w:t>N</w:t>
      </w:r>
      <w:r>
        <w:rPr>
          <w:rFonts w:ascii="Calibri" w:eastAsia="Calibri" w:hAnsi="Calibri" w:cs="Calibri"/>
          <w:spacing w:val="-1"/>
          <w:sz w:val="17"/>
          <w:szCs w:val="17"/>
        </w:rPr>
        <w:t>o</w:t>
      </w:r>
      <w:r>
        <w:rPr>
          <w:rFonts w:ascii="Calibri" w:eastAsia="Calibri" w:hAnsi="Calibri" w:cs="Calibri"/>
          <w:spacing w:val="1"/>
          <w:sz w:val="17"/>
          <w:szCs w:val="17"/>
        </w:rPr>
        <w:t>rw</w:t>
      </w:r>
      <w:r>
        <w:rPr>
          <w:rFonts w:ascii="Calibri" w:eastAsia="Calibri" w:hAnsi="Calibri" w:cs="Calibri"/>
          <w:spacing w:val="-1"/>
          <w:sz w:val="17"/>
          <w:szCs w:val="17"/>
        </w:rPr>
        <w:t>egi</w:t>
      </w:r>
      <w:r>
        <w:rPr>
          <w:rFonts w:ascii="Calibri" w:eastAsia="Calibri" w:hAnsi="Calibri" w:cs="Calibri"/>
          <w:sz w:val="17"/>
          <w:szCs w:val="17"/>
        </w:rPr>
        <w:t>an</w:t>
      </w:r>
      <w:r>
        <w:rPr>
          <w:rFonts w:ascii="Calibri" w:eastAsia="Calibri" w:hAnsi="Calibri" w:cs="Calibri"/>
          <w:spacing w:val="23"/>
          <w:sz w:val="17"/>
          <w:szCs w:val="17"/>
        </w:rPr>
        <w:t xml:space="preserve"> </w:t>
      </w:r>
      <w:r>
        <w:rPr>
          <w:rFonts w:ascii="Calibri" w:eastAsia="Calibri" w:hAnsi="Calibri" w:cs="Calibri"/>
          <w:sz w:val="17"/>
          <w:szCs w:val="17"/>
        </w:rPr>
        <w:t>A</w:t>
      </w:r>
      <w:r>
        <w:rPr>
          <w:rFonts w:ascii="Calibri" w:eastAsia="Calibri" w:hAnsi="Calibri" w:cs="Calibri"/>
          <w:spacing w:val="-1"/>
          <w:sz w:val="17"/>
          <w:szCs w:val="17"/>
        </w:rPr>
        <w:t>fg</w:t>
      </w:r>
      <w:r>
        <w:rPr>
          <w:rFonts w:ascii="Calibri" w:eastAsia="Calibri" w:hAnsi="Calibri" w:cs="Calibri"/>
          <w:sz w:val="17"/>
          <w:szCs w:val="17"/>
        </w:rPr>
        <w:t>han</w:t>
      </w:r>
      <w:r>
        <w:rPr>
          <w:rFonts w:ascii="Calibri" w:eastAsia="Calibri" w:hAnsi="Calibri" w:cs="Calibri"/>
          <w:spacing w:val="-1"/>
          <w:sz w:val="17"/>
          <w:szCs w:val="17"/>
        </w:rPr>
        <w:t>i</w:t>
      </w:r>
      <w:r>
        <w:rPr>
          <w:rFonts w:ascii="Calibri" w:eastAsia="Calibri" w:hAnsi="Calibri" w:cs="Calibri"/>
          <w:spacing w:val="1"/>
          <w:sz w:val="17"/>
          <w:szCs w:val="17"/>
        </w:rPr>
        <w:t>st</w:t>
      </w:r>
      <w:r>
        <w:rPr>
          <w:rFonts w:ascii="Calibri" w:eastAsia="Calibri" w:hAnsi="Calibri" w:cs="Calibri"/>
          <w:sz w:val="17"/>
          <w:szCs w:val="17"/>
        </w:rPr>
        <w:t>an</w:t>
      </w:r>
      <w:r>
        <w:rPr>
          <w:rFonts w:ascii="Calibri" w:eastAsia="Calibri" w:hAnsi="Calibri" w:cs="Calibri"/>
          <w:spacing w:val="23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C</w:t>
      </w:r>
      <w:r>
        <w:rPr>
          <w:rFonts w:ascii="Calibri" w:eastAsia="Calibri" w:hAnsi="Calibri" w:cs="Calibri"/>
          <w:spacing w:val="-1"/>
          <w:sz w:val="17"/>
          <w:szCs w:val="17"/>
        </w:rPr>
        <w:t>om</w:t>
      </w:r>
      <w:r>
        <w:rPr>
          <w:rFonts w:ascii="Calibri" w:eastAsia="Calibri" w:hAnsi="Calibri" w:cs="Calibri"/>
          <w:spacing w:val="1"/>
          <w:sz w:val="17"/>
          <w:szCs w:val="17"/>
        </w:rPr>
        <w:t>m</w:t>
      </w:r>
      <w:r>
        <w:rPr>
          <w:rFonts w:ascii="Calibri" w:eastAsia="Calibri" w:hAnsi="Calibri" w:cs="Calibri"/>
          <w:spacing w:val="-1"/>
          <w:sz w:val="17"/>
          <w:szCs w:val="17"/>
        </w:rPr>
        <w:t>i</w:t>
      </w:r>
      <w:r>
        <w:rPr>
          <w:rFonts w:ascii="Calibri" w:eastAsia="Calibri" w:hAnsi="Calibri" w:cs="Calibri"/>
          <w:spacing w:val="-2"/>
          <w:sz w:val="17"/>
          <w:szCs w:val="17"/>
        </w:rPr>
        <w:t>t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pacing w:val="-1"/>
          <w:sz w:val="17"/>
          <w:szCs w:val="17"/>
        </w:rPr>
        <w:t>e</w:t>
      </w:r>
      <w:r>
        <w:rPr>
          <w:rFonts w:ascii="Calibri" w:eastAsia="Calibri" w:hAnsi="Calibri" w:cs="Calibri"/>
          <w:sz w:val="17"/>
          <w:szCs w:val="17"/>
        </w:rPr>
        <w:t>e)</w:t>
      </w:r>
      <w:r>
        <w:rPr>
          <w:rFonts w:ascii="Calibri" w:eastAsia="Calibri" w:hAnsi="Calibri" w:cs="Calibri"/>
          <w:spacing w:val="27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-1"/>
          <w:sz w:val="17"/>
          <w:szCs w:val="17"/>
        </w:rPr>
        <w:t>in</w:t>
      </w:r>
      <w:r>
        <w:rPr>
          <w:rFonts w:ascii="Calibri" w:eastAsia="Calibri" w:hAnsi="Calibri" w:cs="Calibri"/>
          <w:sz w:val="17"/>
          <w:szCs w:val="17"/>
        </w:rPr>
        <w:t>vi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pacing w:val="-3"/>
          <w:sz w:val="17"/>
          <w:szCs w:val="17"/>
        </w:rPr>
        <w:t>e</w:t>
      </w:r>
      <w:r>
        <w:rPr>
          <w:rFonts w:ascii="Calibri" w:eastAsia="Calibri" w:hAnsi="Calibri" w:cs="Calibri"/>
          <w:sz w:val="17"/>
          <w:szCs w:val="17"/>
        </w:rPr>
        <w:t>s</w:t>
      </w:r>
      <w:r>
        <w:rPr>
          <w:rFonts w:ascii="Calibri" w:eastAsia="Calibri" w:hAnsi="Calibri" w:cs="Calibri"/>
          <w:spacing w:val="17"/>
          <w:sz w:val="17"/>
          <w:szCs w:val="17"/>
        </w:rPr>
        <w:t xml:space="preserve"> </w:t>
      </w:r>
      <w:r>
        <w:rPr>
          <w:rFonts w:ascii="Calibri" w:eastAsia="Calibri" w:hAnsi="Calibri" w:cs="Calibri"/>
          <w:sz w:val="17"/>
          <w:szCs w:val="17"/>
        </w:rPr>
        <w:t>y</w:t>
      </w:r>
      <w:r>
        <w:rPr>
          <w:rFonts w:ascii="Calibri" w:eastAsia="Calibri" w:hAnsi="Calibri" w:cs="Calibri"/>
          <w:spacing w:val="-1"/>
          <w:sz w:val="17"/>
          <w:szCs w:val="17"/>
        </w:rPr>
        <w:t>o</w:t>
      </w:r>
      <w:r>
        <w:rPr>
          <w:rFonts w:ascii="Calibri" w:eastAsia="Calibri" w:hAnsi="Calibri" w:cs="Calibri"/>
          <w:sz w:val="17"/>
          <w:szCs w:val="17"/>
        </w:rPr>
        <w:t>u</w:t>
      </w:r>
      <w:r>
        <w:rPr>
          <w:rFonts w:ascii="Calibri" w:eastAsia="Calibri" w:hAnsi="Calibri" w:cs="Calibri"/>
          <w:spacing w:val="9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z w:val="17"/>
          <w:szCs w:val="17"/>
        </w:rPr>
        <w:t>o</w:t>
      </w:r>
      <w:r>
        <w:rPr>
          <w:rFonts w:ascii="Calibri" w:eastAsia="Calibri" w:hAnsi="Calibri" w:cs="Calibri"/>
          <w:spacing w:val="6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s</w:t>
      </w:r>
      <w:r>
        <w:rPr>
          <w:rFonts w:ascii="Calibri" w:eastAsia="Calibri" w:hAnsi="Calibri" w:cs="Calibri"/>
          <w:spacing w:val="-1"/>
          <w:sz w:val="17"/>
          <w:szCs w:val="17"/>
        </w:rPr>
        <w:t>ub</w:t>
      </w:r>
      <w:r>
        <w:rPr>
          <w:rFonts w:ascii="Calibri" w:eastAsia="Calibri" w:hAnsi="Calibri" w:cs="Calibri"/>
          <w:spacing w:val="1"/>
          <w:sz w:val="17"/>
          <w:szCs w:val="17"/>
        </w:rPr>
        <w:t>m</w:t>
      </w:r>
      <w:r>
        <w:rPr>
          <w:rFonts w:ascii="Calibri" w:eastAsia="Calibri" w:hAnsi="Calibri" w:cs="Calibri"/>
          <w:spacing w:val="-1"/>
          <w:sz w:val="17"/>
          <w:szCs w:val="17"/>
        </w:rPr>
        <w:t>i</w:t>
      </w:r>
      <w:r>
        <w:rPr>
          <w:rFonts w:ascii="Calibri" w:eastAsia="Calibri" w:hAnsi="Calibri" w:cs="Calibri"/>
          <w:sz w:val="17"/>
          <w:szCs w:val="17"/>
        </w:rPr>
        <w:t>t</w:t>
      </w:r>
      <w:r>
        <w:rPr>
          <w:rFonts w:ascii="Calibri" w:eastAsia="Calibri" w:hAnsi="Calibri" w:cs="Calibri"/>
          <w:spacing w:val="18"/>
          <w:sz w:val="17"/>
          <w:szCs w:val="17"/>
        </w:rPr>
        <w:t xml:space="preserve"> </w:t>
      </w:r>
      <w:r>
        <w:rPr>
          <w:rFonts w:ascii="Calibri" w:eastAsia="Calibri" w:hAnsi="Calibri" w:cs="Calibri"/>
          <w:sz w:val="17"/>
          <w:szCs w:val="17"/>
        </w:rPr>
        <w:t>y</w:t>
      </w:r>
      <w:r>
        <w:rPr>
          <w:rFonts w:ascii="Calibri" w:eastAsia="Calibri" w:hAnsi="Calibri" w:cs="Calibri"/>
          <w:spacing w:val="-1"/>
          <w:sz w:val="17"/>
          <w:szCs w:val="17"/>
        </w:rPr>
        <w:t>o</w:t>
      </w:r>
      <w:r>
        <w:rPr>
          <w:rFonts w:ascii="Calibri" w:eastAsia="Calibri" w:hAnsi="Calibri" w:cs="Calibri"/>
          <w:sz w:val="17"/>
          <w:szCs w:val="17"/>
        </w:rPr>
        <w:t>ur</w:t>
      </w:r>
      <w:r>
        <w:rPr>
          <w:rFonts w:ascii="Calibri" w:eastAsia="Calibri" w:hAnsi="Calibri" w:cs="Calibri"/>
          <w:spacing w:val="8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-1"/>
          <w:sz w:val="17"/>
          <w:szCs w:val="17"/>
        </w:rPr>
        <w:t>q</w:t>
      </w:r>
      <w:r>
        <w:rPr>
          <w:rFonts w:ascii="Calibri" w:eastAsia="Calibri" w:hAnsi="Calibri" w:cs="Calibri"/>
          <w:sz w:val="17"/>
          <w:szCs w:val="17"/>
        </w:rPr>
        <w:t>u</w:t>
      </w:r>
      <w:r>
        <w:rPr>
          <w:rFonts w:ascii="Calibri" w:eastAsia="Calibri" w:hAnsi="Calibri" w:cs="Calibri"/>
          <w:spacing w:val="-1"/>
          <w:sz w:val="17"/>
          <w:szCs w:val="17"/>
        </w:rPr>
        <w:t>o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z w:val="17"/>
          <w:szCs w:val="17"/>
        </w:rPr>
        <w:t>a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pacing w:val="-1"/>
          <w:sz w:val="17"/>
          <w:szCs w:val="17"/>
        </w:rPr>
        <w:t>i</w:t>
      </w:r>
      <w:r>
        <w:rPr>
          <w:rFonts w:ascii="Calibri" w:eastAsia="Calibri" w:hAnsi="Calibri" w:cs="Calibri"/>
          <w:spacing w:val="2"/>
          <w:sz w:val="17"/>
          <w:szCs w:val="17"/>
        </w:rPr>
        <w:t>o</w:t>
      </w:r>
      <w:r>
        <w:rPr>
          <w:rFonts w:ascii="Calibri" w:eastAsia="Calibri" w:hAnsi="Calibri" w:cs="Calibri"/>
          <w:sz w:val="17"/>
          <w:szCs w:val="17"/>
        </w:rPr>
        <w:t>n</w:t>
      </w:r>
      <w:r>
        <w:rPr>
          <w:rFonts w:ascii="Calibri" w:eastAsia="Calibri" w:hAnsi="Calibri" w:cs="Calibri"/>
          <w:spacing w:val="21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f</w:t>
      </w:r>
      <w:r>
        <w:rPr>
          <w:rFonts w:ascii="Calibri" w:eastAsia="Calibri" w:hAnsi="Calibri" w:cs="Calibri"/>
          <w:spacing w:val="-1"/>
          <w:sz w:val="17"/>
          <w:szCs w:val="17"/>
        </w:rPr>
        <w:t>o</w:t>
      </w:r>
      <w:r>
        <w:rPr>
          <w:rFonts w:ascii="Calibri" w:eastAsia="Calibri" w:hAnsi="Calibri" w:cs="Calibri"/>
          <w:sz w:val="17"/>
          <w:szCs w:val="17"/>
        </w:rPr>
        <w:t>r</w:t>
      </w:r>
      <w:r>
        <w:rPr>
          <w:rFonts w:ascii="Calibri" w:eastAsia="Calibri" w:hAnsi="Calibri" w:cs="Calibri"/>
          <w:spacing w:val="8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s</w:t>
      </w:r>
      <w:r>
        <w:rPr>
          <w:rFonts w:ascii="Calibri" w:eastAsia="Calibri" w:hAnsi="Calibri" w:cs="Calibri"/>
          <w:spacing w:val="-1"/>
          <w:sz w:val="17"/>
          <w:szCs w:val="17"/>
        </w:rPr>
        <w:t>up</w:t>
      </w:r>
      <w:r>
        <w:rPr>
          <w:rFonts w:ascii="Calibri" w:eastAsia="Calibri" w:hAnsi="Calibri" w:cs="Calibri"/>
          <w:sz w:val="17"/>
          <w:szCs w:val="17"/>
        </w:rPr>
        <w:t>p</w:t>
      </w:r>
      <w:r>
        <w:rPr>
          <w:rFonts w:ascii="Calibri" w:eastAsia="Calibri" w:hAnsi="Calibri" w:cs="Calibri"/>
          <w:spacing w:val="-1"/>
          <w:sz w:val="17"/>
          <w:szCs w:val="17"/>
        </w:rPr>
        <w:t>l</w:t>
      </w:r>
      <w:r>
        <w:rPr>
          <w:rFonts w:ascii="Calibri" w:eastAsia="Calibri" w:hAnsi="Calibri" w:cs="Calibri"/>
          <w:sz w:val="17"/>
          <w:szCs w:val="17"/>
        </w:rPr>
        <w:t>y</w:t>
      </w:r>
      <w:r>
        <w:rPr>
          <w:rFonts w:ascii="Calibri" w:eastAsia="Calibri" w:hAnsi="Calibri" w:cs="Calibri"/>
          <w:spacing w:val="-1"/>
          <w:sz w:val="17"/>
          <w:szCs w:val="17"/>
        </w:rPr>
        <w:t>i</w:t>
      </w:r>
      <w:r>
        <w:rPr>
          <w:rFonts w:ascii="Calibri" w:eastAsia="Calibri" w:hAnsi="Calibri" w:cs="Calibri"/>
          <w:sz w:val="17"/>
          <w:szCs w:val="17"/>
        </w:rPr>
        <w:t>ng</w:t>
      </w:r>
      <w:r>
        <w:rPr>
          <w:rFonts w:ascii="Calibri" w:eastAsia="Calibri" w:hAnsi="Calibri" w:cs="Calibri"/>
          <w:spacing w:val="20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z w:val="17"/>
          <w:szCs w:val="17"/>
        </w:rPr>
        <w:t>he</w:t>
      </w:r>
      <w:r>
        <w:rPr>
          <w:rFonts w:ascii="Calibri" w:eastAsia="Calibri" w:hAnsi="Calibri" w:cs="Calibri"/>
          <w:spacing w:val="4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f</w:t>
      </w:r>
      <w:r>
        <w:rPr>
          <w:rFonts w:ascii="Calibri" w:eastAsia="Calibri" w:hAnsi="Calibri" w:cs="Calibri"/>
          <w:spacing w:val="-1"/>
          <w:sz w:val="17"/>
          <w:szCs w:val="17"/>
        </w:rPr>
        <w:t>ol</w:t>
      </w:r>
      <w:r>
        <w:rPr>
          <w:rFonts w:ascii="Calibri" w:eastAsia="Calibri" w:hAnsi="Calibri" w:cs="Calibri"/>
          <w:spacing w:val="2"/>
          <w:sz w:val="17"/>
          <w:szCs w:val="17"/>
        </w:rPr>
        <w:t>lo</w:t>
      </w:r>
      <w:r>
        <w:rPr>
          <w:rFonts w:ascii="Calibri" w:eastAsia="Calibri" w:hAnsi="Calibri" w:cs="Calibri"/>
          <w:spacing w:val="1"/>
          <w:sz w:val="17"/>
          <w:szCs w:val="17"/>
        </w:rPr>
        <w:t>w</w:t>
      </w:r>
      <w:r>
        <w:rPr>
          <w:rFonts w:ascii="Calibri" w:eastAsia="Calibri" w:hAnsi="Calibri" w:cs="Calibri"/>
          <w:sz w:val="17"/>
          <w:szCs w:val="17"/>
        </w:rPr>
        <w:t>ing</w:t>
      </w:r>
      <w:r>
        <w:rPr>
          <w:rFonts w:ascii="Calibri" w:eastAsia="Calibri" w:hAnsi="Calibri" w:cs="Calibri"/>
          <w:spacing w:val="18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w w:val="102"/>
          <w:sz w:val="17"/>
          <w:szCs w:val="17"/>
        </w:rPr>
        <w:t>i</w:t>
      </w:r>
      <w:r>
        <w:rPr>
          <w:rFonts w:ascii="Calibri" w:eastAsia="Calibri" w:hAnsi="Calibri" w:cs="Calibri"/>
          <w:spacing w:val="-1"/>
          <w:w w:val="102"/>
          <w:sz w:val="17"/>
          <w:szCs w:val="17"/>
        </w:rPr>
        <w:t>t</w:t>
      </w:r>
      <w:r>
        <w:rPr>
          <w:rFonts w:ascii="Calibri" w:eastAsia="Calibri" w:hAnsi="Calibri" w:cs="Calibri"/>
          <w:w w:val="102"/>
          <w:sz w:val="17"/>
          <w:szCs w:val="17"/>
        </w:rPr>
        <w:t>em</w:t>
      </w:r>
      <w:r>
        <w:rPr>
          <w:rFonts w:ascii="Calibri" w:eastAsia="Calibri" w:hAnsi="Calibri" w:cs="Calibri"/>
          <w:spacing w:val="1"/>
          <w:w w:val="102"/>
          <w:sz w:val="17"/>
          <w:szCs w:val="17"/>
        </w:rPr>
        <w:t>s</w:t>
      </w:r>
      <w:r>
        <w:rPr>
          <w:rFonts w:ascii="Calibri" w:eastAsia="Calibri" w:hAnsi="Calibri" w:cs="Calibri"/>
          <w:w w:val="102"/>
          <w:sz w:val="17"/>
          <w:szCs w:val="17"/>
        </w:rPr>
        <w:t>:</w:t>
      </w:r>
    </w:p>
    <w:p w14:paraId="52F92593" w14:textId="77777777" w:rsidR="00F30FA2" w:rsidRDefault="00F30FA2">
      <w:pPr>
        <w:spacing w:before="10" w:line="40" w:lineRule="exact"/>
        <w:rPr>
          <w:sz w:val="4"/>
          <w:szCs w:val="4"/>
        </w:rPr>
      </w:pPr>
    </w:p>
    <w:tbl>
      <w:tblPr>
        <w:tblW w:w="0" w:type="auto"/>
        <w:tblInd w:w="16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0"/>
        <w:gridCol w:w="4400"/>
        <w:gridCol w:w="716"/>
        <w:gridCol w:w="797"/>
        <w:gridCol w:w="607"/>
        <w:gridCol w:w="607"/>
        <w:gridCol w:w="873"/>
        <w:gridCol w:w="805"/>
        <w:gridCol w:w="746"/>
      </w:tblGrid>
      <w:tr w:rsidR="00F30FA2" w14:paraId="3A34B3C9" w14:textId="77777777" w:rsidTr="00B67695">
        <w:trPr>
          <w:trHeight w:hRule="exact" w:val="422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35923" w14:textId="77777777" w:rsidR="00F30FA2" w:rsidRPr="00D3266D" w:rsidRDefault="00F30FA2" w:rsidP="00D3266D">
            <w:pPr>
              <w:spacing w:before="9" w:line="260" w:lineRule="exact"/>
              <w:jc w:val="center"/>
              <w:rPr>
                <w:b/>
                <w:bCs/>
                <w:sz w:val="26"/>
                <w:szCs w:val="26"/>
              </w:rPr>
            </w:pPr>
          </w:p>
          <w:p w14:paraId="561F5A4C" w14:textId="77777777" w:rsidR="00F30FA2" w:rsidRPr="00D3266D" w:rsidRDefault="00602463" w:rsidP="00D3266D">
            <w:pPr>
              <w:ind w:left="105"/>
              <w:jc w:val="center"/>
              <w:rPr>
                <w:rFonts w:ascii="Calibri" w:eastAsia="Calibri" w:hAnsi="Calibri" w:cs="Calibri"/>
                <w:b/>
                <w:bCs/>
                <w:sz w:val="17"/>
                <w:szCs w:val="17"/>
              </w:rPr>
            </w:pPr>
            <w:r w:rsidRPr="00D3266D">
              <w:rPr>
                <w:rFonts w:ascii="Calibri" w:eastAsia="Calibri" w:hAnsi="Calibri" w:cs="Calibri"/>
                <w:b/>
                <w:bCs/>
                <w:w w:val="102"/>
                <w:sz w:val="17"/>
                <w:szCs w:val="17"/>
              </w:rPr>
              <w:t>No</w:t>
            </w:r>
          </w:p>
        </w:tc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F37F" w14:textId="77777777" w:rsidR="00F30FA2" w:rsidRPr="00D3266D" w:rsidRDefault="00F30FA2" w:rsidP="00D3266D">
            <w:pPr>
              <w:spacing w:before="9" w:line="260" w:lineRule="exact"/>
              <w:jc w:val="center"/>
              <w:rPr>
                <w:b/>
                <w:bCs/>
                <w:sz w:val="26"/>
                <w:szCs w:val="26"/>
              </w:rPr>
            </w:pPr>
          </w:p>
          <w:p w14:paraId="76A51976" w14:textId="490C622F" w:rsidR="00F30FA2" w:rsidRPr="00D3266D" w:rsidRDefault="00D3266D" w:rsidP="00D3266D">
            <w:pPr>
              <w:rPr>
                <w:rFonts w:ascii="Calibri" w:eastAsia="Calibri" w:hAnsi="Calibri" w:cs="Calibri"/>
                <w:b/>
                <w:bCs/>
                <w:sz w:val="17"/>
                <w:szCs w:val="17"/>
              </w:rPr>
            </w:pPr>
            <w:r>
              <w:rPr>
                <w:rFonts w:ascii="Calibri" w:eastAsia="Calibri" w:hAnsi="Calibri" w:cs="Calibri"/>
                <w:b/>
                <w:bCs/>
                <w:sz w:val="17"/>
                <w:szCs w:val="17"/>
              </w:rPr>
              <w:t xml:space="preserve">                          </w:t>
            </w:r>
            <w:r w:rsidR="00602463" w:rsidRPr="00D3266D">
              <w:rPr>
                <w:rFonts w:ascii="Calibri" w:eastAsia="Calibri" w:hAnsi="Calibri" w:cs="Calibri"/>
                <w:b/>
                <w:bCs/>
                <w:sz w:val="17"/>
                <w:szCs w:val="17"/>
              </w:rPr>
              <w:t>I</w:t>
            </w:r>
            <w:r w:rsidR="00602463" w:rsidRPr="00D3266D">
              <w:rPr>
                <w:rFonts w:ascii="Calibri" w:eastAsia="Calibri" w:hAnsi="Calibri" w:cs="Calibri"/>
                <w:b/>
                <w:bCs/>
                <w:spacing w:val="1"/>
                <w:sz w:val="17"/>
                <w:szCs w:val="17"/>
              </w:rPr>
              <w:t>t</w:t>
            </w:r>
            <w:r w:rsidR="00602463" w:rsidRPr="00D3266D">
              <w:rPr>
                <w:rFonts w:ascii="Calibri" w:eastAsia="Calibri" w:hAnsi="Calibri" w:cs="Calibri"/>
                <w:b/>
                <w:bCs/>
                <w:spacing w:val="-2"/>
                <w:sz w:val="17"/>
                <w:szCs w:val="17"/>
              </w:rPr>
              <w:t>e</w:t>
            </w:r>
            <w:r w:rsidR="00602463" w:rsidRPr="00D3266D">
              <w:rPr>
                <w:rFonts w:ascii="Calibri" w:eastAsia="Calibri" w:hAnsi="Calibri" w:cs="Calibri"/>
                <w:b/>
                <w:bCs/>
                <w:sz w:val="17"/>
                <w:szCs w:val="17"/>
              </w:rPr>
              <w:t>m</w:t>
            </w:r>
            <w:r w:rsidR="00602463" w:rsidRPr="00D3266D">
              <w:rPr>
                <w:rFonts w:ascii="Calibri" w:eastAsia="Calibri" w:hAnsi="Calibri" w:cs="Calibri"/>
                <w:b/>
                <w:bCs/>
                <w:spacing w:val="13"/>
                <w:sz w:val="17"/>
                <w:szCs w:val="17"/>
              </w:rPr>
              <w:t xml:space="preserve"> </w:t>
            </w:r>
            <w:r w:rsidR="00602463" w:rsidRPr="00D3266D">
              <w:rPr>
                <w:rFonts w:ascii="Calibri" w:eastAsia="Calibri" w:hAnsi="Calibri" w:cs="Calibri"/>
                <w:b/>
                <w:bCs/>
                <w:spacing w:val="1"/>
                <w:sz w:val="17"/>
                <w:szCs w:val="17"/>
              </w:rPr>
              <w:t>N</w:t>
            </w:r>
            <w:r w:rsidR="00602463" w:rsidRPr="00D3266D">
              <w:rPr>
                <w:rFonts w:ascii="Calibri" w:eastAsia="Calibri" w:hAnsi="Calibri" w:cs="Calibri"/>
                <w:b/>
                <w:bCs/>
                <w:spacing w:val="-2"/>
                <w:sz w:val="17"/>
                <w:szCs w:val="17"/>
              </w:rPr>
              <w:t>a</w:t>
            </w:r>
            <w:r w:rsidR="00602463" w:rsidRPr="00D3266D">
              <w:rPr>
                <w:rFonts w:ascii="Calibri" w:eastAsia="Calibri" w:hAnsi="Calibri" w:cs="Calibri"/>
                <w:b/>
                <w:bCs/>
                <w:spacing w:val="1"/>
                <w:sz w:val="17"/>
                <w:szCs w:val="17"/>
              </w:rPr>
              <w:t>m</w:t>
            </w:r>
            <w:r w:rsidR="00602463" w:rsidRPr="00D3266D">
              <w:rPr>
                <w:rFonts w:ascii="Calibri" w:eastAsia="Calibri" w:hAnsi="Calibri" w:cs="Calibri"/>
                <w:b/>
                <w:bCs/>
                <w:sz w:val="17"/>
                <w:szCs w:val="17"/>
              </w:rPr>
              <w:t>e</w:t>
            </w:r>
            <w:r w:rsidR="00602463" w:rsidRPr="00D3266D">
              <w:rPr>
                <w:rFonts w:ascii="Calibri" w:eastAsia="Calibri" w:hAnsi="Calibri" w:cs="Calibri"/>
                <w:b/>
                <w:bCs/>
                <w:spacing w:val="11"/>
                <w:sz w:val="17"/>
                <w:szCs w:val="17"/>
              </w:rPr>
              <w:t xml:space="preserve"> </w:t>
            </w:r>
            <w:r w:rsidR="00602463" w:rsidRPr="00D3266D">
              <w:rPr>
                <w:rFonts w:ascii="Calibri" w:eastAsia="Calibri" w:hAnsi="Calibri" w:cs="Calibri"/>
                <w:b/>
                <w:bCs/>
                <w:sz w:val="17"/>
                <w:szCs w:val="17"/>
              </w:rPr>
              <w:t>and</w:t>
            </w:r>
            <w:r w:rsidR="00602463" w:rsidRPr="00D3266D">
              <w:rPr>
                <w:rFonts w:ascii="Calibri" w:eastAsia="Calibri" w:hAnsi="Calibri" w:cs="Calibri"/>
                <w:b/>
                <w:bCs/>
                <w:spacing w:val="9"/>
                <w:sz w:val="17"/>
                <w:szCs w:val="17"/>
              </w:rPr>
              <w:t xml:space="preserve"> </w:t>
            </w:r>
            <w:r w:rsidR="00602463" w:rsidRPr="00D3266D">
              <w:rPr>
                <w:rFonts w:ascii="Calibri" w:eastAsia="Calibri" w:hAnsi="Calibri" w:cs="Calibri"/>
                <w:b/>
                <w:bCs/>
                <w:spacing w:val="1"/>
                <w:w w:val="102"/>
                <w:sz w:val="17"/>
                <w:szCs w:val="17"/>
              </w:rPr>
              <w:t>D</w:t>
            </w:r>
            <w:r w:rsidR="00602463" w:rsidRPr="00D3266D">
              <w:rPr>
                <w:rFonts w:ascii="Calibri" w:eastAsia="Calibri" w:hAnsi="Calibri" w:cs="Calibri"/>
                <w:b/>
                <w:bCs/>
                <w:w w:val="102"/>
                <w:sz w:val="17"/>
                <w:szCs w:val="17"/>
              </w:rPr>
              <w:t>e</w:t>
            </w:r>
            <w:r w:rsidR="00602463" w:rsidRPr="00D3266D">
              <w:rPr>
                <w:rFonts w:ascii="Calibri" w:eastAsia="Calibri" w:hAnsi="Calibri" w:cs="Calibri"/>
                <w:b/>
                <w:bCs/>
                <w:spacing w:val="1"/>
                <w:w w:val="102"/>
                <w:sz w:val="17"/>
                <w:szCs w:val="17"/>
              </w:rPr>
              <w:t>sc</w:t>
            </w:r>
            <w:r w:rsidR="00602463" w:rsidRPr="00D3266D">
              <w:rPr>
                <w:rFonts w:ascii="Calibri" w:eastAsia="Calibri" w:hAnsi="Calibri" w:cs="Calibri"/>
                <w:b/>
                <w:bCs/>
                <w:spacing w:val="-1"/>
                <w:w w:val="102"/>
                <w:sz w:val="17"/>
                <w:szCs w:val="17"/>
              </w:rPr>
              <w:t>r</w:t>
            </w:r>
            <w:r w:rsidR="00602463" w:rsidRPr="00D3266D">
              <w:rPr>
                <w:rFonts w:ascii="Calibri" w:eastAsia="Calibri" w:hAnsi="Calibri" w:cs="Calibri"/>
                <w:b/>
                <w:bCs/>
                <w:spacing w:val="1"/>
                <w:w w:val="102"/>
                <w:sz w:val="17"/>
                <w:szCs w:val="17"/>
              </w:rPr>
              <w:t>i</w:t>
            </w:r>
            <w:r w:rsidR="00602463" w:rsidRPr="00D3266D">
              <w:rPr>
                <w:rFonts w:ascii="Calibri" w:eastAsia="Calibri" w:hAnsi="Calibri" w:cs="Calibri"/>
                <w:b/>
                <w:bCs/>
                <w:w w:val="102"/>
                <w:sz w:val="17"/>
                <w:szCs w:val="17"/>
              </w:rPr>
              <w:t>p</w:t>
            </w:r>
            <w:r w:rsidR="00602463" w:rsidRPr="00D3266D">
              <w:rPr>
                <w:rFonts w:ascii="Calibri" w:eastAsia="Calibri" w:hAnsi="Calibri" w:cs="Calibri"/>
                <w:b/>
                <w:bCs/>
                <w:spacing w:val="-1"/>
                <w:w w:val="102"/>
                <w:sz w:val="17"/>
                <w:szCs w:val="17"/>
              </w:rPr>
              <w:t>t</w:t>
            </w:r>
            <w:r w:rsidR="00602463" w:rsidRPr="00D3266D">
              <w:rPr>
                <w:rFonts w:ascii="Calibri" w:eastAsia="Calibri" w:hAnsi="Calibri" w:cs="Calibri"/>
                <w:b/>
                <w:bCs/>
                <w:spacing w:val="1"/>
                <w:w w:val="102"/>
                <w:sz w:val="17"/>
                <w:szCs w:val="17"/>
              </w:rPr>
              <w:t>i</w:t>
            </w:r>
            <w:r w:rsidR="00602463" w:rsidRPr="00D3266D">
              <w:rPr>
                <w:rFonts w:ascii="Calibri" w:eastAsia="Calibri" w:hAnsi="Calibri" w:cs="Calibri"/>
                <w:b/>
                <w:bCs/>
                <w:spacing w:val="2"/>
                <w:w w:val="102"/>
                <w:sz w:val="17"/>
                <w:szCs w:val="17"/>
              </w:rPr>
              <w:t>o</w:t>
            </w:r>
            <w:r w:rsidR="00602463" w:rsidRPr="00D3266D">
              <w:rPr>
                <w:rFonts w:ascii="Calibri" w:eastAsia="Calibri" w:hAnsi="Calibri" w:cs="Calibri"/>
                <w:b/>
                <w:bCs/>
                <w:w w:val="102"/>
                <w:sz w:val="17"/>
                <w:szCs w:val="17"/>
              </w:rPr>
              <w:t>n</w:t>
            </w:r>
          </w:p>
        </w:tc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ECB43" w14:textId="77777777" w:rsidR="00F30FA2" w:rsidRPr="00D3266D" w:rsidRDefault="00F30FA2" w:rsidP="00D3266D">
            <w:pPr>
              <w:spacing w:before="9" w:line="260" w:lineRule="exact"/>
              <w:jc w:val="center"/>
              <w:rPr>
                <w:b/>
                <w:bCs/>
                <w:sz w:val="26"/>
                <w:szCs w:val="26"/>
              </w:rPr>
            </w:pPr>
          </w:p>
          <w:p w14:paraId="3658ABDF" w14:textId="77777777" w:rsidR="00F30FA2" w:rsidRPr="00D3266D" w:rsidRDefault="00602463" w:rsidP="00D3266D">
            <w:pPr>
              <w:ind w:left="150"/>
              <w:jc w:val="center"/>
              <w:rPr>
                <w:rFonts w:ascii="Calibri" w:eastAsia="Calibri" w:hAnsi="Calibri" w:cs="Calibri"/>
                <w:b/>
                <w:bCs/>
                <w:sz w:val="17"/>
                <w:szCs w:val="17"/>
              </w:rPr>
            </w:pPr>
            <w:r w:rsidRPr="00D3266D">
              <w:rPr>
                <w:rFonts w:ascii="Calibri" w:eastAsia="Calibri" w:hAnsi="Calibri" w:cs="Calibri"/>
                <w:b/>
                <w:bCs/>
                <w:spacing w:val="1"/>
                <w:w w:val="102"/>
                <w:sz w:val="17"/>
                <w:szCs w:val="17"/>
              </w:rPr>
              <w:t>U</w:t>
            </w:r>
            <w:r w:rsidRPr="00D3266D">
              <w:rPr>
                <w:rFonts w:ascii="Calibri" w:eastAsia="Calibri" w:hAnsi="Calibri" w:cs="Calibri"/>
                <w:b/>
                <w:bCs/>
                <w:spacing w:val="-1"/>
                <w:w w:val="102"/>
                <w:sz w:val="17"/>
                <w:szCs w:val="17"/>
              </w:rPr>
              <w:t>n</w:t>
            </w:r>
            <w:r w:rsidRPr="00D3266D">
              <w:rPr>
                <w:rFonts w:ascii="Calibri" w:eastAsia="Calibri" w:hAnsi="Calibri" w:cs="Calibri"/>
                <w:b/>
                <w:bCs/>
                <w:spacing w:val="1"/>
                <w:w w:val="102"/>
                <w:sz w:val="17"/>
                <w:szCs w:val="17"/>
              </w:rPr>
              <w:t>i</w:t>
            </w:r>
            <w:r w:rsidRPr="00D3266D">
              <w:rPr>
                <w:rFonts w:ascii="Calibri" w:eastAsia="Calibri" w:hAnsi="Calibri" w:cs="Calibri"/>
                <w:b/>
                <w:bCs/>
                <w:w w:val="102"/>
                <w:sz w:val="17"/>
                <w:szCs w:val="17"/>
              </w:rPr>
              <w:t>t</w:t>
            </w:r>
          </w:p>
        </w:tc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65E63" w14:textId="77777777" w:rsidR="00F30FA2" w:rsidRPr="00D3266D" w:rsidRDefault="00F30FA2" w:rsidP="00D3266D">
            <w:pPr>
              <w:spacing w:before="9" w:line="260" w:lineRule="exact"/>
              <w:jc w:val="center"/>
              <w:rPr>
                <w:b/>
                <w:bCs/>
                <w:sz w:val="26"/>
                <w:szCs w:val="26"/>
              </w:rPr>
            </w:pPr>
          </w:p>
          <w:p w14:paraId="0F1F9D50" w14:textId="77777777" w:rsidR="00F30FA2" w:rsidRPr="00D3266D" w:rsidRDefault="00602463" w:rsidP="00D3266D">
            <w:pPr>
              <w:ind w:left="155"/>
              <w:jc w:val="center"/>
              <w:rPr>
                <w:rFonts w:ascii="Calibri" w:eastAsia="Calibri" w:hAnsi="Calibri" w:cs="Calibri"/>
                <w:b/>
                <w:bCs/>
                <w:sz w:val="17"/>
                <w:szCs w:val="17"/>
              </w:rPr>
            </w:pPr>
            <w:r w:rsidRPr="00D3266D">
              <w:rPr>
                <w:rFonts w:ascii="Calibri" w:eastAsia="Calibri" w:hAnsi="Calibri" w:cs="Calibri"/>
                <w:b/>
                <w:bCs/>
                <w:w w:val="102"/>
                <w:sz w:val="17"/>
                <w:szCs w:val="17"/>
              </w:rPr>
              <w:t>Q</w:t>
            </w:r>
            <w:r w:rsidRPr="00D3266D">
              <w:rPr>
                <w:rFonts w:ascii="Calibri" w:eastAsia="Calibri" w:hAnsi="Calibri" w:cs="Calibri"/>
                <w:b/>
                <w:bCs/>
                <w:spacing w:val="-1"/>
                <w:w w:val="102"/>
                <w:sz w:val="17"/>
                <w:szCs w:val="17"/>
              </w:rPr>
              <w:t>t</w:t>
            </w:r>
            <w:r w:rsidRPr="00D3266D">
              <w:rPr>
                <w:rFonts w:ascii="Calibri" w:eastAsia="Calibri" w:hAnsi="Calibri" w:cs="Calibri"/>
                <w:b/>
                <w:bCs/>
                <w:w w:val="102"/>
                <w:sz w:val="17"/>
                <w:szCs w:val="17"/>
              </w:rPr>
              <w:t>y.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2B305" w14:textId="77777777" w:rsidR="00F30FA2" w:rsidRPr="00D3266D" w:rsidRDefault="00602463" w:rsidP="00D3266D">
            <w:pPr>
              <w:spacing w:line="180" w:lineRule="exact"/>
              <w:ind w:left="145"/>
              <w:jc w:val="center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  <w:r w:rsidRPr="00D3266D">
              <w:rPr>
                <w:rFonts w:ascii="Calibri" w:eastAsia="Calibri" w:hAnsi="Calibri" w:cs="Calibri"/>
                <w:b/>
                <w:bCs/>
                <w:position w:val="1"/>
                <w:sz w:val="16"/>
                <w:szCs w:val="16"/>
              </w:rPr>
              <w:t>Un</w:t>
            </w:r>
            <w:r w:rsidRPr="00D3266D">
              <w:rPr>
                <w:rFonts w:ascii="Calibri" w:eastAsia="Calibri" w:hAnsi="Calibri" w:cs="Calibri"/>
                <w:b/>
                <w:bCs/>
                <w:spacing w:val="-1"/>
                <w:position w:val="1"/>
                <w:sz w:val="16"/>
                <w:szCs w:val="16"/>
              </w:rPr>
              <w:t>i</w:t>
            </w:r>
            <w:r w:rsidRPr="00D3266D">
              <w:rPr>
                <w:rFonts w:ascii="Calibri" w:eastAsia="Calibri" w:hAnsi="Calibri" w:cs="Calibri"/>
                <w:b/>
                <w:bCs/>
                <w:position w:val="1"/>
                <w:sz w:val="16"/>
                <w:szCs w:val="16"/>
              </w:rPr>
              <w:t>t</w:t>
            </w:r>
          </w:p>
          <w:p w14:paraId="75FAB70E" w14:textId="77777777" w:rsidR="00F30FA2" w:rsidRPr="00D3266D" w:rsidRDefault="00602463" w:rsidP="00D3266D">
            <w:pPr>
              <w:spacing w:before="4"/>
              <w:ind w:left="138"/>
              <w:jc w:val="center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  <w:r w:rsidRPr="00D3266D"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p</w:t>
            </w:r>
            <w:r w:rsidRPr="00D3266D">
              <w:rPr>
                <w:rFonts w:ascii="Calibri" w:eastAsia="Calibri" w:hAnsi="Calibri" w:cs="Calibri"/>
                <w:b/>
                <w:bCs/>
                <w:spacing w:val="-1"/>
                <w:sz w:val="16"/>
                <w:szCs w:val="16"/>
              </w:rPr>
              <w:t>ri</w:t>
            </w:r>
            <w:r w:rsidRPr="00D3266D"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ce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D9809" w14:textId="77777777" w:rsidR="00F30FA2" w:rsidRPr="00D3266D" w:rsidRDefault="00602463" w:rsidP="00D3266D">
            <w:pPr>
              <w:spacing w:before="98"/>
              <w:ind w:left="124"/>
              <w:jc w:val="center"/>
              <w:rPr>
                <w:rFonts w:ascii="Calibri" w:eastAsia="Calibri" w:hAnsi="Calibri" w:cs="Calibri"/>
                <w:b/>
                <w:bCs/>
                <w:sz w:val="17"/>
                <w:szCs w:val="17"/>
              </w:rPr>
            </w:pPr>
            <w:r w:rsidRPr="00D3266D">
              <w:rPr>
                <w:rFonts w:ascii="Calibri" w:eastAsia="Calibri" w:hAnsi="Calibri" w:cs="Calibri"/>
                <w:b/>
                <w:bCs/>
                <w:spacing w:val="1"/>
                <w:w w:val="102"/>
                <w:sz w:val="17"/>
                <w:szCs w:val="17"/>
              </w:rPr>
              <w:t>T</w:t>
            </w:r>
            <w:r w:rsidRPr="00D3266D">
              <w:rPr>
                <w:rFonts w:ascii="Calibri" w:eastAsia="Calibri" w:hAnsi="Calibri" w:cs="Calibri"/>
                <w:b/>
                <w:bCs/>
                <w:spacing w:val="-1"/>
                <w:w w:val="102"/>
                <w:sz w:val="17"/>
                <w:szCs w:val="17"/>
              </w:rPr>
              <w:t>ot</w:t>
            </w:r>
            <w:r w:rsidRPr="00D3266D">
              <w:rPr>
                <w:rFonts w:ascii="Calibri" w:eastAsia="Calibri" w:hAnsi="Calibri" w:cs="Calibri"/>
                <w:b/>
                <w:bCs/>
                <w:w w:val="102"/>
                <w:sz w:val="17"/>
                <w:szCs w:val="17"/>
              </w:rPr>
              <w:t>al</w:t>
            </w:r>
          </w:p>
        </w:tc>
        <w:tc>
          <w:tcPr>
            <w:tcW w:w="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E6629" w14:textId="77777777" w:rsidR="00F30FA2" w:rsidRPr="00D3266D" w:rsidRDefault="00602463" w:rsidP="00D3266D">
            <w:pPr>
              <w:spacing w:before="62" w:line="256" w:lineRule="auto"/>
              <w:ind w:left="73" w:right="-5" w:hanging="41"/>
              <w:jc w:val="center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  <w:r w:rsidRPr="00D3266D">
              <w:rPr>
                <w:rFonts w:ascii="Calibri" w:eastAsia="Calibri" w:hAnsi="Calibri" w:cs="Calibri"/>
                <w:b/>
                <w:bCs/>
                <w:spacing w:val="-1"/>
                <w:sz w:val="16"/>
                <w:szCs w:val="16"/>
              </w:rPr>
              <w:t>Re</w:t>
            </w:r>
            <w:r w:rsidRPr="00D3266D">
              <w:rPr>
                <w:rFonts w:ascii="Calibri" w:eastAsia="Calibri" w:hAnsi="Calibri" w:cs="Calibri"/>
                <w:b/>
                <w:bCs/>
                <w:spacing w:val="2"/>
                <w:sz w:val="16"/>
                <w:szCs w:val="16"/>
              </w:rPr>
              <w:t>m</w:t>
            </w:r>
            <w:r w:rsidRPr="00D3266D"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a</w:t>
            </w:r>
            <w:r w:rsidRPr="00D3266D">
              <w:rPr>
                <w:rFonts w:ascii="Calibri" w:eastAsia="Calibri" w:hAnsi="Calibri" w:cs="Calibri"/>
                <w:b/>
                <w:bCs/>
                <w:spacing w:val="-1"/>
                <w:sz w:val="16"/>
                <w:szCs w:val="16"/>
              </w:rPr>
              <w:t>rk</w:t>
            </w:r>
            <w:r w:rsidRPr="00D3266D"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s</w:t>
            </w:r>
            <w:r w:rsidRPr="00D3266D">
              <w:rPr>
                <w:rFonts w:ascii="Calibri" w:eastAsia="Calibri" w:hAnsi="Calibri" w:cs="Calibri"/>
                <w:b/>
                <w:bCs/>
                <w:spacing w:val="-2"/>
                <w:sz w:val="16"/>
                <w:szCs w:val="16"/>
              </w:rPr>
              <w:t>/</w:t>
            </w:r>
            <w:r w:rsidRPr="00D3266D"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 xml:space="preserve">W </w:t>
            </w:r>
            <w:r w:rsidRPr="00D3266D">
              <w:rPr>
                <w:rFonts w:ascii="Calibri" w:eastAsia="Calibri" w:hAnsi="Calibri" w:cs="Calibri"/>
                <w:b/>
                <w:bCs/>
                <w:spacing w:val="1"/>
                <w:sz w:val="16"/>
                <w:szCs w:val="16"/>
              </w:rPr>
              <w:t>w</w:t>
            </w:r>
            <w:r w:rsidRPr="00D3266D"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a</w:t>
            </w:r>
            <w:r w:rsidRPr="00D3266D">
              <w:rPr>
                <w:rFonts w:ascii="Calibri" w:eastAsia="Calibri" w:hAnsi="Calibri" w:cs="Calibri"/>
                <w:b/>
                <w:bCs/>
                <w:spacing w:val="-1"/>
                <w:sz w:val="16"/>
                <w:szCs w:val="16"/>
              </w:rPr>
              <w:t>rr</w:t>
            </w:r>
            <w:r w:rsidRPr="00D3266D">
              <w:rPr>
                <w:rFonts w:ascii="Calibri" w:eastAsia="Calibri" w:hAnsi="Calibri" w:cs="Calibri"/>
                <w:b/>
                <w:bCs/>
                <w:spacing w:val="-2"/>
                <w:sz w:val="16"/>
                <w:szCs w:val="16"/>
              </w:rPr>
              <w:t>a</w:t>
            </w:r>
            <w:r w:rsidRPr="00D3266D"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n</w:t>
            </w:r>
            <w:r w:rsidRPr="00D3266D">
              <w:rPr>
                <w:rFonts w:ascii="Calibri" w:eastAsia="Calibri" w:hAnsi="Calibri" w:cs="Calibri"/>
                <w:b/>
                <w:bCs/>
                <w:spacing w:val="-1"/>
                <w:sz w:val="16"/>
                <w:szCs w:val="16"/>
              </w:rPr>
              <w:t>ty</w:t>
            </w:r>
            <w:r w:rsidRPr="00D3266D"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/ Gua</w:t>
            </w:r>
            <w:r w:rsidRPr="00D3266D">
              <w:rPr>
                <w:rFonts w:ascii="Calibri" w:eastAsia="Calibri" w:hAnsi="Calibri" w:cs="Calibri"/>
                <w:b/>
                <w:bCs/>
                <w:spacing w:val="-1"/>
                <w:sz w:val="16"/>
                <w:szCs w:val="16"/>
              </w:rPr>
              <w:t>r</w:t>
            </w:r>
            <w:r w:rsidRPr="00D3266D"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a</w:t>
            </w:r>
            <w:r w:rsidRPr="00D3266D">
              <w:rPr>
                <w:rFonts w:ascii="Calibri" w:eastAsia="Calibri" w:hAnsi="Calibri" w:cs="Calibri"/>
                <w:b/>
                <w:bCs/>
                <w:spacing w:val="-3"/>
                <w:sz w:val="16"/>
                <w:szCs w:val="16"/>
              </w:rPr>
              <w:t>n</w:t>
            </w:r>
            <w:r w:rsidRPr="00D3266D">
              <w:rPr>
                <w:rFonts w:ascii="Calibri" w:eastAsia="Calibri" w:hAnsi="Calibri" w:cs="Calibri"/>
                <w:b/>
                <w:bCs/>
                <w:spacing w:val="-1"/>
                <w:sz w:val="16"/>
                <w:szCs w:val="16"/>
              </w:rPr>
              <w:t>te</w:t>
            </w:r>
            <w:r w:rsidRPr="00D3266D"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e</w:t>
            </w:r>
          </w:p>
        </w:tc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22B62" w14:textId="77777777" w:rsidR="00F30FA2" w:rsidRPr="00D3266D" w:rsidRDefault="00F30FA2" w:rsidP="00D3266D">
            <w:pPr>
              <w:spacing w:before="8"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  <w:p w14:paraId="1DB70514" w14:textId="77777777" w:rsidR="00F30FA2" w:rsidRPr="00D3266D" w:rsidRDefault="00602463" w:rsidP="00D3266D">
            <w:pPr>
              <w:ind w:left="101" w:right="125"/>
              <w:jc w:val="center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  <w:r w:rsidRPr="00D3266D"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D</w:t>
            </w:r>
            <w:r w:rsidRPr="00D3266D">
              <w:rPr>
                <w:rFonts w:ascii="Calibri" w:eastAsia="Calibri" w:hAnsi="Calibri" w:cs="Calibri"/>
                <w:b/>
                <w:bCs/>
                <w:spacing w:val="-1"/>
                <w:sz w:val="16"/>
                <w:szCs w:val="16"/>
              </w:rPr>
              <w:t>eli</w:t>
            </w:r>
            <w:r w:rsidRPr="00D3266D"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v</w:t>
            </w:r>
            <w:r w:rsidRPr="00D3266D">
              <w:rPr>
                <w:rFonts w:ascii="Calibri" w:eastAsia="Calibri" w:hAnsi="Calibri" w:cs="Calibri"/>
                <w:b/>
                <w:bCs/>
                <w:spacing w:val="-3"/>
                <w:sz w:val="16"/>
                <w:szCs w:val="16"/>
              </w:rPr>
              <w:t>e</w:t>
            </w:r>
            <w:r w:rsidRPr="00D3266D"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ry</w:t>
            </w:r>
          </w:p>
          <w:p w14:paraId="114A85C5" w14:textId="77777777" w:rsidR="00F30FA2" w:rsidRPr="00D3266D" w:rsidRDefault="00602463" w:rsidP="00D3266D">
            <w:pPr>
              <w:spacing w:before="13"/>
              <w:ind w:left="221" w:right="211"/>
              <w:jc w:val="center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  <w:r w:rsidRPr="00D3266D">
              <w:rPr>
                <w:rFonts w:ascii="Calibri" w:eastAsia="Calibri" w:hAnsi="Calibri" w:cs="Calibri"/>
                <w:b/>
                <w:bCs/>
                <w:spacing w:val="1"/>
                <w:sz w:val="16"/>
                <w:szCs w:val="16"/>
              </w:rPr>
              <w:t>T</w:t>
            </w:r>
            <w:r w:rsidRPr="00D3266D">
              <w:rPr>
                <w:rFonts w:ascii="Calibri" w:eastAsia="Calibri" w:hAnsi="Calibri" w:cs="Calibri"/>
                <w:b/>
                <w:bCs/>
                <w:spacing w:val="-1"/>
                <w:sz w:val="16"/>
                <w:szCs w:val="16"/>
              </w:rPr>
              <w:t>i</w:t>
            </w:r>
            <w:r w:rsidRPr="00D3266D">
              <w:rPr>
                <w:rFonts w:ascii="Calibri" w:eastAsia="Calibri" w:hAnsi="Calibri" w:cs="Calibri"/>
                <w:b/>
                <w:bCs/>
                <w:spacing w:val="2"/>
                <w:sz w:val="16"/>
                <w:szCs w:val="16"/>
              </w:rPr>
              <w:t>m</w:t>
            </w:r>
            <w:r w:rsidRPr="00D3266D"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e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A7E33" w14:textId="77777777" w:rsidR="00F30FA2" w:rsidRPr="00D3266D" w:rsidRDefault="00F30FA2" w:rsidP="00D3266D">
            <w:pPr>
              <w:spacing w:before="8"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  <w:p w14:paraId="0EC86E1B" w14:textId="77777777" w:rsidR="00F30FA2" w:rsidRPr="00D3266D" w:rsidRDefault="00602463" w:rsidP="00D3266D">
            <w:pPr>
              <w:spacing w:line="256" w:lineRule="auto"/>
              <w:ind w:left="85" w:right="22" w:hanging="14"/>
              <w:jc w:val="center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  <w:r w:rsidRPr="00D3266D"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Quan</w:t>
            </w:r>
            <w:r w:rsidRPr="00D3266D">
              <w:rPr>
                <w:rFonts w:ascii="Calibri" w:eastAsia="Calibri" w:hAnsi="Calibri" w:cs="Calibri"/>
                <w:b/>
                <w:bCs/>
                <w:spacing w:val="-1"/>
                <w:sz w:val="16"/>
                <w:szCs w:val="16"/>
              </w:rPr>
              <w:t>tit</w:t>
            </w:r>
            <w:r w:rsidRPr="00D3266D"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y ava</w:t>
            </w:r>
            <w:r w:rsidRPr="00D3266D">
              <w:rPr>
                <w:rFonts w:ascii="Calibri" w:eastAsia="Calibri" w:hAnsi="Calibri" w:cs="Calibri"/>
                <w:b/>
                <w:bCs/>
                <w:spacing w:val="-1"/>
                <w:sz w:val="16"/>
                <w:szCs w:val="16"/>
              </w:rPr>
              <w:t>il</w:t>
            </w:r>
            <w:r w:rsidRPr="00D3266D"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ab</w:t>
            </w:r>
            <w:r w:rsidRPr="00D3266D">
              <w:rPr>
                <w:rFonts w:ascii="Calibri" w:eastAsia="Calibri" w:hAnsi="Calibri" w:cs="Calibri"/>
                <w:b/>
                <w:bCs/>
                <w:spacing w:val="-1"/>
                <w:sz w:val="16"/>
                <w:szCs w:val="16"/>
              </w:rPr>
              <w:t>l</w:t>
            </w:r>
            <w:r w:rsidRPr="00D3266D"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e</w:t>
            </w:r>
          </w:p>
        </w:tc>
      </w:tr>
      <w:tr w:rsidR="00F30FA2" w14:paraId="70797F2C" w14:textId="77777777" w:rsidTr="00B67695">
        <w:trPr>
          <w:trHeight w:hRule="exact" w:val="370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05C8" w14:textId="77777777" w:rsidR="00F30FA2" w:rsidRDefault="00F30FA2"/>
        </w:tc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48262" w14:textId="77777777" w:rsidR="00F30FA2" w:rsidRDefault="00F30FA2"/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A89F9" w14:textId="77777777" w:rsidR="00F30FA2" w:rsidRDefault="00F30FA2"/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BDAEA" w14:textId="77777777" w:rsidR="00F30FA2" w:rsidRDefault="00F30FA2"/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A2B76" w14:textId="77777777" w:rsidR="00F30FA2" w:rsidRDefault="00602463">
            <w:pPr>
              <w:spacing w:before="72"/>
              <w:ind w:left="155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w w:val="102"/>
                <w:sz w:val="17"/>
                <w:szCs w:val="17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2"/>
                <w:sz w:val="17"/>
                <w:szCs w:val="17"/>
              </w:rPr>
              <w:t>F</w:t>
            </w:r>
            <w:r>
              <w:rPr>
                <w:rFonts w:ascii="Calibri" w:eastAsia="Calibri" w:hAnsi="Calibri" w:cs="Calibri"/>
                <w:w w:val="102"/>
                <w:sz w:val="17"/>
                <w:szCs w:val="17"/>
              </w:rPr>
              <w:t>N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096F" w14:textId="77777777" w:rsidR="00F30FA2" w:rsidRDefault="00602463">
            <w:pPr>
              <w:spacing w:before="72"/>
              <w:ind w:left="157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w w:val="102"/>
                <w:sz w:val="17"/>
                <w:szCs w:val="17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2"/>
                <w:sz w:val="17"/>
                <w:szCs w:val="17"/>
              </w:rPr>
              <w:t>F</w:t>
            </w:r>
            <w:r>
              <w:rPr>
                <w:rFonts w:ascii="Calibri" w:eastAsia="Calibri" w:hAnsi="Calibri" w:cs="Calibri"/>
                <w:w w:val="102"/>
                <w:sz w:val="17"/>
                <w:szCs w:val="17"/>
              </w:rPr>
              <w:t>N</w:t>
            </w:r>
          </w:p>
        </w:tc>
        <w:tc>
          <w:tcPr>
            <w:tcW w:w="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0D0AC" w14:textId="77777777" w:rsidR="00F30FA2" w:rsidRDefault="00F30FA2"/>
        </w:tc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23F4F" w14:textId="77777777" w:rsidR="00F30FA2" w:rsidRDefault="00F30FA2"/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397F6" w14:textId="77777777" w:rsidR="00F30FA2" w:rsidRDefault="00F30FA2"/>
        </w:tc>
      </w:tr>
      <w:tr w:rsidR="00F30FA2" w14:paraId="328EDE21" w14:textId="77777777" w:rsidTr="008F66DD">
        <w:trPr>
          <w:trHeight w:hRule="exact" w:val="326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0ADC7" w14:textId="77777777" w:rsidR="00F30FA2" w:rsidRDefault="00602463" w:rsidP="00293294">
            <w:pPr>
              <w:spacing w:before="65"/>
              <w:ind w:left="137" w:right="120"/>
              <w:jc w:val="center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sz w:val="17"/>
                <w:szCs w:val="17"/>
              </w:rPr>
              <w:t>1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688A7" w14:textId="0B927060" w:rsidR="00424D96" w:rsidRPr="00424D96" w:rsidRDefault="00424D96" w:rsidP="00424D96">
            <w:pPr>
              <w:rPr>
                <w:rFonts w:ascii="Calibri,Italic" w:hAnsi="Calibri,Italic"/>
                <w:i/>
                <w:iCs/>
              </w:rPr>
            </w:pPr>
            <w:bookmarkStart w:id="0" w:name="OLE_LINK1"/>
            <w:r w:rsidRPr="00424D96">
              <w:rPr>
                <w:rFonts w:ascii="Calibri,Italic" w:hAnsi="Calibri,Italic"/>
                <w:i/>
                <w:iCs/>
              </w:rPr>
              <w:t>Dell Latitude 7430 Laptop</w:t>
            </w:r>
          </w:p>
          <w:p w14:paraId="7CC56952" w14:textId="3764BAD7" w:rsidR="00424D96" w:rsidRPr="00424D96" w:rsidRDefault="00424D96" w:rsidP="00424D96">
            <w:pPr>
              <w:rPr>
                <w:rFonts w:ascii="Calibri,Italic" w:hAnsi="Calibri,Italic"/>
                <w:i/>
                <w:iCs/>
              </w:rPr>
            </w:pPr>
            <w:r w:rsidRPr="00424D96">
              <w:rPr>
                <w:rFonts w:ascii="Calibri,Italic" w:hAnsi="Calibri,Italic"/>
                <w:i/>
                <w:iCs/>
              </w:rPr>
              <w:t>Processor: Intel® Core™ i7-1265U 12th Gen 10-Cores (12M Smart</w:t>
            </w:r>
            <w:r w:rsidR="00276C40">
              <w:rPr>
                <w:rFonts w:ascii="Calibri,Italic" w:hAnsi="Calibri,Italic"/>
                <w:i/>
                <w:iCs/>
              </w:rPr>
              <w:t xml:space="preserve"> </w:t>
            </w:r>
            <w:r w:rsidR="00276C40" w:rsidRPr="00424D96">
              <w:rPr>
                <w:rFonts w:ascii="Calibri,Italic" w:hAnsi="Calibri,Italic"/>
                <w:i/>
                <w:iCs/>
              </w:rPr>
              <w:t>Cache</w:t>
            </w:r>
            <w:r w:rsidR="00276C40">
              <w:rPr>
                <w:rFonts w:ascii="Calibri,Italic" w:hAnsi="Calibri,Italic"/>
                <w:i/>
                <w:iCs/>
              </w:rPr>
              <w:t>,</w:t>
            </w:r>
            <w:r w:rsidRPr="00424D96">
              <w:rPr>
                <w:rFonts w:ascii="Calibri,Italic" w:hAnsi="Calibri,Italic"/>
                <w:i/>
                <w:iCs/>
              </w:rPr>
              <w:t xml:space="preserve"> up to</w:t>
            </w:r>
          </w:p>
          <w:p w14:paraId="3C667C54" w14:textId="77777777" w:rsidR="00424D96" w:rsidRPr="00424D96" w:rsidRDefault="00424D96" w:rsidP="00424D96">
            <w:pPr>
              <w:rPr>
                <w:rFonts w:ascii="Calibri,Italic" w:hAnsi="Calibri,Italic"/>
                <w:i/>
                <w:iCs/>
              </w:rPr>
            </w:pPr>
            <w:r w:rsidRPr="00424D96">
              <w:rPr>
                <w:rFonts w:ascii="Calibri,Italic" w:hAnsi="Calibri,Italic"/>
                <w:i/>
                <w:iCs/>
              </w:rPr>
              <w:t>4.80GHz)</w:t>
            </w:r>
          </w:p>
          <w:p w14:paraId="42BC8100" w14:textId="77777777" w:rsidR="00424D96" w:rsidRPr="00424D96" w:rsidRDefault="00424D96" w:rsidP="00424D96">
            <w:pPr>
              <w:rPr>
                <w:rFonts w:ascii="Calibri,Italic" w:hAnsi="Calibri,Italic"/>
                <w:i/>
                <w:iCs/>
              </w:rPr>
            </w:pPr>
            <w:r w:rsidRPr="00424D96">
              <w:rPr>
                <w:rFonts w:ascii="Calibri,Italic" w:hAnsi="Calibri,Italic"/>
                <w:i/>
                <w:iCs/>
              </w:rPr>
              <w:t>Ram: 16GB DDR4 3200MHz Ram</w:t>
            </w:r>
          </w:p>
          <w:p w14:paraId="54ADB8B6" w14:textId="77777777" w:rsidR="00424D96" w:rsidRPr="00424D96" w:rsidRDefault="00424D96" w:rsidP="00424D96">
            <w:pPr>
              <w:rPr>
                <w:rFonts w:ascii="Calibri,Italic" w:hAnsi="Calibri,Italic"/>
                <w:i/>
                <w:iCs/>
              </w:rPr>
            </w:pPr>
            <w:r w:rsidRPr="00424D96">
              <w:rPr>
                <w:rFonts w:ascii="Calibri,Italic" w:hAnsi="Calibri,Italic"/>
                <w:i/>
                <w:iCs/>
              </w:rPr>
              <w:t xml:space="preserve">Storage: 512GB M.2 PCIe </w:t>
            </w:r>
            <w:proofErr w:type="spellStart"/>
            <w:r w:rsidRPr="00424D96">
              <w:rPr>
                <w:rFonts w:ascii="Calibri,Italic" w:hAnsi="Calibri,Italic"/>
                <w:i/>
                <w:iCs/>
              </w:rPr>
              <w:t>NVMe</w:t>
            </w:r>
            <w:proofErr w:type="spellEnd"/>
            <w:r w:rsidRPr="00424D96">
              <w:rPr>
                <w:rFonts w:ascii="Calibri,Italic" w:hAnsi="Calibri,Italic"/>
                <w:i/>
                <w:iCs/>
              </w:rPr>
              <w:t xml:space="preserve"> SSD</w:t>
            </w:r>
          </w:p>
          <w:p w14:paraId="2794048C" w14:textId="77777777" w:rsidR="00424D96" w:rsidRPr="00424D96" w:rsidRDefault="00424D96" w:rsidP="00424D96">
            <w:pPr>
              <w:rPr>
                <w:rFonts w:ascii="Calibri,Italic" w:hAnsi="Calibri,Italic"/>
                <w:i/>
                <w:iCs/>
              </w:rPr>
            </w:pPr>
            <w:r w:rsidRPr="00424D96">
              <w:rPr>
                <w:rFonts w:ascii="Calibri,Italic" w:hAnsi="Calibri,Italic"/>
                <w:i/>
                <w:iCs/>
              </w:rPr>
              <w:t>Display: 14 Inch Full HD (1920x1080) resolution</w:t>
            </w:r>
          </w:p>
          <w:p w14:paraId="747F2DF2" w14:textId="77777777" w:rsidR="00424D96" w:rsidRPr="00424D96" w:rsidRDefault="00424D96" w:rsidP="00424D96">
            <w:pPr>
              <w:rPr>
                <w:rFonts w:ascii="Calibri,Italic" w:hAnsi="Calibri,Italic"/>
                <w:i/>
                <w:iCs/>
              </w:rPr>
            </w:pPr>
            <w:r w:rsidRPr="00424D96">
              <w:rPr>
                <w:rFonts w:ascii="Calibri,Italic" w:hAnsi="Calibri,Italic"/>
                <w:i/>
                <w:iCs/>
              </w:rPr>
              <w:t>OS: Windows 11 Professional 64Bit License Factory Installed</w:t>
            </w:r>
          </w:p>
          <w:p w14:paraId="4E129ADE" w14:textId="77777777" w:rsidR="00424D96" w:rsidRPr="00424D96" w:rsidRDefault="00424D96" w:rsidP="00424D96">
            <w:pPr>
              <w:rPr>
                <w:rFonts w:ascii="Calibri,Italic" w:hAnsi="Calibri,Italic"/>
                <w:i/>
                <w:iCs/>
              </w:rPr>
            </w:pPr>
            <w:r w:rsidRPr="00424D96">
              <w:rPr>
                <w:rFonts w:ascii="Calibri,Italic" w:hAnsi="Calibri,Italic"/>
                <w:i/>
                <w:iCs/>
              </w:rPr>
              <w:t>TPM: 2.0</w:t>
            </w:r>
          </w:p>
          <w:p w14:paraId="3ACC1D87" w14:textId="77777777" w:rsidR="00424D96" w:rsidRPr="00424D96" w:rsidRDefault="00424D96" w:rsidP="00424D96">
            <w:pPr>
              <w:rPr>
                <w:rFonts w:ascii="Calibri,Italic" w:hAnsi="Calibri,Italic"/>
                <w:i/>
                <w:iCs/>
              </w:rPr>
            </w:pPr>
            <w:r w:rsidRPr="00424D96">
              <w:rPr>
                <w:rFonts w:ascii="Calibri,Italic" w:hAnsi="Calibri,Italic"/>
                <w:i/>
                <w:iCs/>
              </w:rPr>
              <w:t>Warranty: One Year.</w:t>
            </w:r>
          </w:p>
          <w:bookmarkEnd w:id="0"/>
          <w:p w14:paraId="09977A81" w14:textId="1C397106" w:rsidR="002D6D11" w:rsidRDefault="00276C40" w:rsidP="002D6D11">
            <w:pPr>
              <w:rPr>
                <w:rFonts w:ascii="Calibri,Italic" w:hAnsi="Calibri,Italic"/>
                <w:i/>
                <w:iCs/>
              </w:rPr>
            </w:pPr>
            <w:r>
              <w:rPr>
                <w:rFonts w:ascii="Calibri,Italic" w:hAnsi="Calibri,Italic"/>
                <w:i/>
                <w:iCs/>
              </w:rPr>
              <w:t xml:space="preserve">Genuine brand </w:t>
            </w:r>
          </w:p>
          <w:p w14:paraId="1AE76943" w14:textId="793F6B5E" w:rsidR="00F30FA2" w:rsidRPr="00D94B12" w:rsidRDefault="008F66DD" w:rsidP="00961156">
            <w:pPr>
              <w:spacing w:before="4"/>
              <w:ind w:left="22" w:right="-58"/>
            </w:pPr>
            <w:r>
              <w:t xml:space="preserve">New brand 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DEB22" w14:textId="64343E99" w:rsidR="00F30FA2" w:rsidRPr="00FD5D7A" w:rsidRDefault="002D6D11" w:rsidP="00E4299B">
            <w:pPr>
              <w:spacing w:before="3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Pcs 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5CE2" w14:textId="610B992E" w:rsidR="00F30FA2" w:rsidRDefault="00276C40" w:rsidP="006B07D8">
            <w:pPr>
              <w:spacing w:before="38"/>
              <w:ind w:right="301"/>
              <w:jc w:val="right"/>
            </w:pPr>
            <w:r>
              <w:t>6</w:t>
            </w:r>
            <w:r w:rsidR="002D6D11">
              <w:t xml:space="preserve"> 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2024C" w14:textId="77777777" w:rsidR="00F30FA2" w:rsidRDefault="00F30FA2"/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F004A" w14:textId="77777777" w:rsidR="00F30FA2" w:rsidRDefault="00F30FA2"/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F931" w14:textId="77777777" w:rsidR="00F30FA2" w:rsidRDefault="00F30FA2"/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68C45" w14:textId="77777777" w:rsidR="00F30FA2" w:rsidRDefault="00F30FA2"/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FE0C5" w14:textId="77777777" w:rsidR="00F30FA2" w:rsidRDefault="00F30FA2"/>
        </w:tc>
      </w:tr>
      <w:tr w:rsidR="00F30FA2" w14:paraId="62286136" w14:textId="77777777" w:rsidTr="00570548">
        <w:trPr>
          <w:trHeight w:hRule="exact" w:val="3242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C556E" w14:textId="77777777" w:rsidR="00F30FA2" w:rsidRDefault="00602463" w:rsidP="00293294">
            <w:pPr>
              <w:spacing w:before="65"/>
              <w:ind w:left="137" w:right="120"/>
              <w:jc w:val="center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sz w:val="17"/>
                <w:szCs w:val="17"/>
              </w:rPr>
              <w:t>2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E269E" w14:textId="66CAC272" w:rsidR="008F66DD" w:rsidRPr="00424D96" w:rsidRDefault="008F66DD" w:rsidP="008F66DD">
            <w:pPr>
              <w:rPr>
                <w:rFonts w:ascii="Calibri,Italic" w:hAnsi="Calibri,Italic"/>
                <w:i/>
                <w:iCs/>
              </w:rPr>
            </w:pPr>
            <w:r w:rsidRPr="00424D96">
              <w:rPr>
                <w:rFonts w:ascii="Calibri,Italic" w:hAnsi="Calibri,Italic"/>
                <w:i/>
                <w:iCs/>
              </w:rPr>
              <w:t>Dell Latitude 7430 Laptop</w:t>
            </w:r>
          </w:p>
          <w:p w14:paraId="272C5B9C" w14:textId="6003984E" w:rsidR="008F66DD" w:rsidRPr="00424D96" w:rsidRDefault="008F66DD" w:rsidP="008F66DD">
            <w:pPr>
              <w:rPr>
                <w:rFonts w:ascii="Calibri,Italic" w:hAnsi="Calibri,Italic"/>
                <w:i/>
                <w:iCs/>
              </w:rPr>
            </w:pPr>
            <w:r w:rsidRPr="00424D96">
              <w:rPr>
                <w:rFonts w:ascii="Calibri,Italic" w:hAnsi="Calibri,Italic"/>
                <w:i/>
                <w:iCs/>
              </w:rPr>
              <w:t>Processor: Intel® Core™ i</w:t>
            </w:r>
            <w:r>
              <w:rPr>
                <w:rFonts w:ascii="Calibri,Italic" w:hAnsi="Calibri,Italic"/>
                <w:i/>
                <w:iCs/>
              </w:rPr>
              <w:t>5</w:t>
            </w:r>
            <w:r w:rsidRPr="00424D96">
              <w:rPr>
                <w:rFonts w:ascii="Calibri,Italic" w:hAnsi="Calibri,Italic"/>
                <w:i/>
                <w:iCs/>
              </w:rPr>
              <w:t>-1265U 12th Gen 10-Cores (12M Smart</w:t>
            </w:r>
            <w:r>
              <w:rPr>
                <w:rFonts w:ascii="Calibri,Italic" w:hAnsi="Calibri,Italic"/>
                <w:i/>
                <w:iCs/>
              </w:rPr>
              <w:t xml:space="preserve"> </w:t>
            </w:r>
            <w:r w:rsidRPr="00424D96">
              <w:rPr>
                <w:rFonts w:ascii="Calibri,Italic" w:hAnsi="Calibri,Italic"/>
                <w:i/>
                <w:iCs/>
              </w:rPr>
              <w:t>Cache</w:t>
            </w:r>
            <w:r>
              <w:rPr>
                <w:rFonts w:ascii="Calibri,Italic" w:hAnsi="Calibri,Italic"/>
                <w:i/>
                <w:iCs/>
              </w:rPr>
              <w:t>,</w:t>
            </w:r>
            <w:r w:rsidRPr="00424D96">
              <w:rPr>
                <w:rFonts w:ascii="Calibri,Italic" w:hAnsi="Calibri,Italic"/>
                <w:i/>
                <w:iCs/>
              </w:rPr>
              <w:t xml:space="preserve"> up to</w:t>
            </w:r>
          </w:p>
          <w:p w14:paraId="6BC32BD6" w14:textId="77777777" w:rsidR="008F66DD" w:rsidRPr="00424D96" w:rsidRDefault="008F66DD" w:rsidP="008F66DD">
            <w:pPr>
              <w:rPr>
                <w:rFonts w:ascii="Calibri,Italic" w:hAnsi="Calibri,Italic"/>
                <w:i/>
                <w:iCs/>
              </w:rPr>
            </w:pPr>
            <w:r w:rsidRPr="00424D96">
              <w:rPr>
                <w:rFonts w:ascii="Calibri,Italic" w:hAnsi="Calibri,Italic"/>
                <w:i/>
                <w:iCs/>
              </w:rPr>
              <w:t>4.80GHz)</w:t>
            </w:r>
          </w:p>
          <w:p w14:paraId="3975AB7A" w14:textId="77777777" w:rsidR="008F66DD" w:rsidRPr="00424D96" w:rsidRDefault="008F66DD" w:rsidP="008F66DD">
            <w:pPr>
              <w:rPr>
                <w:rFonts w:ascii="Calibri,Italic" w:hAnsi="Calibri,Italic"/>
                <w:i/>
                <w:iCs/>
              </w:rPr>
            </w:pPr>
            <w:r w:rsidRPr="00424D96">
              <w:rPr>
                <w:rFonts w:ascii="Calibri,Italic" w:hAnsi="Calibri,Italic"/>
                <w:i/>
                <w:iCs/>
              </w:rPr>
              <w:t>Ram: 16GB DDR4 3200MHz Ram</w:t>
            </w:r>
          </w:p>
          <w:p w14:paraId="72402F2C" w14:textId="77777777" w:rsidR="008F66DD" w:rsidRPr="00424D96" w:rsidRDefault="008F66DD" w:rsidP="008F66DD">
            <w:pPr>
              <w:rPr>
                <w:rFonts w:ascii="Calibri,Italic" w:hAnsi="Calibri,Italic"/>
                <w:i/>
                <w:iCs/>
              </w:rPr>
            </w:pPr>
            <w:r w:rsidRPr="00424D96">
              <w:rPr>
                <w:rFonts w:ascii="Calibri,Italic" w:hAnsi="Calibri,Italic"/>
                <w:i/>
                <w:iCs/>
              </w:rPr>
              <w:t xml:space="preserve">Storage: 512GB M.2 PCIe </w:t>
            </w:r>
            <w:proofErr w:type="spellStart"/>
            <w:r w:rsidRPr="00424D96">
              <w:rPr>
                <w:rFonts w:ascii="Calibri,Italic" w:hAnsi="Calibri,Italic"/>
                <w:i/>
                <w:iCs/>
              </w:rPr>
              <w:t>NVMe</w:t>
            </w:r>
            <w:proofErr w:type="spellEnd"/>
            <w:r w:rsidRPr="00424D96">
              <w:rPr>
                <w:rFonts w:ascii="Calibri,Italic" w:hAnsi="Calibri,Italic"/>
                <w:i/>
                <w:iCs/>
              </w:rPr>
              <w:t xml:space="preserve"> SSD</w:t>
            </w:r>
          </w:p>
          <w:p w14:paraId="235EB29B" w14:textId="77777777" w:rsidR="008F66DD" w:rsidRPr="00424D96" w:rsidRDefault="008F66DD" w:rsidP="008F66DD">
            <w:pPr>
              <w:rPr>
                <w:rFonts w:ascii="Calibri,Italic" w:hAnsi="Calibri,Italic"/>
                <w:i/>
                <w:iCs/>
              </w:rPr>
            </w:pPr>
            <w:r w:rsidRPr="00424D96">
              <w:rPr>
                <w:rFonts w:ascii="Calibri,Italic" w:hAnsi="Calibri,Italic"/>
                <w:i/>
                <w:iCs/>
              </w:rPr>
              <w:t>Display: 14 Inch Full HD (1920x1080) resolution</w:t>
            </w:r>
          </w:p>
          <w:p w14:paraId="02F6B576" w14:textId="77777777" w:rsidR="008F66DD" w:rsidRPr="00424D96" w:rsidRDefault="008F66DD" w:rsidP="008F66DD">
            <w:pPr>
              <w:rPr>
                <w:rFonts w:ascii="Calibri,Italic" w:hAnsi="Calibri,Italic"/>
                <w:i/>
                <w:iCs/>
              </w:rPr>
            </w:pPr>
            <w:r w:rsidRPr="00424D96">
              <w:rPr>
                <w:rFonts w:ascii="Calibri,Italic" w:hAnsi="Calibri,Italic"/>
                <w:i/>
                <w:iCs/>
              </w:rPr>
              <w:t>OS: Windows 11 Professional 64Bit License Factory Installed</w:t>
            </w:r>
          </w:p>
          <w:p w14:paraId="4D9C187A" w14:textId="77777777" w:rsidR="008F66DD" w:rsidRPr="00424D96" w:rsidRDefault="008F66DD" w:rsidP="008F66DD">
            <w:pPr>
              <w:rPr>
                <w:rFonts w:ascii="Calibri,Italic" w:hAnsi="Calibri,Italic"/>
                <w:i/>
                <w:iCs/>
              </w:rPr>
            </w:pPr>
            <w:r w:rsidRPr="00424D96">
              <w:rPr>
                <w:rFonts w:ascii="Calibri,Italic" w:hAnsi="Calibri,Italic"/>
                <w:i/>
                <w:iCs/>
              </w:rPr>
              <w:t>TPM: 2.0</w:t>
            </w:r>
          </w:p>
          <w:p w14:paraId="7863EB64" w14:textId="77777777" w:rsidR="008F66DD" w:rsidRPr="00424D96" w:rsidRDefault="008F66DD" w:rsidP="008F66DD">
            <w:pPr>
              <w:rPr>
                <w:rFonts w:ascii="Calibri,Italic" w:hAnsi="Calibri,Italic"/>
                <w:i/>
                <w:iCs/>
              </w:rPr>
            </w:pPr>
            <w:r w:rsidRPr="00424D96">
              <w:rPr>
                <w:rFonts w:ascii="Calibri,Italic" w:hAnsi="Calibri,Italic"/>
                <w:i/>
                <w:iCs/>
              </w:rPr>
              <w:t>Warranty: One Year.</w:t>
            </w:r>
          </w:p>
          <w:p w14:paraId="2C4A61D3" w14:textId="77777777" w:rsidR="008F66DD" w:rsidRDefault="008F66DD" w:rsidP="008F66DD">
            <w:pPr>
              <w:rPr>
                <w:rFonts w:ascii="Calibri,Italic" w:hAnsi="Calibri,Italic"/>
                <w:i/>
                <w:iCs/>
              </w:rPr>
            </w:pPr>
            <w:r>
              <w:rPr>
                <w:rFonts w:ascii="Calibri,Italic" w:hAnsi="Calibri,Italic"/>
                <w:i/>
                <w:iCs/>
              </w:rPr>
              <w:t xml:space="preserve">Genuine brand </w:t>
            </w:r>
          </w:p>
          <w:p w14:paraId="5E9634B3" w14:textId="24714CF9" w:rsidR="00F30FA2" w:rsidRPr="00D94B12" w:rsidRDefault="008F66DD" w:rsidP="00961156">
            <w:r>
              <w:t xml:space="preserve">New Brand 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0ABC4" w14:textId="551575FD" w:rsidR="00F30FA2" w:rsidRDefault="00E72720" w:rsidP="00293294">
            <w:pPr>
              <w:jc w:val="center"/>
            </w:pPr>
            <w:r>
              <w:t xml:space="preserve">Pcs 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A57E4" w14:textId="1788C79B" w:rsidR="00F30FA2" w:rsidRDefault="00366E9A" w:rsidP="006B07D8">
            <w:pPr>
              <w:jc w:val="center"/>
            </w:pPr>
            <w:r>
              <w:t>8</w:t>
            </w:r>
            <w:r w:rsidR="00E72720">
              <w:t xml:space="preserve"> 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AAFEC" w14:textId="77777777" w:rsidR="00F30FA2" w:rsidRDefault="00F30FA2"/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BF8BC" w14:textId="77777777" w:rsidR="00F30FA2" w:rsidRDefault="00F30FA2"/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1EB7D" w14:textId="77777777" w:rsidR="00F30FA2" w:rsidRDefault="00F30FA2"/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3CDCF" w14:textId="77777777" w:rsidR="00F30FA2" w:rsidRDefault="00F30FA2"/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6F44" w14:textId="77777777" w:rsidR="00F30FA2" w:rsidRDefault="00F30FA2"/>
        </w:tc>
      </w:tr>
      <w:tr w:rsidR="00570548" w14:paraId="469F0D0A" w14:textId="77777777" w:rsidTr="00570548">
        <w:trPr>
          <w:trHeight w:hRule="exact" w:val="272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648D5" w14:textId="4C4BDD9B" w:rsidR="00570548" w:rsidRDefault="00570548" w:rsidP="00570548">
            <w:pPr>
              <w:spacing w:before="65"/>
              <w:ind w:left="137" w:right="120"/>
              <w:jc w:val="center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sz w:val="17"/>
                <w:szCs w:val="17"/>
              </w:rPr>
              <w:t>3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4E2A7" w14:textId="2BFD2244" w:rsidR="00570548" w:rsidRPr="00F21CE4" w:rsidRDefault="00570548" w:rsidP="00570548">
            <w:r>
              <w:t xml:space="preserve">Scanner HP 3000 S3 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80141" w14:textId="4D65BF8A" w:rsidR="00570548" w:rsidRDefault="00570548" w:rsidP="00570548">
            <w:pPr>
              <w:jc w:val="center"/>
            </w:pPr>
            <w:r>
              <w:t xml:space="preserve">Pcs 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4D342" w14:textId="57D5D5CB" w:rsidR="00570548" w:rsidRDefault="00570548" w:rsidP="00570548">
            <w:pPr>
              <w:jc w:val="center"/>
            </w:pPr>
            <w:r>
              <w:t xml:space="preserve">2 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9711B" w14:textId="77777777" w:rsidR="00570548" w:rsidRDefault="00570548" w:rsidP="00570548"/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4E263" w14:textId="77777777" w:rsidR="00570548" w:rsidRDefault="00570548" w:rsidP="00570548"/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DD80A" w14:textId="77777777" w:rsidR="00570548" w:rsidRDefault="00570548" w:rsidP="00570548"/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5DD03" w14:textId="77777777" w:rsidR="00570548" w:rsidRDefault="00570548" w:rsidP="00570548"/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C8CB7" w14:textId="77777777" w:rsidR="00570548" w:rsidRDefault="00570548" w:rsidP="00570548"/>
        </w:tc>
      </w:tr>
      <w:tr w:rsidR="00570548" w14:paraId="445E26E6" w14:textId="77777777" w:rsidTr="006B07D8">
        <w:trPr>
          <w:trHeight w:hRule="exact" w:val="269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41A30" w14:textId="20F034AF" w:rsidR="00570548" w:rsidRDefault="00570548" w:rsidP="00570548">
            <w:pPr>
              <w:spacing w:before="67" w:line="160" w:lineRule="exact"/>
              <w:ind w:left="137" w:right="120"/>
              <w:jc w:val="center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position w:val="-2"/>
                <w:sz w:val="17"/>
                <w:szCs w:val="17"/>
              </w:rPr>
              <w:t>4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D904F" w14:textId="27771E70" w:rsidR="00570548" w:rsidRDefault="00570548" w:rsidP="00570548">
            <w:r>
              <w:t>Laptop bags Cool bell color black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5FD9F" w14:textId="7728B22E" w:rsidR="00570548" w:rsidRDefault="00570548" w:rsidP="00570548">
            <w:pPr>
              <w:jc w:val="center"/>
            </w:pPr>
            <w:r>
              <w:t xml:space="preserve">Pcs 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F64DA" w14:textId="3AD4E745" w:rsidR="00570548" w:rsidRDefault="00366E9A" w:rsidP="00570548">
            <w:pPr>
              <w:jc w:val="center"/>
            </w:pPr>
            <w:r>
              <w:t>8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CB97D" w14:textId="77777777" w:rsidR="00570548" w:rsidRDefault="00570548" w:rsidP="00570548"/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4ED63" w14:textId="77777777" w:rsidR="00570548" w:rsidRDefault="00570548" w:rsidP="00570548"/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EE45" w14:textId="77777777" w:rsidR="00570548" w:rsidRDefault="00570548" w:rsidP="00570548"/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897EC" w14:textId="77777777" w:rsidR="00570548" w:rsidRDefault="00570548" w:rsidP="00570548"/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FDD1" w14:textId="77777777" w:rsidR="00570548" w:rsidRDefault="00570548" w:rsidP="00570548"/>
        </w:tc>
      </w:tr>
      <w:tr w:rsidR="00570548" w14:paraId="7EE9ABA2" w14:textId="77777777" w:rsidTr="00570548">
        <w:trPr>
          <w:trHeight w:hRule="exact" w:val="263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71593" w14:textId="3FA562A7" w:rsidR="00570548" w:rsidRDefault="00570548" w:rsidP="00570548">
            <w:pPr>
              <w:spacing w:before="84"/>
              <w:ind w:left="137" w:right="120"/>
              <w:jc w:val="center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sz w:val="17"/>
                <w:szCs w:val="17"/>
              </w:rPr>
              <w:t>5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3A84F" w14:textId="7E278740" w:rsidR="00570548" w:rsidRDefault="00570548" w:rsidP="00570548">
            <w:r>
              <w:t>Anti-Virous MCAFEE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C9493" w14:textId="0FC26953" w:rsidR="00570548" w:rsidRDefault="00570548" w:rsidP="00570548">
            <w:pPr>
              <w:jc w:val="center"/>
            </w:pPr>
            <w:r>
              <w:t xml:space="preserve">Users 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C95E1" w14:textId="1B56B1A1" w:rsidR="00570548" w:rsidRDefault="00366E9A" w:rsidP="00570548">
            <w:pPr>
              <w:jc w:val="center"/>
            </w:pPr>
            <w:r>
              <w:t>8</w:t>
            </w:r>
            <w:r w:rsidR="00570548">
              <w:t xml:space="preserve"> 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C7B4" w14:textId="77777777" w:rsidR="00570548" w:rsidRDefault="00570548" w:rsidP="00570548"/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044F8" w14:textId="77777777" w:rsidR="00570548" w:rsidRDefault="00570548" w:rsidP="00570548"/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2AC3F" w14:textId="77777777" w:rsidR="00570548" w:rsidRDefault="00570548" w:rsidP="00570548"/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6B1AD" w14:textId="77777777" w:rsidR="00570548" w:rsidRDefault="00570548" w:rsidP="00570548"/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AE395" w14:textId="77777777" w:rsidR="00570548" w:rsidRDefault="00570548" w:rsidP="00570548"/>
        </w:tc>
      </w:tr>
      <w:tr w:rsidR="00570548" w14:paraId="47B190EC" w14:textId="77777777" w:rsidTr="00B67695">
        <w:trPr>
          <w:trHeight w:hRule="exact" w:val="37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336AF" w14:textId="02117718" w:rsidR="00570548" w:rsidRDefault="00570548" w:rsidP="00570548">
            <w:pPr>
              <w:spacing w:before="84"/>
              <w:ind w:left="137" w:right="120"/>
              <w:jc w:val="center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sz w:val="17"/>
                <w:szCs w:val="17"/>
              </w:rPr>
              <w:t>6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59B9B" w14:textId="55822DE5" w:rsidR="00570548" w:rsidRDefault="00570548" w:rsidP="00570548"/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F86D0" w14:textId="68E13ED7" w:rsidR="00570548" w:rsidRDefault="00570548" w:rsidP="00570548">
            <w:pPr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3BCEB" w14:textId="58A91040" w:rsidR="00570548" w:rsidRDefault="00570548" w:rsidP="00570548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357AB" w14:textId="77777777" w:rsidR="00570548" w:rsidRDefault="00570548" w:rsidP="00570548"/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6FBDC" w14:textId="77777777" w:rsidR="00570548" w:rsidRDefault="00570548" w:rsidP="00570548"/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8FE5E" w14:textId="77777777" w:rsidR="00570548" w:rsidRDefault="00570548" w:rsidP="00570548"/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30EA7" w14:textId="77777777" w:rsidR="00570548" w:rsidRDefault="00570548" w:rsidP="00570548"/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E07A" w14:textId="77777777" w:rsidR="00570548" w:rsidRDefault="00570548" w:rsidP="00570548"/>
        </w:tc>
      </w:tr>
      <w:tr w:rsidR="00570548" w14:paraId="268913C6" w14:textId="77777777" w:rsidTr="00B67695">
        <w:trPr>
          <w:trHeight w:hRule="exact" w:val="337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A6441" w14:textId="27D9865A" w:rsidR="00570548" w:rsidRDefault="00570548" w:rsidP="00570548">
            <w:pPr>
              <w:spacing w:before="77"/>
              <w:ind w:left="137" w:right="120"/>
              <w:jc w:val="center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sz w:val="17"/>
                <w:szCs w:val="17"/>
              </w:rPr>
              <w:t>7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FBF0" w14:textId="237004BA" w:rsidR="00570548" w:rsidRDefault="00570548" w:rsidP="00570548"/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1F65D" w14:textId="347112F8" w:rsidR="00570548" w:rsidRDefault="00570548" w:rsidP="00570548">
            <w:pPr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50EE6" w14:textId="12A73A37" w:rsidR="00570548" w:rsidRDefault="00570548" w:rsidP="00570548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617A" w14:textId="77777777" w:rsidR="00570548" w:rsidRDefault="00570548" w:rsidP="00570548"/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D4995" w14:textId="77777777" w:rsidR="00570548" w:rsidRDefault="00570548" w:rsidP="00570548"/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9ECF" w14:textId="77777777" w:rsidR="00570548" w:rsidRDefault="00570548" w:rsidP="00570548"/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5688E" w14:textId="77777777" w:rsidR="00570548" w:rsidRDefault="00570548" w:rsidP="00570548"/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E515" w14:textId="77777777" w:rsidR="00570548" w:rsidRDefault="00570548" w:rsidP="00570548"/>
        </w:tc>
      </w:tr>
      <w:tr w:rsidR="00570548" w14:paraId="6D19FB02" w14:textId="77777777" w:rsidTr="00B67695">
        <w:trPr>
          <w:trHeight w:hRule="exact" w:val="337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26C85" w14:textId="5F03E3DD" w:rsidR="00570548" w:rsidRDefault="00570548" w:rsidP="00570548">
            <w:pPr>
              <w:spacing w:before="77"/>
              <w:ind w:left="137" w:right="120"/>
              <w:jc w:val="center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sz w:val="17"/>
                <w:szCs w:val="17"/>
              </w:rPr>
              <w:t>8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9FC36" w14:textId="77777777" w:rsidR="00570548" w:rsidRDefault="00570548" w:rsidP="00570548"/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D91EA" w14:textId="77777777" w:rsidR="00570548" w:rsidRDefault="00570548" w:rsidP="00570548"/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7FDE" w14:textId="77777777" w:rsidR="00570548" w:rsidRDefault="00570548" w:rsidP="00570548"/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D5AE3" w14:textId="77777777" w:rsidR="00570548" w:rsidRDefault="00570548" w:rsidP="00570548"/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9E3E" w14:textId="77777777" w:rsidR="00570548" w:rsidRDefault="00570548" w:rsidP="00570548"/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779F5" w14:textId="77777777" w:rsidR="00570548" w:rsidRDefault="00570548" w:rsidP="00570548"/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E5FC7" w14:textId="77777777" w:rsidR="00570548" w:rsidRDefault="00570548" w:rsidP="00570548"/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D42D7" w14:textId="77777777" w:rsidR="00570548" w:rsidRDefault="00570548" w:rsidP="00570548"/>
        </w:tc>
      </w:tr>
      <w:tr w:rsidR="00570548" w14:paraId="500453B5" w14:textId="77777777" w:rsidTr="00B67695">
        <w:trPr>
          <w:trHeight w:hRule="exact" w:val="337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F71D1" w14:textId="334985D4" w:rsidR="00570548" w:rsidRDefault="00570548" w:rsidP="00570548">
            <w:pPr>
              <w:spacing w:before="77"/>
              <w:ind w:left="137" w:right="120"/>
              <w:jc w:val="center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sz w:val="17"/>
                <w:szCs w:val="17"/>
              </w:rPr>
              <w:t>9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E1C99" w14:textId="77777777" w:rsidR="00570548" w:rsidRDefault="00570548" w:rsidP="00570548"/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BB981" w14:textId="77777777" w:rsidR="00570548" w:rsidRDefault="00570548" w:rsidP="00570548"/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84BDF" w14:textId="77777777" w:rsidR="00570548" w:rsidRDefault="00570548" w:rsidP="00570548"/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3AB31" w14:textId="77777777" w:rsidR="00570548" w:rsidRDefault="00570548" w:rsidP="00570548"/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B2FF8" w14:textId="77777777" w:rsidR="00570548" w:rsidRDefault="00570548" w:rsidP="00570548"/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2DA3" w14:textId="77777777" w:rsidR="00570548" w:rsidRDefault="00570548" w:rsidP="00570548"/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F994F" w14:textId="77777777" w:rsidR="00570548" w:rsidRDefault="00570548" w:rsidP="00570548"/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95666" w14:textId="77777777" w:rsidR="00570548" w:rsidRDefault="00570548" w:rsidP="00570548"/>
        </w:tc>
      </w:tr>
      <w:tr w:rsidR="00570548" w14:paraId="6938B215" w14:textId="77777777" w:rsidTr="00D3266D">
        <w:trPr>
          <w:trHeight w:hRule="exact" w:val="360"/>
        </w:trPr>
        <w:tc>
          <w:tcPr>
            <w:tcW w:w="6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84ECB" w14:textId="77777777" w:rsidR="00570548" w:rsidRDefault="00570548" w:rsidP="00570548">
            <w:pPr>
              <w:spacing w:before="68"/>
              <w:ind w:left="625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7"/>
                <w:szCs w:val="17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t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al</w:t>
            </w:r>
            <w:r>
              <w:rPr>
                <w:rFonts w:ascii="Calibri" w:eastAsia="Calibri" w:hAnsi="Calibri" w:cs="Calibri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w w:val="102"/>
                <w:sz w:val="17"/>
                <w:szCs w:val="17"/>
              </w:rPr>
              <w:t>Am</w:t>
            </w:r>
            <w:r>
              <w:rPr>
                <w:rFonts w:ascii="Calibri" w:eastAsia="Calibri" w:hAnsi="Calibri" w:cs="Calibri"/>
                <w:spacing w:val="-1"/>
                <w:w w:val="102"/>
                <w:sz w:val="17"/>
                <w:szCs w:val="17"/>
              </w:rPr>
              <w:t>ou</w:t>
            </w:r>
            <w:r>
              <w:rPr>
                <w:rFonts w:ascii="Calibri" w:eastAsia="Calibri" w:hAnsi="Calibri" w:cs="Calibri"/>
                <w:w w:val="102"/>
                <w:sz w:val="17"/>
                <w:szCs w:val="17"/>
              </w:rPr>
              <w:t>nt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C6F7" w14:textId="77777777" w:rsidR="00570548" w:rsidRDefault="00570548" w:rsidP="00570548"/>
        </w:tc>
        <w:tc>
          <w:tcPr>
            <w:tcW w:w="2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4F06F" w14:textId="77777777" w:rsidR="00570548" w:rsidRDefault="00570548" w:rsidP="00570548"/>
        </w:tc>
      </w:tr>
    </w:tbl>
    <w:p w14:paraId="3F14AEB7" w14:textId="77777777" w:rsidR="00F30FA2" w:rsidRDefault="00602463">
      <w:pPr>
        <w:spacing w:before="87"/>
        <w:ind w:left="366"/>
        <w:rPr>
          <w:rFonts w:ascii="Calibri" w:eastAsia="Calibri" w:hAnsi="Calibri" w:cs="Calibri"/>
          <w:sz w:val="19"/>
          <w:szCs w:val="19"/>
        </w:rPr>
      </w:pPr>
      <w:r>
        <w:rPr>
          <w:rFonts w:ascii="Calibri" w:eastAsia="Calibri" w:hAnsi="Calibri" w:cs="Calibri"/>
          <w:b/>
          <w:sz w:val="19"/>
          <w:szCs w:val="19"/>
          <w:u w:val="single" w:color="000000"/>
        </w:rPr>
        <w:t>T</w:t>
      </w:r>
      <w:r>
        <w:rPr>
          <w:rFonts w:ascii="Calibri" w:eastAsia="Calibri" w:hAnsi="Calibri" w:cs="Calibri"/>
          <w:b/>
          <w:spacing w:val="1"/>
          <w:sz w:val="19"/>
          <w:szCs w:val="19"/>
          <w:u w:val="single" w:color="000000"/>
        </w:rPr>
        <w:t>e</w:t>
      </w:r>
      <w:r>
        <w:rPr>
          <w:rFonts w:ascii="Calibri" w:eastAsia="Calibri" w:hAnsi="Calibri" w:cs="Calibri"/>
          <w:b/>
          <w:sz w:val="19"/>
          <w:szCs w:val="19"/>
          <w:u w:val="single" w:color="000000"/>
        </w:rPr>
        <w:t>rms</w:t>
      </w:r>
      <w:r>
        <w:rPr>
          <w:rFonts w:ascii="Calibri" w:eastAsia="Calibri" w:hAnsi="Calibri" w:cs="Calibri"/>
          <w:b/>
          <w:spacing w:val="1"/>
          <w:sz w:val="19"/>
          <w:szCs w:val="19"/>
          <w:u w:val="single" w:color="000000"/>
        </w:rPr>
        <w:t xml:space="preserve"> </w:t>
      </w:r>
      <w:r>
        <w:rPr>
          <w:rFonts w:ascii="Calibri" w:eastAsia="Calibri" w:hAnsi="Calibri" w:cs="Calibri"/>
          <w:b/>
          <w:sz w:val="19"/>
          <w:szCs w:val="19"/>
          <w:u w:val="single" w:color="000000"/>
        </w:rPr>
        <w:t>a</w:t>
      </w:r>
      <w:r>
        <w:rPr>
          <w:rFonts w:ascii="Calibri" w:eastAsia="Calibri" w:hAnsi="Calibri" w:cs="Calibri"/>
          <w:b/>
          <w:spacing w:val="-1"/>
          <w:sz w:val="19"/>
          <w:szCs w:val="19"/>
          <w:u w:val="single" w:color="000000"/>
        </w:rPr>
        <w:t>n</w:t>
      </w:r>
      <w:r>
        <w:rPr>
          <w:rFonts w:ascii="Calibri" w:eastAsia="Calibri" w:hAnsi="Calibri" w:cs="Calibri"/>
          <w:b/>
          <w:sz w:val="19"/>
          <w:szCs w:val="19"/>
          <w:u w:val="single" w:color="000000"/>
        </w:rPr>
        <w:t>d</w:t>
      </w:r>
      <w:r>
        <w:rPr>
          <w:rFonts w:ascii="Calibri" w:eastAsia="Calibri" w:hAnsi="Calibri" w:cs="Calibri"/>
          <w:b/>
          <w:spacing w:val="1"/>
          <w:sz w:val="19"/>
          <w:szCs w:val="19"/>
          <w:u w:val="single" w:color="000000"/>
        </w:rPr>
        <w:t xml:space="preserve"> Co</w:t>
      </w:r>
      <w:r>
        <w:rPr>
          <w:rFonts w:ascii="Calibri" w:eastAsia="Calibri" w:hAnsi="Calibri" w:cs="Calibri"/>
          <w:b/>
          <w:spacing w:val="2"/>
          <w:sz w:val="19"/>
          <w:szCs w:val="19"/>
          <w:u w:val="single" w:color="000000"/>
        </w:rPr>
        <w:t>nditi</w:t>
      </w:r>
      <w:r>
        <w:rPr>
          <w:rFonts w:ascii="Calibri" w:eastAsia="Calibri" w:hAnsi="Calibri" w:cs="Calibri"/>
          <w:b/>
          <w:spacing w:val="1"/>
          <w:sz w:val="19"/>
          <w:szCs w:val="19"/>
          <w:u w:val="single" w:color="000000"/>
        </w:rPr>
        <w:t>o</w:t>
      </w:r>
      <w:r>
        <w:rPr>
          <w:rFonts w:ascii="Calibri" w:eastAsia="Calibri" w:hAnsi="Calibri" w:cs="Calibri"/>
          <w:b/>
          <w:spacing w:val="-1"/>
          <w:sz w:val="19"/>
          <w:szCs w:val="19"/>
          <w:u w:val="single" w:color="000000"/>
        </w:rPr>
        <w:t>ns</w:t>
      </w:r>
      <w:r>
        <w:rPr>
          <w:rFonts w:ascii="Calibri" w:eastAsia="Calibri" w:hAnsi="Calibri" w:cs="Calibri"/>
          <w:b/>
          <w:sz w:val="19"/>
          <w:szCs w:val="19"/>
          <w:u w:val="single" w:color="000000"/>
        </w:rPr>
        <w:t>:</w:t>
      </w:r>
    </w:p>
    <w:p w14:paraId="177F6937" w14:textId="77777777" w:rsidR="00F30FA2" w:rsidRDefault="00602463">
      <w:pPr>
        <w:spacing w:before="75"/>
        <w:ind w:left="364"/>
        <w:rPr>
          <w:rFonts w:ascii="Calibri" w:eastAsia="Calibri" w:hAnsi="Calibri" w:cs="Calibri"/>
          <w:sz w:val="17"/>
          <w:szCs w:val="17"/>
        </w:rPr>
      </w:pP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z w:val="17"/>
          <w:szCs w:val="17"/>
        </w:rPr>
        <w:t>he</w:t>
      </w:r>
      <w:r>
        <w:rPr>
          <w:rFonts w:ascii="Calibri" w:eastAsia="Calibri" w:hAnsi="Calibri" w:cs="Calibri"/>
          <w:spacing w:val="9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Q</w:t>
      </w:r>
      <w:r>
        <w:rPr>
          <w:rFonts w:ascii="Calibri" w:eastAsia="Calibri" w:hAnsi="Calibri" w:cs="Calibri"/>
          <w:sz w:val="17"/>
          <w:szCs w:val="17"/>
        </w:rPr>
        <w:t>u</w:t>
      </w:r>
      <w:r>
        <w:rPr>
          <w:rFonts w:ascii="Calibri" w:eastAsia="Calibri" w:hAnsi="Calibri" w:cs="Calibri"/>
          <w:spacing w:val="-1"/>
          <w:sz w:val="17"/>
          <w:szCs w:val="17"/>
        </w:rPr>
        <w:t>o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z w:val="17"/>
          <w:szCs w:val="17"/>
        </w:rPr>
        <w:t>a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pacing w:val="-1"/>
          <w:sz w:val="17"/>
          <w:szCs w:val="17"/>
        </w:rPr>
        <w:t>i</w:t>
      </w:r>
      <w:r>
        <w:rPr>
          <w:rFonts w:ascii="Calibri" w:eastAsia="Calibri" w:hAnsi="Calibri" w:cs="Calibri"/>
          <w:spacing w:val="2"/>
          <w:sz w:val="17"/>
          <w:szCs w:val="17"/>
        </w:rPr>
        <w:t>o</w:t>
      </w:r>
      <w:r>
        <w:rPr>
          <w:rFonts w:ascii="Calibri" w:eastAsia="Calibri" w:hAnsi="Calibri" w:cs="Calibri"/>
          <w:spacing w:val="-3"/>
          <w:sz w:val="17"/>
          <w:szCs w:val="17"/>
        </w:rPr>
        <w:t>n</w:t>
      </w:r>
      <w:r>
        <w:rPr>
          <w:rFonts w:ascii="Calibri" w:eastAsia="Calibri" w:hAnsi="Calibri" w:cs="Calibri"/>
          <w:sz w:val="17"/>
          <w:szCs w:val="17"/>
        </w:rPr>
        <w:t>s</w:t>
      </w:r>
      <w:r>
        <w:rPr>
          <w:rFonts w:ascii="Calibri" w:eastAsia="Calibri" w:hAnsi="Calibri" w:cs="Calibri"/>
          <w:spacing w:val="27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-1"/>
          <w:sz w:val="17"/>
          <w:szCs w:val="17"/>
        </w:rPr>
        <w:t>m</w:t>
      </w:r>
      <w:r>
        <w:rPr>
          <w:rFonts w:ascii="Calibri" w:eastAsia="Calibri" w:hAnsi="Calibri" w:cs="Calibri"/>
          <w:sz w:val="17"/>
          <w:szCs w:val="17"/>
        </w:rPr>
        <w:t>u</w:t>
      </w:r>
      <w:r>
        <w:rPr>
          <w:rFonts w:ascii="Calibri" w:eastAsia="Calibri" w:hAnsi="Calibri" w:cs="Calibri"/>
          <w:spacing w:val="1"/>
          <w:sz w:val="17"/>
          <w:szCs w:val="17"/>
        </w:rPr>
        <w:t>s</w:t>
      </w:r>
      <w:r>
        <w:rPr>
          <w:rFonts w:ascii="Calibri" w:eastAsia="Calibri" w:hAnsi="Calibri" w:cs="Calibri"/>
          <w:sz w:val="17"/>
          <w:szCs w:val="17"/>
        </w:rPr>
        <w:t>t</w:t>
      </w:r>
      <w:r>
        <w:rPr>
          <w:rFonts w:ascii="Calibri" w:eastAsia="Calibri" w:hAnsi="Calibri" w:cs="Calibri"/>
          <w:spacing w:val="13"/>
          <w:sz w:val="17"/>
          <w:szCs w:val="17"/>
        </w:rPr>
        <w:t xml:space="preserve"> </w:t>
      </w:r>
      <w:r>
        <w:rPr>
          <w:rFonts w:ascii="Calibri" w:eastAsia="Calibri" w:hAnsi="Calibri" w:cs="Calibri"/>
          <w:sz w:val="17"/>
          <w:szCs w:val="17"/>
        </w:rPr>
        <w:t>be</w:t>
      </w:r>
      <w:r>
        <w:rPr>
          <w:rFonts w:ascii="Calibri" w:eastAsia="Calibri" w:hAnsi="Calibri" w:cs="Calibri"/>
          <w:spacing w:val="4"/>
          <w:sz w:val="17"/>
          <w:szCs w:val="17"/>
        </w:rPr>
        <w:t xml:space="preserve"> </w:t>
      </w:r>
      <w:r>
        <w:rPr>
          <w:rFonts w:ascii="Calibri" w:eastAsia="Calibri" w:hAnsi="Calibri" w:cs="Calibri"/>
          <w:sz w:val="17"/>
          <w:szCs w:val="17"/>
        </w:rPr>
        <w:t>at</w:t>
      </w:r>
      <w:r>
        <w:rPr>
          <w:rFonts w:ascii="Calibri" w:eastAsia="Calibri" w:hAnsi="Calibri" w:cs="Calibri"/>
          <w:spacing w:val="6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-2"/>
          <w:sz w:val="17"/>
          <w:szCs w:val="17"/>
        </w:rPr>
        <w:t>N</w:t>
      </w:r>
      <w:r>
        <w:rPr>
          <w:rFonts w:ascii="Calibri" w:eastAsia="Calibri" w:hAnsi="Calibri" w:cs="Calibri"/>
          <w:sz w:val="17"/>
          <w:szCs w:val="17"/>
        </w:rPr>
        <w:t>AC</w:t>
      </w:r>
      <w:r>
        <w:rPr>
          <w:rFonts w:ascii="Calibri" w:eastAsia="Calibri" w:hAnsi="Calibri" w:cs="Calibri"/>
          <w:spacing w:val="13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-2"/>
          <w:sz w:val="17"/>
          <w:szCs w:val="17"/>
        </w:rPr>
        <w:t>Ka</w:t>
      </w:r>
      <w:r>
        <w:rPr>
          <w:rFonts w:ascii="Calibri" w:eastAsia="Calibri" w:hAnsi="Calibri" w:cs="Calibri"/>
          <w:spacing w:val="-1"/>
          <w:sz w:val="17"/>
          <w:szCs w:val="17"/>
        </w:rPr>
        <w:t>b</w:t>
      </w:r>
      <w:r>
        <w:rPr>
          <w:rFonts w:ascii="Calibri" w:eastAsia="Calibri" w:hAnsi="Calibri" w:cs="Calibri"/>
          <w:sz w:val="17"/>
          <w:szCs w:val="17"/>
        </w:rPr>
        <w:t>ul</w:t>
      </w:r>
      <w:r>
        <w:rPr>
          <w:rFonts w:ascii="Calibri" w:eastAsia="Calibri" w:hAnsi="Calibri" w:cs="Calibri"/>
          <w:spacing w:val="14"/>
          <w:sz w:val="17"/>
          <w:szCs w:val="17"/>
        </w:rPr>
        <w:t xml:space="preserve"> </w:t>
      </w:r>
      <w:r>
        <w:rPr>
          <w:rFonts w:ascii="Calibri" w:eastAsia="Calibri" w:hAnsi="Calibri" w:cs="Calibri"/>
          <w:sz w:val="17"/>
          <w:szCs w:val="17"/>
        </w:rPr>
        <w:t>O</w:t>
      </w:r>
      <w:r>
        <w:rPr>
          <w:rFonts w:ascii="Calibri" w:eastAsia="Calibri" w:hAnsi="Calibri" w:cs="Calibri"/>
          <w:spacing w:val="-1"/>
          <w:sz w:val="17"/>
          <w:szCs w:val="17"/>
        </w:rPr>
        <w:t>f</w:t>
      </w:r>
      <w:r>
        <w:rPr>
          <w:rFonts w:ascii="Calibri" w:eastAsia="Calibri" w:hAnsi="Calibri" w:cs="Calibri"/>
          <w:spacing w:val="1"/>
          <w:sz w:val="17"/>
          <w:szCs w:val="17"/>
        </w:rPr>
        <w:t>f</w:t>
      </w:r>
      <w:r>
        <w:rPr>
          <w:rFonts w:ascii="Calibri" w:eastAsia="Calibri" w:hAnsi="Calibri" w:cs="Calibri"/>
          <w:spacing w:val="-1"/>
          <w:sz w:val="17"/>
          <w:szCs w:val="17"/>
        </w:rPr>
        <w:t>i</w:t>
      </w:r>
      <w:r>
        <w:rPr>
          <w:rFonts w:ascii="Calibri" w:eastAsia="Calibri" w:hAnsi="Calibri" w:cs="Calibri"/>
          <w:sz w:val="17"/>
          <w:szCs w:val="17"/>
        </w:rPr>
        <w:t>ce</w:t>
      </w:r>
      <w:r>
        <w:rPr>
          <w:rFonts w:ascii="Calibri" w:eastAsia="Calibri" w:hAnsi="Calibri" w:cs="Calibri"/>
          <w:spacing w:val="11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w</w:t>
      </w:r>
      <w:r>
        <w:rPr>
          <w:rFonts w:ascii="Calibri" w:eastAsia="Calibri" w:hAnsi="Calibri" w:cs="Calibri"/>
          <w:sz w:val="17"/>
          <w:szCs w:val="17"/>
        </w:rPr>
        <w:t>i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z w:val="17"/>
          <w:szCs w:val="17"/>
        </w:rPr>
        <w:t>h</w:t>
      </w:r>
      <w:r>
        <w:rPr>
          <w:rFonts w:ascii="Calibri" w:eastAsia="Calibri" w:hAnsi="Calibri" w:cs="Calibri"/>
          <w:spacing w:val="9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z w:val="17"/>
          <w:szCs w:val="17"/>
        </w:rPr>
        <w:t>he</w:t>
      </w:r>
      <w:r>
        <w:rPr>
          <w:rFonts w:ascii="Calibri" w:eastAsia="Calibri" w:hAnsi="Calibri" w:cs="Calibri"/>
          <w:spacing w:val="7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RF</w:t>
      </w:r>
      <w:r>
        <w:rPr>
          <w:rFonts w:ascii="Calibri" w:eastAsia="Calibri" w:hAnsi="Calibri" w:cs="Calibri"/>
          <w:sz w:val="17"/>
          <w:szCs w:val="17"/>
        </w:rPr>
        <w:t>Q</w:t>
      </w:r>
      <w:r>
        <w:rPr>
          <w:rFonts w:ascii="Calibri" w:eastAsia="Calibri" w:hAnsi="Calibri" w:cs="Calibri"/>
          <w:spacing w:val="13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-1"/>
          <w:sz w:val="17"/>
          <w:szCs w:val="17"/>
        </w:rPr>
        <w:t>Refe</w:t>
      </w:r>
      <w:r>
        <w:rPr>
          <w:rFonts w:ascii="Calibri" w:eastAsia="Calibri" w:hAnsi="Calibri" w:cs="Calibri"/>
          <w:spacing w:val="1"/>
          <w:sz w:val="17"/>
          <w:szCs w:val="17"/>
        </w:rPr>
        <w:t>r</w:t>
      </w:r>
      <w:r>
        <w:rPr>
          <w:rFonts w:ascii="Calibri" w:eastAsia="Calibri" w:hAnsi="Calibri" w:cs="Calibri"/>
          <w:spacing w:val="-3"/>
          <w:sz w:val="17"/>
          <w:szCs w:val="17"/>
        </w:rPr>
        <w:t>e</w:t>
      </w:r>
      <w:r>
        <w:rPr>
          <w:rFonts w:ascii="Calibri" w:eastAsia="Calibri" w:hAnsi="Calibri" w:cs="Calibri"/>
          <w:spacing w:val="-1"/>
          <w:sz w:val="17"/>
          <w:szCs w:val="17"/>
        </w:rPr>
        <w:t>n</w:t>
      </w:r>
      <w:r>
        <w:rPr>
          <w:rFonts w:ascii="Calibri" w:eastAsia="Calibri" w:hAnsi="Calibri" w:cs="Calibri"/>
          <w:sz w:val="17"/>
          <w:szCs w:val="17"/>
        </w:rPr>
        <w:t>c</w:t>
      </w:r>
      <w:r>
        <w:rPr>
          <w:rFonts w:ascii="Calibri" w:eastAsia="Calibri" w:hAnsi="Calibri" w:cs="Calibri"/>
          <w:spacing w:val="-1"/>
          <w:sz w:val="17"/>
          <w:szCs w:val="17"/>
        </w:rPr>
        <w:t>i</w:t>
      </w:r>
      <w:r>
        <w:rPr>
          <w:rFonts w:ascii="Calibri" w:eastAsia="Calibri" w:hAnsi="Calibri" w:cs="Calibri"/>
          <w:sz w:val="17"/>
          <w:szCs w:val="17"/>
        </w:rPr>
        <w:t>ng</w:t>
      </w:r>
      <w:r>
        <w:rPr>
          <w:rFonts w:ascii="Calibri" w:eastAsia="Calibri" w:hAnsi="Calibri" w:cs="Calibri"/>
          <w:spacing w:val="25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-1"/>
          <w:sz w:val="17"/>
          <w:szCs w:val="17"/>
        </w:rPr>
        <w:t>nu</w:t>
      </w:r>
      <w:r>
        <w:rPr>
          <w:rFonts w:ascii="Calibri" w:eastAsia="Calibri" w:hAnsi="Calibri" w:cs="Calibri"/>
          <w:spacing w:val="1"/>
          <w:sz w:val="17"/>
          <w:szCs w:val="17"/>
        </w:rPr>
        <w:t>m</w:t>
      </w:r>
      <w:r>
        <w:rPr>
          <w:rFonts w:ascii="Calibri" w:eastAsia="Calibri" w:hAnsi="Calibri" w:cs="Calibri"/>
          <w:spacing w:val="-1"/>
          <w:sz w:val="17"/>
          <w:szCs w:val="17"/>
        </w:rPr>
        <w:t>b</w:t>
      </w:r>
      <w:r>
        <w:rPr>
          <w:rFonts w:ascii="Calibri" w:eastAsia="Calibri" w:hAnsi="Calibri" w:cs="Calibri"/>
          <w:spacing w:val="-3"/>
          <w:sz w:val="17"/>
          <w:szCs w:val="17"/>
        </w:rPr>
        <w:t>e</w:t>
      </w:r>
      <w:r>
        <w:rPr>
          <w:rFonts w:ascii="Calibri" w:eastAsia="Calibri" w:hAnsi="Calibri" w:cs="Calibri"/>
          <w:spacing w:val="1"/>
          <w:sz w:val="17"/>
          <w:szCs w:val="17"/>
        </w:rPr>
        <w:t>r</w:t>
      </w:r>
      <w:r>
        <w:rPr>
          <w:rFonts w:ascii="Calibri" w:eastAsia="Calibri" w:hAnsi="Calibri" w:cs="Calibri"/>
          <w:sz w:val="17"/>
          <w:szCs w:val="17"/>
        </w:rPr>
        <w:t>,</w:t>
      </w:r>
      <w:r>
        <w:rPr>
          <w:rFonts w:ascii="Calibri" w:eastAsia="Calibri" w:hAnsi="Calibri" w:cs="Calibri"/>
          <w:spacing w:val="20"/>
          <w:sz w:val="17"/>
          <w:szCs w:val="17"/>
        </w:rPr>
        <w:t xml:space="preserve"> </w:t>
      </w:r>
      <w:r>
        <w:rPr>
          <w:rFonts w:ascii="Calibri" w:eastAsia="Calibri" w:hAnsi="Calibri" w:cs="Calibri"/>
          <w:sz w:val="17"/>
          <w:szCs w:val="17"/>
        </w:rPr>
        <w:t>n</w:t>
      </w:r>
      <w:r>
        <w:rPr>
          <w:rFonts w:ascii="Calibri" w:eastAsia="Calibri" w:hAnsi="Calibri" w:cs="Calibri"/>
          <w:spacing w:val="-1"/>
          <w:sz w:val="17"/>
          <w:szCs w:val="17"/>
        </w:rPr>
        <w:t>o</w:t>
      </w:r>
      <w:r>
        <w:rPr>
          <w:rFonts w:ascii="Calibri" w:eastAsia="Calibri" w:hAnsi="Calibri" w:cs="Calibri"/>
          <w:sz w:val="17"/>
          <w:szCs w:val="17"/>
        </w:rPr>
        <w:t>t</w:t>
      </w:r>
      <w:r>
        <w:rPr>
          <w:rFonts w:ascii="Calibri" w:eastAsia="Calibri" w:hAnsi="Calibri" w:cs="Calibri"/>
          <w:spacing w:val="8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-1"/>
          <w:sz w:val="17"/>
          <w:szCs w:val="17"/>
        </w:rPr>
        <w:t>l</w:t>
      </w:r>
      <w:r>
        <w:rPr>
          <w:rFonts w:ascii="Calibri" w:eastAsia="Calibri" w:hAnsi="Calibri" w:cs="Calibri"/>
          <w:sz w:val="17"/>
          <w:szCs w:val="17"/>
        </w:rPr>
        <w:t>a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z w:val="17"/>
          <w:szCs w:val="17"/>
        </w:rPr>
        <w:t>er</w:t>
      </w:r>
      <w:r>
        <w:rPr>
          <w:rFonts w:ascii="Calibri" w:eastAsia="Calibri" w:hAnsi="Calibri" w:cs="Calibri"/>
          <w:spacing w:val="8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z w:val="17"/>
          <w:szCs w:val="17"/>
        </w:rPr>
        <w:t xml:space="preserve">han            </w:t>
      </w:r>
      <w:r>
        <w:rPr>
          <w:rFonts w:ascii="Calibri" w:eastAsia="Calibri" w:hAnsi="Calibri" w:cs="Calibri"/>
          <w:spacing w:val="37"/>
          <w:sz w:val="17"/>
          <w:szCs w:val="17"/>
        </w:rPr>
        <w:t xml:space="preserve"> </w:t>
      </w:r>
      <w:r>
        <w:rPr>
          <w:rFonts w:ascii="Calibri" w:eastAsia="Calibri" w:hAnsi="Calibri" w:cs="Calibri"/>
          <w:sz w:val="17"/>
          <w:szCs w:val="17"/>
        </w:rPr>
        <w:t xml:space="preserve">/            </w:t>
      </w:r>
      <w:r>
        <w:rPr>
          <w:rFonts w:ascii="Calibri" w:eastAsia="Calibri" w:hAnsi="Calibri" w:cs="Calibri"/>
          <w:spacing w:val="30"/>
          <w:sz w:val="17"/>
          <w:szCs w:val="17"/>
        </w:rPr>
        <w:t xml:space="preserve"> </w:t>
      </w:r>
      <w:r>
        <w:rPr>
          <w:rFonts w:ascii="Calibri" w:eastAsia="Calibri" w:hAnsi="Calibri" w:cs="Calibri"/>
          <w:w w:val="102"/>
          <w:sz w:val="17"/>
          <w:szCs w:val="17"/>
        </w:rPr>
        <w:t>/</w:t>
      </w:r>
    </w:p>
    <w:p w14:paraId="0DF42871" w14:textId="77777777" w:rsidR="00F30FA2" w:rsidRDefault="00F30FA2">
      <w:pPr>
        <w:spacing w:before="7" w:line="140" w:lineRule="exact"/>
        <w:rPr>
          <w:sz w:val="15"/>
          <w:szCs w:val="15"/>
        </w:rPr>
      </w:pPr>
    </w:p>
    <w:p w14:paraId="6AC03923" w14:textId="77777777" w:rsidR="00F30FA2" w:rsidRDefault="00602463">
      <w:pPr>
        <w:ind w:left="364"/>
        <w:rPr>
          <w:rFonts w:ascii="Calibri" w:eastAsia="Calibri" w:hAnsi="Calibri" w:cs="Calibri"/>
          <w:sz w:val="17"/>
          <w:szCs w:val="17"/>
        </w:rPr>
      </w:pPr>
      <w:r>
        <w:rPr>
          <w:rFonts w:ascii="Calibri" w:eastAsia="Calibri" w:hAnsi="Calibri" w:cs="Calibri"/>
          <w:sz w:val="17"/>
          <w:szCs w:val="17"/>
        </w:rPr>
        <w:t>1.</w:t>
      </w:r>
      <w:r>
        <w:rPr>
          <w:rFonts w:ascii="Calibri" w:eastAsia="Calibri" w:hAnsi="Calibri" w:cs="Calibri"/>
          <w:spacing w:val="5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N</w:t>
      </w:r>
      <w:r>
        <w:rPr>
          <w:rFonts w:ascii="Calibri" w:eastAsia="Calibri" w:hAnsi="Calibri" w:cs="Calibri"/>
          <w:sz w:val="17"/>
          <w:szCs w:val="17"/>
        </w:rPr>
        <w:t>AC</w:t>
      </w:r>
      <w:r>
        <w:rPr>
          <w:rFonts w:ascii="Calibri" w:eastAsia="Calibri" w:hAnsi="Calibri" w:cs="Calibri"/>
          <w:spacing w:val="10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w</w:t>
      </w:r>
      <w:r>
        <w:rPr>
          <w:rFonts w:ascii="Calibri" w:eastAsia="Calibri" w:hAnsi="Calibri" w:cs="Calibri"/>
          <w:sz w:val="17"/>
          <w:szCs w:val="17"/>
        </w:rPr>
        <w:t>i</w:t>
      </w:r>
      <w:r>
        <w:rPr>
          <w:rFonts w:ascii="Calibri" w:eastAsia="Calibri" w:hAnsi="Calibri" w:cs="Calibri"/>
          <w:spacing w:val="-1"/>
          <w:sz w:val="17"/>
          <w:szCs w:val="17"/>
        </w:rPr>
        <w:t>l</w:t>
      </w:r>
      <w:r>
        <w:rPr>
          <w:rFonts w:ascii="Calibri" w:eastAsia="Calibri" w:hAnsi="Calibri" w:cs="Calibri"/>
          <w:sz w:val="17"/>
          <w:szCs w:val="17"/>
        </w:rPr>
        <w:t>l</w:t>
      </w:r>
      <w:r>
        <w:rPr>
          <w:rFonts w:ascii="Calibri" w:eastAsia="Calibri" w:hAnsi="Calibri" w:cs="Calibri"/>
          <w:spacing w:val="9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-1"/>
          <w:sz w:val="17"/>
          <w:szCs w:val="17"/>
        </w:rPr>
        <w:t>in</w:t>
      </w:r>
      <w:r>
        <w:rPr>
          <w:rFonts w:ascii="Calibri" w:eastAsia="Calibri" w:hAnsi="Calibri" w:cs="Calibri"/>
          <w:spacing w:val="1"/>
          <w:sz w:val="17"/>
          <w:szCs w:val="17"/>
        </w:rPr>
        <w:t>f</w:t>
      </w:r>
      <w:r>
        <w:rPr>
          <w:rFonts w:ascii="Calibri" w:eastAsia="Calibri" w:hAnsi="Calibri" w:cs="Calibri"/>
          <w:spacing w:val="-1"/>
          <w:sz w:val="17"/>
          <w:szCs w:val="17"/>
        </w:rPr>
        <w:t>o</w:t>
      </w:r>
      <w:r>
        <w:rPr>
          <w:rFonts w:ascii="Calibri" w:eastAsia="Calibri" w:hAnsi="Calibri" w:cs="Calibri"/>
          <w:spacing w:val="1"/>
          <w:sz w:val="17"/>
          <w:szCs w:val="17"/>
        </w:rPr>
        <w:t>r</w:t>
      </w:r>
      <w:r>
        <w:rPr>
          <w:rFonts w:ascii="Calibri" w:eastAsia="Calibri" w:hAnsi="Calibri" w:cs="Calibri"/>
          <w:sz w:val="17"/>
          <w:szCs w:val="17"/>
        </w:rPr>
        <w:t>m</w:t>
      </w:r>
      <w:r>
        <w:rPr>
          <w:rFonts w:ascii="Calibri" w:eastAsia="Calibri" w:hAnsi="Calibri" w:cs="Calibri"/>
          <w:spacing w:val="18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z w:val="17"/>
          <w:szCs w:val="17"/>
        </w:rPr>
        <w:t>he</w:t>
      </w:r>
      <w:r>
        <w:rPr>
          <w:rFonts w:ascii="Calibri" w:eastAsia="Calibri" w:hAnsi="Calibri" w:cs="Calibri"/>
          <w:spacing w:val="7"/>
          <w:sz w:val="17"/>
          <w:szCs w:val="17"/>
        </w:rPr>
        <w:t xml:space="preserve"> </w:t>
      </w:r>
      <w:r>
        <w:rPr>
          <w:rFonts w:ascii="Calibri" w:eastAsia="Calibri" w:hAnsi="Calibri" w:cs="Calibri"/>
          <w:sz w:val="17"/>
          <w:szCs w:val="17"/>
        </w:rPr>
        <w:t>b</w:t>
      </w:r>
      <w:r>
        <w:rPr>
          <w:rFonts w:ascii="Calibri" w:eastAsia="Calibri" w:hAnsi="Calibri" w:cs="Calibri"/>
          <w:spacing w:val="-1"/>
          <w:sz w:val="17"/>
          <w:szCs w:val="17"/>
        </w:rPr>
        <w:t>idd</w:t>
      </w:r>
      <w:r>
        <w:rPr>
          <w:rFonts w:ascii="Calibri" w:eastAsia="Calibri" w:hAnsi="Calibri" w:cs="Calibri"/>
          <w:spacing w:val="-3"/>
          <w:sz w:val="17"/>
          <w:szCs w:val="17"/>
        </w:rPr>
        <w:t>e</w:t>
      </w:r>
      <w:r>
        <w:rPr>
          <w:rFonts w:ascii="Calibri" w:eastAsia="Calibri" w:hAnsi="Calibri" w:cs="Calibri"/>
          <w:spacing w:val="1"/>
          <w:sz w:val="17"/>
          <w:szCs w:val="17"/>
        </w:rPr>
        <w:t>r</w:t>
      </w:r>
      <w:r>
        <w:rPr>
          <w:rFonts w:ascii="Calibri" w:eastAsia="Calibri" w:hAnsi="Calibri" w:cs="Calibri"/>
          <w:sz w:val="17"/>
          <w:szCs w:val="17"/>
        </w:rPr>
        <w:t>s</w:t>
      </w:r>
      <w:r>
        <w:rPr>
          <w:rFonts w:ascii="Calibri" w:eastAsia="Calibri" w:hAnsi="Calibri" w:cs="Calibri"/>
          <w:spacing w:val="19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-1"/>
          <w:sz w:val="17"/>
          <w:szCs w:val="17"/>
        </w:rPr>
        <w:t>o</w:t>
      </w:r>
      <w:r>
        <w:rPr>
          <w:rFonts w:ascii="Calibri" w:eastAsia="Calibri" w:hAnsi="Calibri" w:cs="Calibri"/>
          <w:sz w:val="17"/>
          <w:szCs w:val="17"/>
        </w:rPr>
        <w:t>f</w:t>
      </w:r>
      <w:r>
        <w:rPr>
          <w:rFonts w:ascii="Calibri" w:eastAsia="Calibri" w:hAnsi="Calibri" w:cs="Calibri"/>
          <w:spacing w:val="3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-2"/>
          <w:sz w:val="17"/>
          <w:szCs w:val="17"/>
        </w:rPr>
        <w:t>t</w:t>
      </w:r>
      <w:r>
        <w:rPr>
          <w:rFonts w:ascii="Calibri" w:eastAsia="Calibri" w:hAnsi="Calibri" w:cs="Calibri"/>
          <w:sz w:val="17"/>
          <w:szCs w:val="17"/>
        </w:rPr>
        <w:t>he</w:t>
      </w:r>
      <w:r>
        <w:rPr>
          <w:rFonts w:ascii="Calibri" w:eastAsia="Calibri" w:hAnsi="Calibri" w:cs="Calibri"/>
          <w:spacing w:val="7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r</w:t>
      </w:r>
      <w:r>
        <w:rPr>
          <w:rFonts w:ascii="Calibri" w:eastAsia="Calibri" w:hAnsi="Calibri" w:cs="Calibri"/>
          <w:sz w:val="17"/>
          <w:szCs w:val="17"/>
        </w:rPr>
        <w:t>e</w:t>
      </w:r>
      <w:r>
        <w:rPr>
          <w:rFonts w:ascii="Calibri" w:eastAsia="Calibri" w:hAnsi="Calibri" w:cs="Calibri"/>
          <w:spacing w:val="1"/>
          <w:sz w:val="17"/>
          <w:szCs w:val="17"/>
        </w:rPr>
        <w:t>s</w:t>
      </w:r>
      <w:r>
        <w:rPr>
          <w:rFonts w:ascii="Calibri" w:eastAsia="Calibri" w:hAnsi="Calibri" w:cs="Calibri"/>
          <w:sz w:val="17"/>
          <w:szCs w:val="17"/>
        </w:rPr>
        <w:t>u</w:t>
      </w:r>
      <w:r>
        <w:rPr>
          <w:rFonts w:ascii="Calibri" w:eastAsia="Calibri" w:hAnsi="Calibri" w:cs="Calibri"/>
          <w:spacing w:val="-1"/>
          <w:sz w:val="17"/>
          <w:szCs w:val="17"/>
        </w:rPr>
        <w:t>l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z w:val="17"/>
          <w:szCs w:val="17"/>
        </w:rPr>
        <w:t>s</w:t>
      </w:r>
      <w:r>
        <w:rPr>
          <w:rFonts w:ascii="Calibri" w:eastAsia="Calibri" w:hAnsi="Calibri" w:cs="Calibri"/>
          <w:spacing w:val="18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-1"/>
          <w:sz w:val="17"/>
          <w:szCs w:val="17"/>
        </w:rPr>
        <w:t>o</w:t>
      </w:r>
      <w:r>
        <w:rPr>
          <w:rFonts w:ascii="Calibri" w:eastAsia="Calibri" w:hAnsi="Calibri" w:cs="Calibri"/>
          <w:sz w:val="17"/>
          <w:szCs w:val="17"/>
        </w:rPr>
        <w:t>f</w:t>
      </w:r>
      <w:r>
        <w:rPr>
          <w:rFonts w:ascii="Calibri" w:eastAsia="Calibri" w:hAnsi="Calibri" w:cs="Calibri"/>
          <w:spacing w:val="6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z w:val="17"/>
          <w:szCs w:val="17"/>
        </w:rPr>
        <w:t>he</w:t>
      </w:r>
      <w:r>
        <w:rPr>
          <w:rFonts w:ascii="Calibri" w:eastAsia="Calibri" w:hAnsi="Calibri" w:cs="Calibri"/>
          <w:spacing w:val="7"/>
          <w:sz w:val="17"/>
          <w:szCs w:val="17"/>
        </w:rPr>
        <w:t xml:space="preserve"> </w:t>
      </w:r>
      <w:r>
        <w:rPr>
          <w:rFonts w:ascii="Calibri" w:eastAsia="Calibri" w:hAnsi="Calibri" w:cs="Calibri"/>
          <w:sz w:val="17"/>
          <w:szCs w:val="17"/>
        </w:rPr>
        <w:t>b</w:t>
      </w:r>
      <w:r>
        <w:rPr>
          <w:rFonts w:ascii="Calibri" w:eastAsia="Calibri" w:hAnsi="Calibri" w:cs="Calibri"/>
          <w:spacing w:val="-1"/>
          <w:sz w:val="17"/>
          <w:szCs w:val="17"/>
        </w:rPr>
        <w:t>id</w:t>
      </w:r>
      <w:r>
        <w:rPr>
          <w:rFonts w:ascii="Calibri" w:eastAsia="Calibri" w:hAnsi="Calibri" w:cs="Calibri"/>
          <w:sz w:val="17"/>
          <w:szCs w:val="17"/>
        </w:rPr>
        <w:t>d</w:t>
      </w:r>
      <w:r>
        <w:rPr>
          <w:rFonts w:ascii="Calibri" w:eastAsia="Calibri" w:hAnsi="Calibri" w:cs="Calibri"/>
          <w:spacing w:val="-1"/>
          <w:sz w:val="17"/>
          <w:szCs w:val="17"/>
        </w:rPr>
        <w:t>in</w:t>
      </w:r>
      <w:r>
        <w:rPr>
          <w:rFonts w:ascii="Calibri" w:eastAsia="Calibri" w:hAnsi="Calibri" w:cs="Calibri"/>
          <w:sz w:val="17"/>
          <w:szCs w:val="17"/>
        </w:rPr>
        <w:t>g</w:t>
      </w:r>
      <w:r>
        <w:rPr>
          <w:rFonts w:ascii="Calibri" w:eastAsia="Calibri" w:hAnsi="Calibri" w:cs="Calibri"/>
          <w:spacing w:val="16"/>
          <w:sz w:val="17"/>
          <w:szCs w:val="17"/>
        </w:rPr>
        <w:t xml:space="preserve"> </w:t>
      </w:r>
      <w:r>
        <w:rPr>
          <w:rFonts w:ascii="Calibri" w:eastAsia="Calibri" w:hAnsi="Calibri" w:cs="Calibri"/>
          <w:sz w:val="17"/>
          <w:szCs w:val="17"/>
        </w:rPr>
        <w:t>a</w:t>
      </w:r>
      <w:r>
        <w:rPr>
          <w:rFonts w:ascii="Calibri" w:eastAsia="Calibri" w:hAnsi="Calibri" w:cs="Calibri"/>
          <w:spacing w:val="-1"/>
          <w:sz w:val="17"/>
          <w:szCs w:val="17"/>
        </w:rPr>
        <w:t>f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z w:val="17"/>
          <w:szCs w:val="17"/>
        </w:rPr>
        <w:t>er</w:t>
      </w:r>
      <w:r>
        <w:rPr>
          <w:rFonts w:ascii="Calibri" w:eastAsia="Calibri" w:hAnsi="Calibri" w:cs="Calibri"/>
          <w:spacing w:val="10"/>
          <w:sz w:val="17"/>
          <w:szCs w:val="17"/>
        </w:rPr>
        <w:t xml:space="preserve"> </w:t>
      </w:r>
      <w:r>
        <w:rPr>
          <w:rFonts w:ascii="Calibri" w:eastAsia="Calibri" w:hAnsi="Calibri" w:cs="Calibri"/>
          <w:sz w:val="17"/>
          <w:szCs w:val="17"/>
        </w:rPr>
        <w:t>a</w:t>
      </w:r>
      <w:r>
        <w:rPr>
          <w:rFonts w:ascii="Calibri" w:eastAsia="Calibri" w:hAnsi="Calibri" w:cs="Calibri"/>
          <w:spacing w:val="5"/>
          <w:sz w:val="17"/>
          <w:szCs w:val="17"/>
        </w:rPr>
        <w:t xml:space="preserve"> </w:t>
      </w:r>
      <w:r>
        <w:rPr>
          <w:rFonts w:ascii="Calibri" w:eastAsia="Calibri" w:hAnsi="Calibri" w:cs="Calibri"/>
          <w:sz w:val="17"/>
          <w:szCs w:val="17"/>
        </w:rPr>
        <w:t>c</w:t>
      </w:r>
      <w:r>
        <w:rPr>
          <w:rFonts w:ascii="Calibri" w:eastAsia="Calibri" w:hAnsi="Calibri" w:cs="Calibri"/>
          <w:spacing w:val="-1"/>
          <w:sz w:val="17"/>
          <w:szCs w:val="17"/>
        </w:rPr>
        <w:t>o</w:t>
      </w:r>
      <w:r>
        <w:rPr>
          <w:rFonts w:ascii="Calibri" w:eastAsia="Calibri" w:hAnsi="Calibri" w:cs="Calibri"/>
          <w:sz w:val="17"/>
          <w:szCs w:val="17"/>
        </w:rPr>
        <w:t>n</w:t>
      </w:r>
      <w:r>
        <w:rPr>
          <w:rFonts w:ascii="Calibri" w:eastAsia="Calibri" w:hAnsi="Calibri" w:cs="Calibri"/>
          <w:spacing w:val="1"/>
          <w:sz w:val="17"/>
          <w:szCs w:val="17"/>
        </w:rPr>
        <w:t>s</w:t>
      </w:r>
      <w:r>
        <w:rPr>
          <w:rFonts w:ascii="Calibri" w:eastAsia="Calibri" w:hAnsi="Calibri" w:cs="Calibri"/>
          <w:spacing w:val="-1"/>
          <w:sz w:val="17"/>
          <w:szCs w:val="17"/>
        </w:rPr>
        <w:t>ide</w:t>
      </w:r>
      <w:r>
        <w:rPr>
          <w:rFonts w:ascii="Calibri" w:eastAsia="Calibri" w:hAnsi="Calibri" w:cs="Calibri"/>
          <w:spacing w:val="1"/>
          <w:sz w:val="17"/>
          <w:szCs w:val="17"/>
        </w:rPr>
        <w:t>r</w:t>
      </w:r>
      <w:r>
        <w:rPr>
          <w:rFonts w:ascii="Calibri" w:eastAsia="Calibri" w:hAnsi="Calibri" w:cs="Calibri"/>
          <w:sz w:val="17"/>
          <w:szCs w:val="17"/>
        </w:rPr>
        <w:t>ab</w:t>
      </w:r>
      <w:r>
        <w:rPr>
          <w:rFonts w:ascii="Calibri" w:eastAsia="Calibri" w:hAnsi="Calibri" w:cs="Calibri"/>
          <w:spacing w:val="-1"/>
          <w:sz w:val="17"/>
          <w:szCs w:val="17"/>
        </w:rPr>
        <w:t>l</w:t>
      </w:r>
      <w:r>
        <w:rPr>
          <w:rFonts w:ascii="Calibri" w:eastAsia="Calibri" w:hAnsi="Calibri" w:cs="Calibri"/>
          <w:sz w:val="17"/>
          <w:szCs w:val="17"/>
        </w:rPr>
        <w:t>e</w:t>
      </w:r>
      <w:r>
        <w:rPr>
          <w:rFonts w:ascii="Calibri" w:eastAsia="Calibri" w:hAnsi="Calibri" w:cs="Calibri"/>
          <w:spacing w:val="28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pacing w:val="-1"/>
          <w:sz w:val="17"/>
          <w:szCs w:val="17"/>
        </w:rPr>
        <w:t>i</w:t>
      </w:r>
      <w:r>
        <w:rPr>
          <w:rFonts w:ascii="Calibri" w:eastAsia="Calibri" w:hAnsi="Calibri" w:cs="Calibri"/>
          <w:spacing w:val="1"/>
          <w:sz w:val="17"/>
          <w:szCs w:val="17"/>
        </w:rPr>
        <w:t>m</w:t>
      </w:r>
      <w:r>
        <w:rPr>
          <w:rFonts w:ascii="Calibri" w:eastAsia="Calibri" w:hAnsi="Calibri" w:cs="Calibri"/>
          <w:sz w:val="17"/>
          <w:szCs w:val="17"/>
        </w:rPr>
        <w:t>e</w:t>
      </w:r>
      <w:r>
        <w:rPr>
          <w:rFonts w:ascii="Calibri" w:eastAsia="Calibri" w:hAnsi="Calibri" w:cs="Calibri"/>
          <w:spacing w:val="7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-1"/>
          <w:sz w:val="17"/>
          <w:szCs w:val="17"/>
        </w:rPr>
        <w:t>f</w:t>
      </w:r>
      <w:r>
        <w:rPr>
          <w:rFonts w:ascii="Calibri" w:eastAsia="Calibri" w:hAnsi="Calibri" w:cs="Calibri"/>
          <w:spacing w:val="1"/>
          <w:sz w:val="17"/>
          <w:szCs w:val="17"/>
        </w:rPr>
        <w:t>r</w:t>
      </w:r>
      <w:r>
        <w:rPr>
          <w:rFonts w:ascii="Calibri" w:eastAsia="Calibri" w:hAnsi="Calibri" w:cs="Calibri"/>
          <w:spacing w:val="-1"/>
          <w:sz w:val="17"/>
          <w:szCs w:val="17"/>
        </w:rPr>
        <w:t>o</w:t>
      </w:r>
      <w:r>
        <w:rPr>
          <w:rFonts w:ascii="Calibri" w:eastAsia="Calibri" w:hAnsi="Calibri" w:cs="Calibri"/>
          <w:sz w:val="17"/>
          <w:szCs w:val="17"/>
        </w:rPr>
        <w:t>m</w:t>
      </w:r>
      <w:r>
        <w:rPr>
          <w:rFonts w:ascii="Calibri" w:eastAsia="Calibri" w:hAnsi="Calibri" w:cs="Calibri"/>
          <w:spacing w:val="13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z w:val="17"/>
          <w:szCs w:val="17"/>
        </w:rPr>
        <w:t>he</w:t>
      </w:r>
      <w:r>
        <w:rPr>
          <w:rFonts w:ascii="Calibri" w:eastAsia="Calibri" w:hAnsi="Calibri" w:cs="Calibri"/>
          <w:spacing w:val="7"/>
          <w:sz w:val="17"/>
          <w:szCs w:val="17"/>
        </w:rPr>
        <w:t xml:space="preserve"> </w:t>
      </w:r>
      <w:r>
        <w:rPr>
          <w:rFonts w:ascii="Calibri" w:eastAsia="Calibri" w:hAnsi="Calibri" w:cs="Calibri"/>
          <w:sz w:val="17"/>
          <w:szCs w:val="17"/>
        </w:rPr>
        <w:t>b</w:t>
      </w:r>
      <w:r>
        <w:rPr>
          <w:rFonts w:ascii="Calibri" w:eastAsia="Calibri" w:hAnsi="Calibri" w:cs="Calibri"/>
          <w:spacing w:val="-1"/>
          <w:sz w:val="17"/>
          <w:szCs w:val="17"/>
        </w:rPr>
        <w:t>i</w:t>
      </w:r>
      <w:r>
        <w:rPr>
          <w:rFonts w:ascii="Calibri" w:eastAsia="Calibri" w:hAnsi="Calibri" w:cs="Calibri"/>
          <w:sz w:val="17"/>
          <w:szCs w:val="17"/>
        </w:rPr>
        <w:t>d</w:t>
      </w:r>
      <w:r>
        <w:rPr>
          <w:rFonts w:ascii="Calibri" w:eastAsia="Calibri" w:hAnsi="Calibri" w:cs="Calibri"/>
          <w:spacing w:val="7"/>
          <w:sz w:val="17"/>
          <w:szCs w:val="17"/>
        </w:rPr>
        <w:t xml:space="preserve"> </w:t>
      </w:r>
      <w:r>
        <w:rPr>
          <w:rFonts w:ascii="Calibri" w:eastAsia="Calibri" w:hAnsi="Calibri" w:cs="Calibri"/>
          <w:sz w:val="17"/>
          <w:szCs w:val="17"/>
        </w:rPr>
        <w:t>c</w:t>
      </w:r>
      <w:r>
        <w:rPr>
          <w:rFonts w:ascii="Calibri" w:eastAsia="Calibri" w:hAnsi="Calibri" w:cs="Calibri"/>
          <w:spacing w:val="2"/>
          <w:sz w:val="17"/>
          <w:szCs w:val="17"/>
        </w:rPr>
        <w:t>l</w:t>
      </w:r>
      <w:r>
        <w:rPr>
          <w:rFonts w:ascii="Calibri" w:eastAsia="Calibri" w:hAnsi="Calibri" w:cs="Calibri"/>
          <w:spacing w:val="-1"/>
          <w:sz w:val="17"/>
          <w:szCs w:val="17"/>
        </w:rPr>
        <w:t>o</w:t>
      </w:r>
      <w:r>
        <w:rPr>
          <w:rFonts w:ascii="Calibri" w:eastAsia="Calibri" w:hAnsi="Calibri" w:cs="Calibri"/>
          <w:spacing w:val="1"/>
          <w:sz w:val="17"/>
          <w:szCs w:val="17"/>
        </w:rPr>
        <w:t>s</w:t>
      </w:r>
      <w:r>
        <w:rPr>
          <w:rFonts w:ascii="Calibri" w:eastAsia="Calibri" w:hAnsi="Calibri" w:cs="Calibri"/>
          <w:spacing w:val="2"/>
          <w:sz w:val="17"/>
          <w:szCs w:val="17"/>
        </w:rPr>
        <w:t>i</w:t>
      </w:r>
      <w:r>
        <w:rPr>
          <w:rFonts w:ascii="Calibri" w:eastAsia="Calibri" w:hAnsi="Calibri" w:cs="Calibri"/>
          <w:spacing w:val="-1"/>
          <w:sz w:val="17"/>
          <w:szCs w:val="17"/>
        </w:rPr>
        <w:t>n</w:t>
      </w:r>
      <w:r>
        <w:rPr>
          <w:rFonts w:ascii="Calibri" w:eastAsia="Calibri" w:hAnsi="Calibri" w:cs="Calibri"/>
          <w:sz w:val="17"/>
          <w:szCs w:val="17"/>
        </w:rPr>
        <w:t>g</w:t>
      </w:r>
      <w:r>
        <w:rPr>
          <w:rFonts w:ascii="Calibri" w:eastAsia="Calibri" w:hAnsi="Calibri" w:cs="Calibri"/>
          <w:spacing w:val="14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-1"/>
          <w:w w:val="102"/>
          <w:sz w:val="17"/>
          <w:szCs w:val="17"/>
        </w:rPr>
        <w:t>d</w:t>
      </w:r>
      <w:r>
        <w:rPr>
          <w:rFonts w:ascii="Calibri" w:eastAsia="Calibri" w:hAnsi="Calibri" w:cs="Calibri"/>
          <w:w w:val="102"/>
          <w:sz w:val="17"/>
          <w:szCs w:val="17"/>
        </w:rPr>
        <w:t>a</w:t>
      </w:r>
      <w:r>
        <w:rPr>
          <w:rFonts w:ascii="Calibri" w:eastAsia="Calibri" w:hAnsi="Calibri" w:cs="Calibri"/>
          <w:spacing w:val="-1"/>
          <w:w w:val="102"/>
          <w:sz w:val="17"/>
          <w:szCs w:val="17"/>
        </w:rPr>
        <w:t>t</w:t>
      </w:r>
      <w:r>
        <w:rPr>
          <w:rFonts w:ascii="Calibri" w:eastAsia="Calibri" w:hAnsi="Calibri" w:cs="Calibri"/>
          <w:w w:val="102"/>
          <w:sz w:val="17"/>
          <w:szCs w:val="17"/>
        </w:rPr>
        <w:t>e.</w:t>
      </w:r>
    </w:p>
    <w:p w14:paraId="6B5CD57E" w14:textId="77777777" w:rsidR="00F30FA2" w:rsidRDefault="00F30FA2">
      <w:pPr>
        <w:spacing w:before="9" w:line="100" w:lineRule="exact"/>
        <w:rPr>
          <w:sz w:val="10"/>
          <w:szCs w:val="10"/>
        </w:rPr>
      </w:pPr>
    </w:p>
    <w:p w14:paraId="6377448C" w14:textId="77777777" w:rsidR="00F30FA2" w:rsidRDefault="00602463">
      <w:pPr>
        <w:ind w:left="364"/>
        <w:rPr>
          <w:rFonts w:ascii="Calibri" w:eastAsia="Calibri" w:hAnsi="Calibri" w:cs="Calibri"/>
          <w:sz w:val="17"/>
          <w:szCs w:val="17"/>
        </w:rPr>
      </w:pPr>
      <w:r>
        <w:rPr>
          <w:rFonts w:ascii="Calibri" w:eastAsia="Calibri" w:hAnsi="Calibri" w:cs="Calibri"/>
          <w:sz w:val="17"/>
          <w:szCs w:val="17"/>
        </w:rPr>
        <w:lastRenderedPageBreak/>
        <w:t>2.</w:t>
      </w:r>
      <w:r>
        <w:rPr>
          <w:rFonts w:ascii="Calibri" w:eastAsia="Calibri" w:hAnsi="Calibri" w:cs="Calibri"/>
          <w:spacing w:val="5"/>
          <w:sz w:val="17"/>
          <w:szCs w:val="17"/>
        </w:rPr>
        <w:t xml:space="preserve"> </w:t>
      </w:r>
      <w:r>
        <w:rPr>
          <w:rFonts w:ascii="Calibri" w:eastAsia="Calibri" w:hAnsi="Calibri" w:cs="Calibri"/>
          <w:sz w:val="17"/>
          <w:szCs w:val="17"/>
        </w:rPr>
        <w:t>Any</w:t>
      </w:r>
      <w:r>
        <w:rPr>
          <w:rFonts w:ascii="Calibri" w:eastAsia="Calibri" w:hAnsi="Calibri" w:cs="Calibri"/>
          <w:spacing w:val="10"/>
          <w:sz w:val="17"/>
          <w:szCs w:val="17"/>
        </w:rPr>
        <w:t xml:space="preserve"> </w:t>
      </w:r>
      <w:r>
        <w:rPr>
          <w:rFonts w:ascii="Calibri" w:eastAsia="Calibri" w:hAnsi="Calibri" w:cs="Calibri"/>
          <w:sz w:val="17"/>
          <w:szCs w:val="17"/>
        </w:rPr>
        <w:t>c</w:t>
      </w:r>
      <w:r>
        <w:rPr>
          <w:rFonts w:ascii="Calibri" w:eastAsia="Calibri" w:hAnsi="Calibri" w:cs="Calibri"/>
          <w:spacing w:val="-1"/>
          <w:sz w:val="17"/>
          <w:szCs w:val="17"/>
        </w:rPr>
        <w:t>l</w:t>
      </w:r>
      <w:r>
        <w:rPr>
          <w:rFonts w:ascii="Calibri" w:eastAsia="Calibri" w:hAnsi="Calibri" w:cs="Calibri"/>
          <w:sz w:val="17"/>
          <w:szCs w:val="17"/>
        </w:rPr>
        <w:t>a</w:t>
      </w:r>
      <w:r>
        <w:rPr>
          <w:rFonts w:ascii="Calibri" w:eastAsia="Calibri" w:hAnsi="Calibri" w:cs="Calibri"/>
          <w:spacing w:val="1"/>
          <w:sz w:val="17"/>
          <w:szCs w:val="17"/>
        </w:rPr>
        <w:t>r</w:t>
      </w:r>
      <w:r>
        <w:rPr>
          <w:rFonts w:ascii="Calibri" w:eastAsia="Calibri" w:hAnsi="Calibri" w:cs="Calibri"/>
          <w:spacing w:val="-1"/>
          <w:sz w:val="17"/>
          <w:szCs w:val="17"/>
        </w:rPr>
        <w:t>i</w:t>
      </w:r>
      <w:r>
        <w:rPr>
          <w:rFonts w:ascii="Calibri" w:eastAsia="Calibri" w:hAnsi="Calibri" w:cs="Calibri"/>
          <w:spacing w:val="1"/>
          <w:sz w:val="17"/>
          <w:szCs w:val="17"/>
        </w:rPr>
        <w:t>f</w:t>
      </w:r>
      <w:r>
        <w:rPr>
          <w:rFonts w:ascii="Calibri" w:eastAsia="Calibri" w:hAnsi="Calibri" w:cs="Calibri"/>
          <w:spacing w:val="-1"/>
          <w:sz w:val="17"/>
          <w:szCs w:val="17"/>
        </w:rPr>
        <w:t>i</w:t>
      </w:r>
      <w:r>
        <w:rPr>
          <w:rFonts w:ascii="Calibri" w:eastAsia="Calibri" w:hAnsi="Calibri" w:cs="Calibri"/>
          <w:sz w:val="17"/>
          <w:szCs w:val="17"/>
        </w:rPr>
        <w:t>ca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pacing w:val="-1"/>
          <w:sz w:val="17"/>
          <w:szCs w:val="17"/>
        </w:rPr>
        <w:t>i</w:t>
      </w:r>
      <w:r>
        <w:rPr>
          <w:rFonts w:ascii="Calibri" w:eastAsia="Calibri" w:hAnsi="Calibri" w:cs="Calibri"/>
          <w:spacing w:val="2"/>
          <w:sz w:val="17"/>
          <w:szCs w:val="17"/>
        </w:rPr>
        <w:t>o</w:t>
      </w:r>
      <w:r>
        <w:rPr>
          <w:rFonts w:ascii="Calibri" w:eastAsia="Calibri" w:hAnsi="Calibri" w:cs="Calibri"/>
          <w:sz w:val="17"/>
          <w:szCs w:val="17"/>
        </w:rPr>
        <w:t>ns</w:t>
      </w:r>
      <w:r>
        <w:rPr>
          <w:rFonts w:ascii="Calibri" w:eastAsia="Calibri" w:hAnsi="Calibri" w:cs="Calibri"/>
          <w:spacing w:val="27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r</w:t>
      </w:r>
      <w:r>
        <w:rPr>
          <w:rFonts w:ascii="Calibri" w:eastAsia="Calibri" w:hAnsi="Calibri" w:cs="Calibri"/>
          <w:spacing w:val="-1"/>
          <w:sz w:val="17"/>
          <w:szCs w:val="17"/>
        </w:rPr>
        <w:t>eq</w:t>
      </w:r>
      <w:r>
        <w:rPr>
          <w:rFonts w:ascii="Calibri" w:eastAsia="Calibri" w:hAnsi="Calibri" w:cs="Calibri"/>
          <w:sz w:val="17"/>
          <w:szCs w:val="17"/>
        </w:rPr>
        <w:t>u</w:t>
      </w:r>
      <w:r>
        <w:rPr>
          <w:rFonts w:ascii="Calibri" w:eastAsia="Calibri" w:hAnsi="Calibri" w:cs="Calibri"/>
          <w:spacing w:val="-3"/>
          <w:sz w:val="17"/>
          <w:szCs w:val="17"/>
        </w:rPr>
        <w:t>i</w:t>
      </w:r>
      <w:r>
        <w:rPr>
          <w:rFonts w:ascii="Calibri" w:eastAsia="Calibri" w:hAnsi="Calibri" w:cs="Calibri"/>
          <w:spacing w:val="1"/>
          <w:sz w:val="17"/>
          <w:szCs w:val="17"/>
        </w:rPr>
        <w:t>r</w:t>
      </w:r>
      <w:r>
        <w:rPr>
          <w:rFonts w:ascii="Calibri" w:eastAsia="Calibri" w:hAnsi="Calibri" w:cs="Calibri"/>
          <w:sz w:val="17"/>
          <w:szCs w:val="17"/>
        </w:rPr>
        <w:t>ed</w:t>
      </w:r>
      <w:r>
        <w:rPr>
          <w:rFonts w:ascii="Calibri" w:eastAsia="Calibri" w:hAnsi="Calibri" w:cs="Calibri"/>
          <w:spacing w:val="19"/>
          <w:sz w:val="17"/>
          <w:szCs w:val="17"/>
        </w:rPr>
        <w:t xml:space="preserve"> </w:t>
      </w:r>
      <w:r>
        <w:rPr>
          <w:rFonts w:ascii="Calibri" w:eastAsia="Calibri" w:hAnsi="Calibri" w:cs="Calibri"/>
          <w:sz w:val="17"/>
          <w:szCs w:val="17"/>
        </w:rPr>
        <w:t>c</w:t>
      </w:r>
      <w:r>
        <w:rPr>
          <w:rFonts w:ascii="Calibri" w:eastAsia="Calibri" w:hAnsi="Calibri" w:cs="Calibri"/>
          <w:spacing w:val="-1"/>
          <w:sz w:val="17"/>
          <w:szCs w:val="17"/>
        </w:rPr>
        <w:t>o</w:t>
      </w:r>
      <w:r>
        <w:rPr>
          <w:rFonts w:ascii="Calibri" w:eastAsia="Calibri" w:hAnsi="Calibri" w:cs="Calibri"/>
          <w:sz w:val="17"/>
          <w:szCs w:val="17"/>
        </w:rPr>
        <w:t>nce</w:t>
      </w:r>
      <w:r>
        <w:rPr>
          <w:rFonts w:ascii="Calibri" w:eastAsia="Calibri" w:hAnsi="Calibri" w:cs="Calibri"/>
          <w:spacing w:val="1"/>
          <w:sz w:val="17"/>
          <w:szCs w:val="17"/>
        </w:rPr>
        <w:t>r</w:t>
      </w:r>
      <w:r>
        <w:rPr>
          <w:rFonts w:ascii="Calibri" w:eastAsia="Calibri" w:hAnsi="Calibri" w:cs="Calibri"/>
          <w:sz w:val="17"/>
          <w:szCs w:val="17"/>
        </w:rPr>
        <w:t>n</w:t>
      </w:r>
      <w:r>
        <w:rPr>
          <w:rFonts w:ascii="Calibri" w:eastAsia="Calibri" w:hAnsi="Calibri" w:cs="Calibri"/>
          <w:spacing w:val="-1"/>
          <w:sz w:val="17"/>
          <w:szCs w:val="17"/>
        </w:rPr>
        <w:t>in</w:t>
      </w:r>
      <w:r>
        <w:rPr>
          <w:rFonts w:ascii="Calibri" w:eastAsia="Calibri" w:hAnsi="Calibri" w:cs="Calibri"/>
          <w:sz w:val="17"/>
          <w:szCs w:val="17"/>
        </w:rPr>
        <w:t>g</w:t>
      </w:r>
      <w:r>
        <w:rPr>
          <w:rFonts w:ascii="Calibri" w:eastAsia="Calibri" w:hAnsi="Calibri" w:cs="Calibri"/>
          <w:spacing w:val="23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z w:val="17"/>
          <w:szCs w:val="17"/>
        </w:rPr>
        <w:t>he</w:t>
      </w:r>
      <w:r>
        <w:rPr>
          <w:rFonts w:ascii="Calibri" w:eastAsia="Calibri" w:hAnsi="Calibri" w:cs="Calibri"/>
          <w:spacing w:val="7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z w:val="17"/>
          <w:szCs w:val="17"/>
        </w:rPr>
        <w:t>ab</w:t>
      </w:r>
      <w:r>
        <w:rPr>
          <w:rFonts w:ascii="Calibri" w:eastAsia="Calibri" w:hAnsi="Calibri" w:cs="Calibri"/>
          <w:spacing w:val="-1"/>
          <w:sz w:val="17"/>
          <w:szCs w:val="17"/>
        </w:rPr>
        <w:t>l</w:t>
      </w:r>
      <w:r>
        <w:rPr>
          <w:rFonts w:ascii="Calibri" w:eastAsia="Calibri" w:hAnsi="Calibri" w:cs="Calibri"/>
          <w:sz w:val="17"/>
          <w:szCs w:val="17"/>
        </w:rPr>
        <w:t>e</w:t>
      </w:r>
      <w:r>
        <w:rPr>
          <w:rFonts w:ascii="Calibri" w:eastAsia="Calibri" w:hAnsi="Calibri" w:cs="Calibri"/>
          <w:spacing w:val="11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-1"/>
          <w:sz w:val="17"/>
          <w:szCs w:val="17"/>
        </w:rPr>
        <w:t>o</w:t>
      </w:r>
      <w:r>
        <w:rPr>
          <w:rFonts w:ascii="Calibri" w:eastAsia="Calibri" w:hAnsi="Calibri" w:cs="Calibri"/>
          <w:sz w:val="17"/>
          <w:szCs w:val="17"/>
        </w:rPr>
        <w:t>f</w:t>
      </w:r>
      <w:r>
        <w:rPr>
          <w:rFonts w:ascii="Calibri" w:eastAsia="Calibri" w:hAnsi="Calibri" w:cs="Calibri"/>
          <w:spacing w:val="6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z w:val="17"/>
          <w:szCs w:val="17"/>
        </w:rPr>
        <w:t>he</w:t>
      </w:r>
      <w:r>
        <w:rPr>
          <w:rFonts w:ascii="Calibri" w:eastAsia="Calibri" w:hAnsi="Calibri" w:cs="Calibri"/>
          <w:spacing w:val="7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pacing w:val="-3"/>
          <w:sz w:val="17"/>
          <w:szCs w:val="17"/>
        </w:rPr>
        <w:t>e</w:t>
      </w:r>
      <w:r>
        <w:rPr>
          <w:rFonts w:ascii="Calibri" w:eastAsia="Calibri" w:hAnsi="Calibri" w:cs="Calibri"/>
          <w:spacing w:val="1"/>
          <w:sz w:val="17"/>
          <w:szCs w:val="17"/>
        </w:rPr>
        <w:t>r</w:t>
      </w:r>
      <w:r>
        <w:rPr>
          <w:rFonts w:ascii="Calibri" w:eastAsia="Calibri" w:hAnsi="Calibri" w:cs="Calibri"/>
          <w:spacing w:val="-1"/>
          <w:sz w:val="17"/>
          <w:szCs w:val="17"/>
        </w:rPr>
        <w:t>m</w:t>
      </w:r>
      <w:r>
        <w:rPr>
          <w:rFonts w:ascii="Calibri" w:eastAsia="Calibri" w:hAnsi="Calibri" w:cs="Calibri"/>
          <w:sz w:val="17"/>
          <w:szCs w:val="17"/>
        </w:rPr>
        <w:t>s</w:t>
      </w:r>
      <w:r>
        <w:rPr>
          <w:rFonts w:ascii="Calibri" w:eastAsia="Calibri" w:hAnsi="Calibri" w:cs="Calibri"/>
          <w:spacing w:val="15"/>
          <w:sz w:val="17"/>
          <w:szCs w:val="17"/>
        </w:rPr>
        <w:t xml:space="preserve"> </w:t>
      </w:r>
      <w:r>
        <w:rPr>
          <w:rFonts w:ascii="Calibri" w:eastAsia="Calibri" w:hAnsi="Calibri" w:cs="Calibri"/>
          <w:sz w:val="17"/>
          <w:szCs w:val="17"/>
        </w:rPr>
        <w:t>and</w:t>
      </w:r>
      <w:r>
        <w:rPr>
          <w:rFonts w:ascii="Calibri" w:eastAsia="Calibri" w:hAnsi="Calibri" w:cs="Calibri"/>
          <w:spacing w:val="7"/>
          <w:sz w:val="17"/>
          <w:szCs w:val="17"/>
        </w:rPr>
        <w:t xml:space="preserve"> </w:t>
      </w:r>
      <w:r>
        <w:rPr>
          <w:rFonts w:ascii="Calibri" w:eastAsia="Calibri" w:hAnsi="Calibri" w:cs="Calibri"/>
          <w:sz w:val="17"/>
          <w:szCs w:val="17"/>
        </w:rPr>
        <w:t>c</w:t>
      </w:r>
      <w:r>
        <w:rPr>
          <w:rFonts w:ascii="Calibri" w:eastAsia="Calibri" w:hAnsi="Calibri" w:cs="Calibri"/>
          <w:spacing w:val="-1"/>
          <w:sz w:val="17"/>
          <w:szCs w:val="17"/>
        </w:rPr>
        <w:t>on</w:t>
      </w:r>
      <w:r>
        <w:rPr>
          <w:rFonts w:ascii="Calibri" w:eastAsia="Calibri" w:hAnsi="Calibri" w:cs="Calibri"/>
          <w:sz w:val="17"/>
          <w:szCs w:val="17"/>
        </w:rPr>
        <w:t>d</w:t>
      </w:r>
      <w:r>
        <w:rPr>
          <w:rFonts w:ascii="Calibri" w:eastAsia="Calibri" w:hAnsi="Calibri" w:cs="Calibri"/>
          <w:spacing w:val="-1"/>
          <w:sz w:val="17"/>
          <w:szCs w:val="17"/>
        </w:rPr>
        <w:t>i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z w:val="17"/>
          <w:szCs w:val="17"/>
        </w:rPr>
        <w:t>i</w:t>
      </w:r>
      <w:r>
        <w:rPr>
          <w:rFonts w:ascii="Calibri" w:eastAsia="Calibri" w:hAnsi="Calibri" w:cs="Calibri"/>
          <w:spacing w:val="2"/>
          <w:sz w:val="17"/>
          <w:szCs w:val="17"/>
        </w:rPr>
        <w:t>o</w:t>
      </w:r>
      <w:r>
        <w:rPr>
          <w:rFonts w:ascii="Calibri" w:eastAsia="Calibri" w:hAnsi="Calibri" w:cs="Calibri"/>
          <w:sz w:val="17"/>
          <w:szCs w:val="17"/>
        </w:rPr>
        <w:t>ns</w:t>
      </w:r>
      <w:r>
        <w:rPr>
          <w:rFonts w:ascii="Calibri" w:eastAsia="Calibri" w:hAnsi="Calibri" w:cs="Calibri"/>
          <w:spacing w:val="24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st</w:t>
      </w:r>
      <w:r>
        <w:rPr>
          <w:rFonts w:ascii="Calibri" w:eastAsia="Calibri" w:hAnsi="Calibri" w:cs="Calibri"/>
          <w:sz w:val="17"/>
          <w:szCs w:val="17"/>
        </w:rPr>
        <w:t>a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z w:val="17"/>
          <w:szCs w:val="17"/>
        </w:rPr>
        <w:t>ed</w:t>
      </w:r>
      <w:r>
        <w:rPr>
          <w:rFonts w:ascii="Calibri" w:eastAsia="Calibri" w:hAnsi="Calibri" w:cs="Calibri"/>
          <w:spacing w:val="14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-1"/>
          <w:sz w:val="17"/>
          <w:szCs w:val="17"/>
        </w:rPr>
        <w:t>i</w:t>
      </w:r>
      <w:r>
        <w:rPr>
          <w:rFonts w:ascii="Calibri" w:eastAsia="Calibri" w:hAnsi="Calibri" w:cs="Calibri"/>
          <w:sz w:val="17"/>
          <w:szCs w:val="17"/>
        </w:rPr>
        <w:t>n</w:t>
      </w:r>
      <w:r>
        <w:rPr>
          <w:rFonts w:ascii="Calibri" w:eastAsia="Calibri" w:hAnsi="Calibri" w:cs="Calibri"/>
          <w:spacing w:val="7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-2"/>
          <w:sz w:val="17"/>
          <w:szCs w:val="17"/>
        </w:rPr>
        <w:t>t</w:t>
      </w:r>
      <w:r>
        <w:rPr>
          <w:rFonts w:ascii="Calibri" w:eastAsia="Calibri" w:hAnsi="Calibri" w:cs="Calibri"/>
          <w:sz w:val="17"/>
          <w:szCs w:val="17"/>
        </w:rPr>
        <w:t>h</w:t>
      </w:r>
      <w:r>
        <w:rPr>
          <w:rFonts w:ascii="Calibri" w:eastAsia="Calibri" w:hAnsi="Calibri" w:cs="Calibri"/>
          <w:spacing w:val="-1"/>
          <w:sz w:val="17"/>
          <w:szCs w:val="17"/>
        </w:rPr>
        <w:t>i</w:t>
      </w:r>
      <w:r>
        <w:rPr>
          <w:rFonts w:ascii="Calibri" w:eastAsia="Calibri" w:hAnsi="Calibri" w:cs="Calibri"/>
          <w:sz w:val="17"/>
          <w:szCs w:val="17"/>
        </w:rPr>
        <w:t>s</w:t>
      </w:r>
      <w:r>
        <w:rPr>
          <w:rFonts w:ascii="Calibri" w:eastAsia="Calibri" w:hAnsi="Calibri" w:cs="Calibri"/>
          <w:spacing w:val="13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RF</w:t>
      </w:r>
      <w:r>
        <w:rPr>
          <w:rFonts w:ascii="Calibri" w:eastAsia="Calibri" w:hAnsi="Calibri" w:cs="Calibri"/>
          <w:sz w:val="17"/>
          <w:szCs w:val="17"/>
        </w:rPr>
        <w:t>Q</w:t>
      </w:r>
      <w:r>
        <w:rPr>
          <w:rFonts w:ascii="Calibri" w:eastAsia="Calibri" w:hAnsi="Calibri" w:cs="Calibri"/>
          <w:spacing w:val="10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s</w:t>
      </w:r>
      <w:r>
        <w:rPr>
          <w:rFonts w:ascii="Calibri" w:eastAsia="Calibri" w:hAnsi="Calibri" w:cs="Calibri"/>
          <w:sz w:val="17"/>
          <w:szCs w:val="17"/>
        </w:rPr>
        <w:t>h</w:t>
      </w:r>
      <w:r>
        <w:rPr>
          <w:rFonts w:ascii="Calibri" w:eastAsia="Calibri" w:hAnsi="Calibri" w:cs="Calibri"/>
          <w:spacing w:val="-1"/>
          <w:sz w:val="17"/>
          <w:szCs w:val="17"/>
        </w:rPr>
        <w:t>o</w:t>
      </w:r>
      <w:r>
        <w:rPr>
          <w:rFonts w:ascii="Calibri" w:eastAsia="Calibri" w:hAnsi="Calibri" w:cs="Calibri"/>
          <w:sz w:val="17"/>
          <w:szCs w:val="17"/>
        </w:rPr>
        <w:t>u</w:t>
      </w:r>
      <w:r>
        <w:rPr>
          <w:rFonts w:ascii="Calibri" w:eastAsia="Calibri" w:hAnsi="Calibri" w:cs="Calibri"/>
          <w:spacing w:val="-1"/>
          <w:sz w:val="17"/>
          <w:szCs w:val="17"/>
        </w:rPr>
        <w:t>l</w:t>
      </w:r>
      <w:r>
        <w:rPr>
          <w:rFonts w:ascii="Calibri" w:eastAsia="Calibri" w:hAnsi="Calibri" w:cs="Calibri"/>
          <w:sz w:val="17"/>
          <w:szCs w:val="17"/>
        </w:rPr>
        <w:t>d</w:t>
      </w:r>
      <w:r>
        <w:rPr>
          <w:rFonts w:ascii="Calibri" w:eastAsia="Calibri" w:hAnsi="Calibri" w:cs="Calibri"/>
          <w:spacing w:val="16"/>
          <w:sz w:val="17"/>
          <w:szCs w:val="17"/>
        </w:rPr>
        <w:t xml:space="preserve"> </w:t>
      </w:r>
      <w:r>
        <w:rPr>
          <w:rFonts w:ascii="Calibri" w:eastAsia="Calibri" w:hAnsi="Calibri" w:cs="Calibri"/>
          <w:sz w:val="17"/>
          <w:szCs w:val="17"/>
        </w:rPr>
        <w:t>be</w:t>
      </w:r>
      <w:r>
        <w:rPr>
          <w:rFonts w:ascii="Calibri" w:eastAsia="Calibri" w:hAnsi="Calibri" w:cs="Calibri"/>
          <w:spacing w:val="7"/>
          <w:sz w:val="17"/>
          <w:szCs w:val="17"/>
        </w:rPr>
        <w:t xml:space="preserve"> </w:t>
      </w:r>
      <w:r>
        <w:rPr>
          <w:rFonts w:ascii="Calibri" w:eastAsia="Calibri" w:hAnsi="Calibri" w:cs="Calibri"/>
          <w:sz w:val="17"/>
          <w:szCs w:val="17"/>
        </w:rPr>
        <w:t>a</w:t>
      </w:r>
      <w:r>
        <w:rPr>
          <w:rFonts w:ascii="Calibri" w:eastAsia="Calibri" w:hAnsi="Calibri" w:cs="Calibri"/>
          <w:spacing w:val="-1"/>
          <w:sz w:val="17"/>
          <w:szCs w:val="17"/>
        </w:rPr>
        <w:t>d</w:t>
      </w:r>
      <w:r>
        <w:rPr>
          <w:rFonts w:ascii="Calibri" w:eastAsia="Calibri" w:hAnsi="Calibri" w:cs="Calibri"/>
          <w:spacing w:val="-3"/>
          <w:sz w:val="17"/>
          <w:szCs w:val="17"/>
        </w:rPr>
        <w:t>d</w:t>
      </w:r>
      <w:r>
        <w:rPr>
          <w:rFonts w:ascii="Calibri" w:eastAsia="Calibri" w:hAnsi="Calibri" w:cs="Calibri"/>
          <w:spacing w:val="1"/>
          <w:sz w:val="17"/>
          <w:szCs w:val="17"/>
        </w:rPr>
        <w:t>r</w:t>
      </w:r>
      <w:r>
        <w:rPr>
          <w:rFonts w:ascii="Calibri" w:eastAsia="Calibri" w:hAnsi="Calibri" w:cs="Calibri"/>
          <w:sz w:val="17"/>
          <w:szCs w:val="17"/>
        </w:rPr>
        <w:t>e</w:t>
      </w:r>
      <w:r>
        <w:rPr>
          <w:rFonts w:ascii="Calibri" w:eastAsia="Calibri" w:hAnsi="Calibri" w:cs="Calibri"/>
          <w:spacing w:val="1"/>
          <w:sz w:val="17"/>
          <w:szCs w:val="17"/>
        </w:rPr>
        <w:t>ss</w:t>
      </w:r>
      <w:r>
        <w:rPr>
          <w:rFonts w:ascii="Calibri" w:eastAsia="Calibri" w:hAnsi="Calibri" w:cs="Calibri"/>
          <w:spacing w:val="-1"/>
          <w:sz w:val="17"/>
          <w:szCs w:val="17"/>
        </w:rPr>
        <w:t>e</w:t>
      </w:r>
      <w:r>
        <w:rPr>
          <w:rFonts w:ascii="Calibri" w:eastAsia="Calibri" w:hAnsi="Calibri" w:cs="Calibri"/>
          <w:sz w:val="17"/>
          <w:szCs w:val="17"/>
        </w:rPr>
        <w:t>d</w:t>
      </w:r>
      <w:r>
        <w:rPr>
          <w:rFonts w:ascii="Calibri" w:eastAsia="Calibri" w:hAnsi="Calibri" w:cs="Calibri"/>
          <w:spacing w:val="21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z w:val="17"/>
          <w:szCs w:val="17"/>
        </w:rPr>
        <w:t>o</w:t>
      </w:r>
      <w:r>
        <w:rPr>
          <w:rFonts w:ascii="Calibri" w:eastAsia="Calibri" w:hAnsi="Calibri" w:cs="Calibri"/>
          <w:spacing w:val="6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-1"/>
          <w:w w:val="102"/>
          <w:sz w:val="17"/>
          <w:szCs w:val="17"/>
        </w:rPr>
        <w:t>t</w:t>
      </w:r>
      <w:r>
        <w:rPr>
          <w:rFonts w:ascii="Calibri" w:eastAsia="Calibri" w:hAnsi="Calibri" w:cs="Calibri"/>
          <w:w w:val="102"/>
          <w:sz w:val="17"/>
          <w:szCs w:val="17"/>
        </w:rPr>
        <w:t>he</w:t>
      </w:r>
    </w:p>
    <w:p w14:paraId="718D9FC6" w14:textId="77777777" w:rsidR="00F30FA2" w:rsidRDefault="00602463">
      <w:pPr>
        <w:spacing w:before="23"/>
        <w:ind w:left="364"/>
        <w:rPr>
          <w:rFonts w:ascii="Calibri" w:eastAsia="Calibri" w:hAnsi="Calibri" w:cs="Calibri"/>
          <w:sz w:val="17"/>
          <w:szCs w:val="17"/>
        </w:rPr>
      </w:pPr>
      <w:r>
        <w:rPr>
          <w:rFonts w:ascii="Calibri" w:eastAsia="Calibri" w:hAnsi="Calibri" w:cs="Calibri"/>
          <w:spacing w:val="1"/>
          <w:sz w:val="17"/>
          <w:szCs w:val="17"/>
        </w:rPr>
        <w:t>N</w:t>
      </w:r>
      <w:r>
        <w:rPr>
          <w:rFonts w:ascii="Calibri" w:eastAsia="Calibri" w:hAnsi="Calibri" w:cs="Calibri"/>
          <w:sz w:val="17"/>
          <w:szCs w:val="17"/>
        </w:rPr>
        <w:t>AC</w:t>
      </w:r>
      <w:r>
        <w:rPr>
          <w:rFonts w:ascii="Calibri" w:eastAsia="Calibri" w:hAnsi="Calibri" w:cs="Calibri"/>
          <w:spacing w:val="10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-1"/>
          <w:sz w:val="17"/>
          <w:szCs w:val="17"/>
        </w:rPr>
        <w:t>p</w:t>
      </w:r>
      <w:r>
        <w:rPr>
          <w:rFonts w:ascii="Calibri" w:eastAsia="Calibri" w:hAnsi="Calibri" w:cs="Calibri"/>
          <w:spacing w:val="1"/>
          <w:sz w:val="17"/>
          <w:szCs w:val="17"/>
        </w:rPr>
        <w:t>r</w:t>
      </w:r>
      <w:r>
        <w:rPr>
          <w:rFonts w:ascii="Calibri" w:eastAsia="Calibri" w:hAnsi="Calibri" w:cs="Calibri"/>
          <w:spacing w:val="-1"/>
          <w:sz w:val="17"/>
          <w:szCs w:val="17"/>
        </w:rPr>
        <w:t>i</w:t>
      </w:r>
      <w:r>
        <w:rPr>
          <w:rFonts w:ascii="Calibri" w:eastAsia="Calibri" w:hAnsi="Calibri" w:cs="Calibri"/>
          <w:spacing w:val="2"/>
          <w:sz w:val="17"/>
          <w:szCs w:val="17"/>
        </w:rPr>
        <w:t>o</w:t>
      </w:r>
      <w:r>
        <w:rPr>
          <w:rFonts w:ascii="Calibri" w:eastAsia="Calibri" w:hAnsi="Calibri" w:cs="Calibri"/>
          <w:sz w:val="17"/>
          <w:szCs w:val="17"/>
        </w:rPr>
        <w:t>r</w:t>
      </w:r>
      <w:r>
        <w:rPr>
          <w:rFonts w:ascii="Calibri" w:eastAsia="Calibri" w:hAnsi="Calibri" w:cs="Calibri"/>
          <w:spacing w:val="10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z w:val="17"/>
          <w:szCs w:val="17"/>
        </w:rPr>
        <w:t>o</w:t>
      </w:r>
      <w:r>
        <w:rPr>
          <w:rFonts w:ascii="Calibri" w:eastAsia="Calibri" w:hAnsi="Calibri" w:cs="Calibri"/>
          <w:spacing w:val="4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z w:val="17"/>
          <w:szCs w:val="17"/>
        </w:rPr>
        <w:t>he</w:t>
      </w:r>
      <w:r>
        <w:rPr>
          <w:rFonts w:ascii="Calibri" w:eastAsia="Calibri" w:hAnsi="Calibri" w:cs="Calibri"/>
          <w:spacing w:val="7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s</w:t>
      </w:r>
      <w:r>
        <w:rPr>
          <w:rFonts w:ascii="Calibri" w:eastAsia="Calibri" w:hAnsi="Calibri" w:cs="Calibri"/>
          <w:spacing w:val="-1"/>
          <w:sz w:val="17"/>
          <w:szCs w:val="17"/>
        </w:rPr>
        <w:t>ub</w:t>
      </w:r>
      <w:r>
        <w:rPr>
          <w:rFonts w:ascii="Calibri" w:eastAsia="Calibri" w:hAnsi="Calibri" w:cs="Calibri"/>
          <w:spacing w:val="1"/>
          <w:sz w:val="17"/>
          <w:szCs w:val="17"/>
        </w:rPr>
        <w:t>m</w:t>
      </w:r>
      <w:r>
        <w:rPr>
          <w:rFonts w:ascii="Calibri" w:eastAsia="Calibri" w:hAnsi="Calibri" w:cs="Calibri"/>
          <w:spacing w:val="-1"/>
          <w:sz w:val="17"/>
          <w:szCs w:val="17"/>
        </w:rPr>
        <w:t>i</w:t>
      </w:r>
      <w:r>
        <w:rPr>
          <w:rFonts w:ascii="Calibri" w:eastAsia="Calibri" w:hAnsi="Calibri" w:cs="Calibri"/>
          <w:spacing w:val="1"/>
          <w:sz w:val="17"/>
          <w:szCs w:val="17"/>
        </w:rPr>
        <w:t>ss</w:t>
      </w:r>
      <w:r>
        <w:rPr>
          <w:rFonts w:ascii="Calibri" w:eastAsia="Calibri" w:hAnsi="Calibri" w:cs="Calibri"/>
          <w:spacing w:val="-1"/>
          <w:sz w:val="17"/>
          <w:szCs w:val="17"/>
        </w:rPr>
        <w:t>i</w:t>
      </w:r>
      <w:r>
        <w:rPr>
          <w:rFonts w:ascii="Calibri" w:eastAsia="Calibri" w:hAnsi="Calibri" w:cs="Calibri"/>
          <w:spacing w:val="2"/>
          <w:sz w:val="17"/>
          <w:szCs w:val="17"/>
        </w:rPr>
        <w:t>o</w:t>
      </w:r>
      <w:r>
        <w:rPr>
          <w:rFonts w:ascii="Calibri" w:eastAsia="Calibri" w:hAnsi="Calibri" w:cs="Calibri"/>
          <w:sz w:val="17"/>
          <w:szCs w:val="17"/>
        </w:rPr>
        <w:t>n</w:t>
      </w:r>
      <w:r>
        <w:rPr>
          <w:rFonts w:ascii="Calibri" w:eastAsia="Calibri" w:hAnsi="Calibri" w:cs="Calibri"/>
          <w:spacing w:val="23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-1"/>
          <w:sz w:val="17"/>
          <w:szCs w:val="17"/>
        </w:rPr>
        <w:t>o</w:t>
      </w:r>
      <w:r>
        <w:rPr>
          <w:rFonts w:ascii="Calibri" w:eastAsia="Calibri" w:hAnsi="Calibri" w:cs="Calibri"/>
          <w:sz w:val="17"/>
          <w:szCs w:val="17"/>
        </w:rPr>
        <w:t>f</w:t>
      </w:r>
      <w:r>
        <w:rPr>
          <w:rFonts w:ascii="Calibri" w:eastAsia="Calibri" w:hAnsi="Calibri" w:cs="Calibri"/>
          <w:spacing w:val="6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z w:val="17"/>
          <w:szCs w:val="17"/>
        </w:rPr>
        <w:t>he</w:t>
      </w:r>
      <w:r>
        <w:rPr>
          <w:rFonts w:ascii="Calibri" w:eastAsia="Calibri" w:hAnsi="Calibri" w:cs="Calibri"/>
          <w:spacing w:val="7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RF</w:t>
      </w:r>
      <w:r>
        <w:rPr>
          <w:rFonts w:ascii="Calibri" w:eastAsia="Calibri" w:hAnsi="Calibri" w:cs="Calibri"/>
          <w:sz w:val="17"/>
          <w:szCs w:val="17"/>
        </w:rPr>
        <w:t>Q</w:t>
      </w:r>
      <w:r>
        <w:rPr>
          <w:rFonts w:ascii="Calibri" w:eastAsia="Calibri" w:hAnsi="Calibri" w:cs="Calibri"/>
          <w:spacing w:val="13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-1"/>
          <w:sz w:val="17"/>
          <w:szCs w:val="17"/>
        </w:rPr>
        <w:t>o</w:t>
      </w:r>
      <w:r>
        <w:rPr>
          <w:rFonts w:ascii="Calibri" w:eastAsia="Calibri" w:hAnsi="Calibri" w:cs="Calibri"/>
          <w:sz w:val="17"/>
          <w:szCs w:val="17"/>
        </w:rPr>
        <w:t>n</w:t>
      </w:r>
      <w:r>
        <w:rPr>
          <w:rFonts w:ascii="Calibri" w:eastAsia="Calibri" w:hAnsi="Calibri" w:cs="Calibri"/>
          <w:spacing w:val="7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z w:val="17"/>
          <w:szCs w:val="17"/>
        </w:rPr>
        <w:t>he</w:t>
      </w:r>
      <w:r>
        <w:rPr>
          <w:rFonts w:ascii="Calibri" w:eastAsia="Calibri" w:hAnsi="Calibri" w:cs="Calibri"/>
          <w:spacing w:val="7"/>
          <w:sz w:val="17"/>
          <w:szCs w:val="17"/>
        </w:rPr>
        <w:t xml:space="preserve"> </w:t>
      </w:r>
      <w:r>
        <w:rPr>
          <w:rFonts w:ascii="Calibri" w:eastAsia="Calibri" w:hAnsi="Calibri" w:cs="Calibri"/>
          <w:sz w:val="17"/>
          <w:szCs w:val="17"/>
        </w:rPr>
        <w:t>c</w:t>
      </w:r>
      <w:r>
        <w:rPr>
          <w:rFonts w:ascii="Calibri" w:eastAsia="Calibri" w:hAnsi="Calibri" w:cs="Calibri"/>
          <w:spacing w:val="-1"/>
          <w:sz w:val="17"/>
          <w:szCs w:val="17"/>
        </w:rPr>
        <w:t>lo</w:t>
      </w:r>
      <w:r>
        <w:rPr>
          <w:rFonts w:ascii="Calibri" w:eastAsia="Calibri" w:hAnsi="Calibri" w:cs="Calibri"/>
          <w:spacing w:val="1"/>
          <w:sz w:val="17"/>
          <w:szCs w:val="17"/>
        </w:rPr>
        <w:t>s</w:t>
      </w:r>
      <w:r>
        <w:rPr>
          <w:rFonts w:ascii="Calibri" w:eastAsia="Calibri" w:hAnsi="Calibri" w:cs="Calibri"/>
          <w:spacing w:val="2"/>
          <w:sz w:val="17"/>
          <w:szCs w:val="17"/>
        </w:rPr>
        <w:t>i</w:t>
      </w:r>
      <w:r>
        <w:rPr>
          <w:rFonts w:ascii="Calibri" w:eastAsia="Calibri" w:hAnsi="Calibri" w:cs="Calibri"/>
          <w:spacing w:val="-1"/>
          <w:sz w:val="17"/>
          <w:szCs w:val="17"/>
        </w:rPr>
        <w:t>n</w:t>
      </w:r>
      <w:r>
        <w:rPr>
          <w:rFonts w:ascii="Calibri" w:eastAsia="Calibri" w:hAnsi="Calibri" w:cs="Calibri"/>
          <w:sz w:val="17"/>
          <w:szCs w:val="17"/>
        </w:rPr>
        <w:t>g</w:t>
      </w:r>
      <w:r>
        <w:rPr>
          <w:rFonts w:ascii="Calibri" w:eastAsia="Calibri" w:hAnsi="Calibri" w:cs="Calibri"/>
          <w:spacing w:val="14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-1"/>
          <w:w w:val="102"/>
          <w:sz w:val="17"/>
          <w:szCs w:val="17"/>
        </w:rPr>
        <w:t>d</w:t>
      </w:r>
      <w:r>
        <w:rPr>
          <w:rFonts w:ascii="Calibri" w:eastAsia="Calibri" w:hAnsi="Calibri" w:cs="Calibri"/>
          <w:w w:val="102"/>
          <w:sz w:val="17"/>
          <w:szCs w:val="17"/>
        </w:rPr>
        <w:t>a</w:t>
      </w:r>
      <w:r>
        <w:rPr>
          <w:rFonts w:ascii="Calibri" w:eastAsia="Calibri" w:hAnsi="Calibri" w:cs="Calibri"/>
          <w:spacing w:val="-1"/>
          <w:w w:val="102"/>
          <w:sz w:val="17"/>
          <w:szCs w:val="17"/>
        </w:rPr>
        <w:t>t</w:t>
      </w:r>
      <w:r>
        <w:rPr>
          <w:rFonts w:ascii="Calibri" w:eastAsia="Calibri" w:hAnsi="Calibri" w:cs="Calibri"/>
          <w:w w:val="102"/>
          <w:sz w:val="17"/>
          <w:szCs w:val="17"/>
        </w:rPr>
        <w:t>e.</w:t>
      </w:r>
    </w:p>
    <w:p w14:paraId="613764DD" w14:textId="77777777" w:rsidR="00F30FA2" w:rsidRDefault="00F30FA2">
      <w:pPr>
        <w:spacing w:before="4" w:line="120" w:lineRule="exact"/>
        <w:rPr>
          <w:sz w:val="12"/>
          <w:szCs w:val="12"/>
        </w:rPr>
      </w:pPr>
    </w:p>
    <w:p w14:paraId="25256EE5" w14:textId="77777777" w:rsidR="00F30FA2" w:rsidRDefault="00602463">
      <w:pPr>
        <w:ind w:left="362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3.</w:t>
      </w:r>
      <w:r>
        <w:rPr>
          <w:rFonts w:ascii="Calibri" w:eastAsia="Calibri" w:hAnsi="Calibri" w:cs="Calibri"/>
          <w:spacing w:val="7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A</w:t>
      </w:r>
      <w:r>
        <w:rPr>
          <w:rFonts w:ascii="Calibri" w:eastAsia="Calibri" w:hAnsi="Calibri" w:cs="Calibri"/>
          <w:sz w:val="16"/>
          <w:szCs w:val="16"/>
        </w:rPr>
        <w:t>ny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R</w:t>
      </w:r>
      <w:r>
        <w:rPr>
          <w:rFonts w:ascii="Calibri" w:eastAsia="Calibri" w:hAnsi="Calibri" w:cs="Calibri"/>
          <w:spacing w:val="1"/>
          <w:sz w:val="16"/>
          <w:szCs w:val="16"/>
        </w:rPr>
        <w:t>F</w:t>
      </w:r>
      <w:r>
        <w:rPr>
          <w:rFonts w:ascii="Calibri" w:eastAsia="Calibri" w:hAnsi="Calibri" w:cs="Calibri"/>
          <w:sz w:val="16"/>
          <w:szCs w:val="16"/>
        </w:rPr>
        <w:t>Q</w:t>
      </w:r>
      <w:r>
        <w:rPr>
          <w:rFonts w:ascii="Calibri" w:eastAsia="Calibri" w:hAnsi="Calibri" w:cs="Calibri"/>
          <w:spacing w:val="15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>hat</w:t>
      </w:r>
      <w:r>
        <w:rPr>
          <w:rFonts w:ascii="Calibri" w:eastAsia="Calibri" w:hAnsi="Calibri" w:cs="Calibri"/>
          <w:spacing w:val="1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has</w:t>
      </w:r>
      <w:r>
        <w:rPr>
          <w:rFonts w:ascii="Calibri" w:eastAsia="Calibri" w:hAnsi="Calibri" w:cs="Calibri"/>
          <w:spacing w:val="1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w</w:t>
      </w:r>
      <w:r>
        <w:rPr>
          <w:rFonts w:ascii="Calibri" w:eastAsia="Calibri" w:hAnsi="Calibri" w:cs="Calibri"/>
          <w:spacing w:val="2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>it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2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ut</w:t>
      </w:r>
      <w:r>
        <w:rPr>
          <w:rFonts w:ascii="Calibri" w:eastAsia="Calibri" w:hAnsi="Calibri" w:cs="Calibri"/>
          <w:spacing w:val="1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on</w:t>
      </w:r>
      <w:r>
        <w:rPr>
          <w:rFonts w:ascii="Calibri" w:eastAsia="Calibri" w:hAnsi="Calibri" w:cs="Calibri"/>
          <w:spacing w:val="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t</w:t>
      </w:r>
      <w:r>
        <w:rPr>
          <w:rFonts w:ascii="Calibri" w:eastAsia="Calibri" w:hAnsi="Calibri" w:cs="Calibri"/>
          <w:spacing w:val="2"/>
          <w:sz w:val="16"/>
          <w:szCs w:val="16"/>
        </w:rPr>
        <w:t>h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>oc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1"/>
          <w:sz w:val="16"/>
          <w:szCs w:val="16"/>
        </w:rPr>
        <w:t>m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nt</w:t>
      </w:r>
      <w:r>
        <w:rPr>
          <w:rFonts w:ascii="Calibri" w:eastAsia="Calibri" w:hAnsi="Calibri" w:cs="Calibri"/>
          <w:spacing w:val="3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w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>l</w:t>
      </w:r>
      <w:r>
        <w:rPr>
          <w:rFonts w:ascii="Calibri" w:eastAsia="Calibri" w:hAnsi="Calibri" w:cs="Calibri"/>
          <w:spacing w:val="12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be</w:t>
      </w:r>
      <w:r>
        <w:rPr>
          <w:rFonts w:ascii="Calibri" w:eastAsia="Calibri" w:hAnsi="Calibri" w:cs="Calibri"/>
          <w:spacing w:val="1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</w:t>
      </w:r>
      <w:r>
        <w:rPr>
          <w:rFonts w:ascii="Calibri" w:eastAsia="Calibri" w:hAnsi="Calibri" w:cs="Calibri"/>
          <w:spacing w:val="-1"/>
          <w:sz w:val="16"/>
          <w:szCs w:val="16"/>
        </w:rPr>
        <w:t>cl</w:t>
      </w:r>
      <w:r>
        <w:rPr>
          <w:rFonts w:ascii="Calibri" w:eastAsia="Calibri" w:hAnsi="Calibri" w:cs="Calibri"/>
          <w:spacing w:val="2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33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fr</w:t>
      </w:r>
      <w:r>
        <w:rPr>
          <w:rFonts w:ascii="Calibri" w:eastAsia="Calibri" w:hAnsi="Calibri" w:cs="Calibri"/>
          <w:sz w:val="16"/>
          <w:szCs w:val="16"/>
        </w:rPr>
        <w:t>om</w:t>
      </w:r>
      <w:r>
        <w:rPr>
          <w:rFonts w:ascii="Calibri" w:eastAsia="Calibri" w:hAnsi="Calibri" w:cs="Calibri"/>
          <w:spacing w:val="20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>he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b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dd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1"/>
          <w:sz w:val="16"/>
          <w:szCs w:val="16"/>
        </w:rPr>
        <w:t>g</w:t>
      </w:r>
      <w:r>
        <w:rPr>
          <w:rFonts w:ascii="Calibri" w:eastAsia="Calibri" w:hAnsi="Calibri" w:cs="Calibri"/>
          <w:sz w:val="16"/>
          <w:szCs w:val="16"/>
        </w:rPr>
        <w:t>.</w:t>
      </w:r>
      <w:r>
        <w:rPr>
          <w:rFonts w:ascii="Calibri" w:eastAsia="Calibri" w:hAnsi="Calibri" w:cs="Calibri"/>
          <w:spacing w:val="2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>ease</w:t>
      </w:r>
      <w:r>
        <w:rPr>
          <w:rFonts w:ascii="Calibri" w:eastAsia="Calibri" w:hAnsi="Calibri" w:cs="Calibri"/>
          <w:spacing w:val="23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cro</w:t>
      </w:r>
      <w:r>
        <w:rPr>
          <w:rFonts w:ascii="Calibri" w:eastAsia="Calibri" w:hAnsi="Calibri" w:cs="Calibri"/>
          <w:sz w:val="16"/>
          <w:szCs w:val="16"/>
        </w:rPr>
        <w:t>ss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out</w:t>
      </w:r>
      <w:r>
        <w:rPr>
          <w:rFonts w:ascii="Calibri" w:eastAsia="Calibri" w:hAnsi="Calibri" w:cs="Calibri"/>
          <w:spacing w:val="1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and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pacing w:val="2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pacing w:val="2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al</w:t>
      </w:r>
      <w:r>
        <w:rPr>
          <w:rFonts w:ascii="Calibri" w:eastAsia="Calibri" w:hAnsi="Calibri" w:cs="Calibri"/>
          <w:spacing w:val="2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any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er</w:t>
      </w:r>
      <w:r>
        <w:rPr>
          <w:rFonts w:ascii="Calibri" w:eastAsia="Calibri" w:hAnsi="Calibri" w:cs="Calibri"/>
          <w:spacing w:val="3"/>
          <w:w w:val="103"/>
          <w:sz w:val="16"/>
          <w:szCs w:val="16"/>
        </w:rPr>
        <w:t>r</w:t>
      </w:r>
      <w:r>
        <w:rPr>
          <w:rFonts w:ascii="Calibri" w:eastAsia="Calibri" w:hAnsi="Calibri" w:cs="Calibri"/>
          <w:spacing w:val="-1"/>
          <w:w w:val="103"/>
          <w:sz w:val="16"/>
          <w:szCs w:val="16"/>
        </w:rPr>
        <w:t>o</w:t>
      </w:r>
      <w:r>
        <w:rPr>
          <w:rFonts w:ascii="Calibri" w:eastAsia="Calibri" w:hAnsi="Calibri" w:cs="Calibri"/>
          <w:spacing w:val="3"/>
          <w:w w:val="103"/>
          <w:sz w:val="16"/>
          <w:szCs w:val="16"/>
        </w:rPr>
        <w:t>r</w:t>
      </w:r>
      <w:r>
        <w:rPr>
          <w:rFonts w:ascii="Calibri" w:eastAsia="Calibri" w:hAnsi="Calibri" w:cs="Calibri"/>
          <w:w w:val="103"/>
          <w:sz w:val="16"/>
          <w:szCs w:val="16"/>
        </w:rPr>
        <w:t>.</w:t>
      </w:r>
    </w:p>
    <w:p w14:paraId="281BFD4B" w14:textId="77777777" w:rsidR="00F30FA2" w:rsidRDefault="00F30FA2">
      <w:pPr>
        <w:spacing w:before="3" w:line="140" w:lineRule="exact"/>
        <w:rPr>
          <w:sz w:val="14"/>
          <w:szCs w:val="14"/>
        </w:rPr>
      </w:pPr>
    </w:p>
    <w:p w14:paraId="54D0DF44" w14:textId="77777777" w:rsidR="00F30FA2" w:rsidRDefault="00602463">
      <w:pPr>
        <w:ind w:left="366"/>
        <w:rPr>
          <w:rFonts w:ascii="Calibri" w:eastAsia="Calibri" w:hAnsi="Calibri" w:cs="Calibri"/>
          <w:sz w:val="19"/>
          <w:szCs w:val="19"/>
        </w:rPr>
      </w:pPr>
      <w:r>
        <w:rPr>
          <w:rFonts w:ascii="Calibri" w:eastAsia="Calibri" w:hAnsi="Calibri" w:cs="Calibri"/>
          <w:b/>
          <w:sz w:val="19"/>
          <w:szCs w:val="19"/>
          <w:u w:val="single" w:color="000000"/>
        </w:rPr>
        <w:t>N</w:t>
      </w:r>
      <w:r>
        <w:rPr>
          <w:rFonts w:ascii="Calibri" w:eastAsia="Calibri" w:hAnsi="Calibri" w:cs="Calibri"/>
          <w:b/>
          <w:spacing w:val="-1"/>
          <w:sz w:val="19"/>
          <w:szCs w:val="19"/>
          <w:u w:val="single" w:color="000000"/>
        </w:rPr>
        <w:t>ot</w:t>
      </w:r>
      <w:r>
        <w:rPr>
          <w:rFonts w:ascii="Calibri" w:eastAsia="Calibri" w:hAnsi="Calibri" w:cs="Calibri"/>
          <w:b/>
          <w:spacing w:val="1"/>
          <w:sz w:val="19"/>
          <w:szCs w:val="19"/>
          <w:u w:val="single" w:color="000000"/>
        </w:rPr>
        <w:t>e</w:t>
      </w:r>
      <w:r>
        <w:rPr>
          <w:rFonts w:ascii="Calibri" w:eastAsia="Calibri" w:hAnsi="Calibri" w:cs="Calibri"/>
          <w:b/>
          <w:sz w:val="19"/>
          <w:szCs w:val="19"/>
          <w:u w:val="single" w:color="000000"/>
        </w:rPr>
        <w:t>:</w:t>
      </w:r>
    </w:p>
    <w:p w14:paraId="6C12164E" w14:textId="77777777" w:rsidR="00F30FA2" w:rsidRDefault="00602463">
      <w:pPr>
        <w:spacing w:before="96" w:line="200" w:lineRule="exact"/>
        <w:ind w:left="364"/>
        <w:rPr>
          <w:rFonts w:ascii="Calibri" w:eastAsia="Calibri" w:hAnsi="Calibri" w:cs="Calibri"/>
          <w:sz w:val="17"/>
          <w:szCs w:val="17"/>
        </w:rPr>
      </w:pP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z w:val="17"/>
          <w:szCs w:val="17"/>
        </w:rPr>
        <w:t>he</w:t>
      </w:r>
      <w:r>
        <w:rPr>
          <w:rFonts w:ascii="Calibri" w:eastAsia="Calibri" w:hAnsi="Calibri" w:cs="Calibri"/>
          <w:spacing w:val="9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f</w:t>
      </w:r>
      <w:r>
        <w:rPr>
          <w:rFonts w:ascii="Calibri" w:eastAsia="Calibri" w:hAnsi="Calibri" w:cs="Calibri"/>
          <w:spacing w:val="-1"/>
          <w:sz w:val="17"/>
          <w:szCs w:val="17"/>
        </w:rPr>
        <w:t>ollo</w:t>
      </w:r>
      <w:r>
        <w:rPr>
          <w:rFonts w:ascii="Calibri" w:eastAsia="Calibri" w:hAnsi="Calibri" w:cs="Calibri"/>
          <w:spacing w:val="1"/>
          <w:sz w:val="17"/>
          <w:szCs w:val="17"/>
        </w:rPr>
        <w:t>w</w:t>
      </w:r>
      <w:r>
        <w:rPr>
          <w:rFonts w:ascii="Calibri" w:eastAsia="Calibri" w:hAnsi="Calibri" w:cs="Calibri"/>
          <w:sz w:val="17"/>
          <w:szCs w:val="17"/>
        </w:rPr>
        <w:t>ing</w:t>
      </w:r>
      <w:r>
        <w:rPr>
          <w:rFonts w:ascii="Calibri" w:eastAsia="Calibri" w:hAnsi="Calibri" w:cs="Calibri"/>
          <w:spacing w:val="20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pacing w:val="-1"/>
          <w:sz w:val="17"/>
          <w:szCs w:val="17"/>
        </w:rPr>
        <w:t>e</w:t>
      </w:r>
      <w:r>
        <w:rPr>
          <w:rFonts w:ascii="Calibri" w:eastAsia="Calibri" w:hAnsi="Calibri" w:cs="Calibri"/>
          <w:spacing w:val="-2"/>
          <w:sz w:val="17"/>
          <w:szCs w:val="17"/>
        </w:rPr>
        <w:t>r</w:t>
      </w:r>
      <w:r>
        <w:rPr>
          <w:rFonts w:ascii="Calibri" w:eastAsia="Calibri" w:hAnsi="Calibri" w:cs="Calibri"/>
          <w:spacing w:val="1"/>
          <w:sz w:val="17"/>
          <w:szCs w:val="17"/>
        </w:rPr>
        <w:t>m</w:t>
      </w:r>
      <w:r>
        <w:rPr>
          <w:rFonts w:ascii="Calibri" w:eastAsia="Calibri" w:hAnsi="Calibri" w:cs="Calibri"/>
          <w:sz w:val="17"/>
          <w:szCs w:val="17"/>
        </w:rPr>
        <w:t>s</w:t>
      </w:r>
      <w:r>
        <w:rPr>
          <w:rFonts w:ascii="Calibri" w:eastAsia="Calibri" w:hAnsi="Calibri" w:cs="Calibri"/>
          <w:spacing w:val="15"/>
          <w:sz w:val="17"/>
          <w:szCs w:val="17"/>
        </w:rPr>
        <w:t xml:space="preserve"> </w:t>
      </w:r>
      <w:r>
        <w:rPr>
          <w:rFonts w:ascii="Calibri" w:eastAsia="Calibri" w:hAnsi="Calibri" w:cs="Calibri"/>
          <w:sz w:val="17"/>
          <w:szCs w:val="17"/>
        </w:rPr>
        <w:t>and</w:t>
      </w:r>
      <w:r>
        <w:rPr>
          <w:rFonts w:ascii="Calibri" w:eastAsia="Calibri" w:hAnsi="Calibri" w:cs="Calibri"/>
          <w:spacing w:val="9"/>
          <w:sz w:val="17"/>
          <w:szCs w:val="17"/>
        </w:rPr>
        <w:t xml:space="preserve"> </w:t>
      </w:r>
      <w:r>
        <w:rPr>
          <w:rFonts w:ascii="Calibri" w:eastAsia="Calibri" w:hAnsi="Calibri" w:cs="Calibri"/>
          <w:sz w:val="17"/>
          <w:szCs w:val="17"/>
        </w:rPr>
        <w:t>c</w:t>
      </w:r>
      <w:r>
        <w:rPr>
          <w:rFonts w:ascii="Calibri" w:eastAsia="Calibri" w:hAnsi="Calibri" w:cs="Calibri"/>
          <w:spacing w:val="-1"/>
          <w:sz w:val="17"/>
          <w:szCs w:val="17"/>
        </w:rPr>
        <w:t>on</w:t>
      </w:r>
      <w:r>
        <w:rPr>
          <w:rFonts w:ascii="Calibri" w:eastAsia="Calibri" w:hAnsi="Calibri" w:cs="Calibri"/>
          <w:sz w:val="17"/>
          <w:szCs w:val="17"/>
        </w:rPr>
        <w:t>d</w:t>
      </w:r>
      <w:r>
        <w:rPr>
          <w:rFonts w:ascii="Calibri" w:eastAsia="Calibri" w:hAnsi="Calibri" w:cs="Calibri"/>
          <w:spacing w:val="-1"/>
          <w:sz w:val="17"/>
          <w:szCs w:val="17"/>
        </w:rPr>
        <w:t>i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z w:val="17"/>
          <w:szCs w:val="17"/>
        </w:rPr>
        <w:t>i</w:t>
      </w:r>
      <w:r>
        <w:rPr>
          <w:rFonts w:ascii="Calibri" w:eastAsia="Calibri" w:hAnsi="Calibri" w:cs="Calibri"/>
          <w:spacing w:val="2"/>
          <w:sz w:val="17"/>
          <w:szCs w:val="17"/>
        </w:rPr>
        <w:t>o</w:t>
      </w:r>
      <w:r>
        <w:rPr>
          <w:rFonts w:ascii="Calibri" w:eastAsia="Calibri" w:hAnsi="Calibri" w:cs="Calibri"/>
          <w:sz w:val="17"/>
          <w:szCs w:val="17"/>
        </w:rPr>
        <w:t>ns</w:t>
      </w:r>
      <w:r>
        <w:rPr>
          <w:rFonts w:ascii="Calibri" w:eastAsia="Calibri" w:hAnsi="Calibri" w:cs="Calibri"/>
          <w:spacing w:val="24"/>
          <w:sz w:val="17"/>
          <w:szCs w:val="17"/>
        </w:rPr>
        <w:t xml:space="preserve"> </w:t>
      </w:r>
      <w:r>
        <w:rPr>
          <w:rFonts w:ascii="Calibri" w:eastAsia="Calibri" w:hAnsi="Calibri" w:cs="Calibri"/>
          <w:sz w:val="17"/>
          <w:szCs w:val="17"/>
        </w:rPr>
        <w:t>a</w:t>
      </w:r>
      <w:r>
        <w:rPr>
          <w:rFonts w:ascii="Calibri" w:eastAsia="Calibri" w:hAnsi="Calibri" w:cs="Calibri"/>
          <w:spacing w:val="1"/>
          <w:sz w:val="17"/>
          <w:szCs w:val="17"/>
        </w:rPr>
        <w:t>r</w:t>
      </w:r>
      <w:r>
        <w:rPr>
          <w:rFonts w:ascii="Calibri" w:eastAsia="Calibri" w:hAnsi="Calibri" w:cs="Calibri"/>
          <w:sz w:val="17"/>
          <w:szCs w:val="17"/>
        </w:rPr>
        <w:t>e</w:t>
      </w:r>
      <w:r>
        <w:rPr>
          <w:rFonts w:ascii="Calibri" w:eastAsia="Calibri" w:hAnsi="Calibri" w:cs="Calibri"/>
          <w:spacing w:val="7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z w:val="17"/>
          <w:szCs w:val="17"/>
        </w:rPr>
        <w:t>o</w:t>
      </w:r>
      <w:r>
        <w:rPr>
          <w:rFonts w:ascii="Calibri" w:eastAsia="Calibri" w:hAnsi="Calibri" w:cs="Calibri"/>
          <w:spacing w:val="6"/>
          <w:sz w:val="17"/>
          <w:szCs w:val="17"/>
        </w:rPr>
        <w:t xml:space="preserve"> </w:t>
      </w:r>
      <w:r>
        <w:rPr>
          <w:rFonts w:ascii="Calibri" w:eastAsia="Calibri" w:hAnsi="Calibri" w:cs="Calibri"/>
          <w:sz w:val="17"/>
          <w:szCs w:val="17"/>
        </w:rPr>
        <w:t>be</w:t>
      </w:r>
      <w:r>
        <w:rPr>
          <w:rFonts w:ascii="Calibri" w:eastAsia="Calibri" w:hAnsi="Calibri" w:cs="Calibri"/>
          <w:spacing w:val="7"/>
          <w:sz w:val="17"/>
          <w:szCs w:val="17"/>
        </w:rPr>
        <w:t xml:space="preserve"> </w:t>
      </w:r>
      <w:r>
        <w:rPr>
          <w:rFonts w:ascii="Calibri" w:eastAsia="Calibri" w:hAnsi="Calibri" w:cs="Calibri"/>
          <w:sz w:val="17"/>
          <w:szCs w:val="17"/>
        </w:rPr>
        <w:t>c</w:t>
      </w:r>
      <w:r>
        <w:rPr>
          <w:rFonts w:ascii="Calibri" w:eastAsia="Calibri" w:hAnsi="Calibri" w:cs="Calibri"/>
          <w:spacing w:val="-1"/>
          <w:sz w:val="17"/>
          <w:szCs w:val="17"/>
        </w:rPr>
        <w:t>o</w:t>
      </w:r>
      <w:r>
        <w:rPr>
          <w:rFonts w:ascii="Calibri" w:eastAsia="Calibri" w:hAnsi="Calibri" w:cs="Calibri"/>
          <w:sz w:val="17"/>
          <w:szCs w:val="17"/>
        </w:rPr>
        <w:t>n</w:t>
      </w:r>
      <w:r>
        <w:rPr>
          <w:rFonts w:ascii="Calibri" w:eastAsia="Calibri" w:hAnsi="Calibri" w:cs="Calibri"/>
          <w:spacing w:val="1"/>
          <w:sz w:val="17"/>
          <w:szCs w:val="17"/>
        </w:rPr>
        <w:t>s</w:t>
      </w:r>
      <w:r>
        <w:rPr>
          <w:rFonts w:ascii="Calibri" w:eastAsia="Calibri" w:hAnsi="Calibri" w:cs="Calibri"/>
          <w:spacing w:val="-1"/>
          <w:sz w:val="17"/>
          <w:szCs w:val="17"/>
        </w:rPr>
        <w:t>ide</w:t>
      </w:r>
      <w:r>
        <w:rPr>
          <w:rFonts w:ascii="Calibri" w:eastAsia="Calibri" w:hAnsi="Calibri" w:cs="Calibri"/>
          <w:spacing w:val="1"/>
          <w:sz w:val="17"/>
          <w:szCs w:val="17"/>
        </w:rPr>
        <w:t>r</w:t>
      </w:r>
      <w:r>
        <w:rPr>
          <w:rFonts w:ascii="Calibri" w:eastAsia="Calibri" w:hAnsi="Calibri" w:cs="Calibri"/>
          <w:sz w:val="17"/>
          <w:szCs w:val="17"/>
        </w:rPr>
        <w:t>ed</w:t>
      </w:r>
      <w:r>
        <w:rPr>
          <w:rFonts w:ascii="Calibri" w:eastAsia="Calibri" w:hAnsi="Calibri" w:cs="Calibri"/>
          <w:spacing w:val="23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s</w:t>
      </w:r>
      <w:r>
        <w:rPr>
          <w:rFonts w:ascii="Calibri" w:eastAsia="Calibri" w:hAnsi="Calibri" w:cs="Calibri"/>
          <w:spacing w:val="-2"/>
          <w:sz w:val="17"/>
          <w:szCs w:val="17"/>
        </w:rPr>
        <w:t>t</w:t>
      </w:r>
      <w:r>
        <w:rPr>
          <w:rFonts w:ascii="Calibri" w:eastAsia="Calibri" w:hAnsi="Calibri" w:cs="Calibri"/>
          <w:spacing w:val="1"/>
          <w:sz w:val="17"/>
          <w:szCs w:val="17"/>
        </w:rPr>
        <w:t>r</w:t>
      </w:r>
      <w:r>
        <w:rPr>
          <w:rFonts w:ascii="Calibri" w:eastAsia="Calibri" w:hAnsi="Calibri" w:cs="Calibri"/>
          <w:spacing w:val="-1"/>
          <w:sz w:val="17"/>
          <w:szCs w:val="17"/>
        </w:rPr>
        <w:t>i</w:t>
      </w:r>
      <w:r>
        <w:rPr>
          <w:rFonts w:ascii="Calibri" w:eastAsia="Calibri" w:hAnsi="Calibri" w:cs="Calibri"/>
          <w:sz w:val="17"/>
          <w:szCs w:val="17"/>
        </w:rPr>
        <w:t>c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pacing w:val="-1"/>
          <w:sz w:val="17"/>
          <w:szCs w:val="17"/>
        </w:rPr>
        <w:t>l</w:t>
      </w:r>
      <w:r>
        <w:rPr>
          <w:rFonts w:ascii="Calibri" w:eastAsia="Calibri" w:hAnsi="Calibri" w:cs="Calibri"/>
          <w:sz w:val="17"/>
          <w:szCs w:val="17"/>
        </w:rPr>
        <w:t>y,</w:t>
      </w:r>
      <w:r>
        <w:rPr>
          <w:rFonts w:ascii="Calibri" w:eastAsia="Calibri" w:hAnsi="Calibri" w:cs="Calibri"/>
          <w:spacing w:val="18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1"/>
          <w:sz w:val="17"/>
          <w:szCs w:val="17"/>
        </w:rPr>
        <w:t>w</w:t>
      </w:r>
      <w:r>
        <w:rPr>
          <w:rFonts w:ascii="Calibri" w:eastAsia="Calibri" w:hAnsi="Calibri" w:cs="Calibri"/>
          <w:sz w:val="17"/>
          <w:szCs w:val="17"/>
        </w:rPr>
        <w:t>h</w:t>
      </w:r>
      <w:r>
        <w:rPr>
          <w:rFonts w:ascii="Calibri" w:eastAsia="Calibri" w:hAnsi="Calibri" w:cs="Calibri"/>
          <w:spacing w:val="-3"/>
          <w:sz w:val="17"/>
          <w:szCs w:val="17"/>
        </w:rPr>
        <w:t>i</w:t>
      </w:r>
      <w:r>
        <w:rPr>
          <w:rFonts w:ascii="Calibri" w:eastAsia="Calibri" w:hAnsi="Calibri" w:cs="Calibri"/>
          <w:spacing w:val="-1"/>
          <w:sz w:val="17"/>
          <w:szCs w:val="17"/>
        </w:rPr>
        <w:t>l</w:t>
      </w:r>
      <w:r>
        <w:rPr>
          <w:rFonts w:ascii="Calibri" w:eastAsia="Calibri" w:hAnsi="Calibri" w:cs="Calibri"/>
          <w:sz w:val="17"/>
          <w:szCs w:val="17"/>
        </w:rPr>
        <w:t>e</w:t>
      </w:r>
      <w:r>
        <w:rPr>
          <w:rFonts w:ascii="Calibri" w:eastAsia="Calibri" w:hAnsi="Calibri" w:cs="Calibri"/>
          <w:spacing w:val="14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-1"/>
          <w:sz w:val="17"/>
          <w:szCs w:val="17"/>
        </w:rPr>
        <w:t>o</w:t>
      </w:r>
      <w:r>
        <w:rPr>
          <w:rFonts w:ascii="Calibri" w:eastAsia="Calibri" w:hAnsi="Calibri" w:cs="Calibri"/>
          <w:spacing w:val="1"/>
          <w:sz w:val="17"/>
          <w:szCs w:val="17"/>
        </w:rPr>
        <w:t>ff</w:t>
      </w:r>
      <w:r>
        <w:rPr>
          <w:rFonts w:ascii="Calibri" w:eastAsia="Calibri" w:hAnsi="Calibri" w:cs="Calibri"/>
          <w:spacing w:val="-3"/>
          <w:sz w:val="17"/>
          <w:szCs w:val="17"/>
        </w:rPr>
        <w:t>e</w:t>
      </w:r>
      <w:r>
        <w:rPr>
          <w:rFonts w:ascii="Calibri" w:eastAsia="Calibri" w:hAnsi="Calibri" w:cs="Calibri"/>
          <w:spacing w:val="1"/>
          <w:sz w:val="17"/>
          <w:szCs w:val="17"/>
        </w:rPr>
        <w:t>r</w:t>
      </w:r>
      <w:r>
        <w:rPr>
          <w:rFonts w:ascii="Calibri" w:eastAsia="Calibri" w:hAnsi="Calibri" w:cs="Calibri"/>
          <w:spacing w:val="-1"/>
          <w:sz w:val="17"/>
          <w:szCs w:val="17"/>
        </w:rPr>
        <w:t>in</w:t>
      </w:r>
      <w:r>
        <w:rPr>
          <w:rFonts w:ascii="Calibri" w:eastAsia="Calibri" w:hAnsi="Calibri" w:cs="Calibri"/>
          <w:sz w:val="17"/>
          <w:szCs w:val="17"/>
        </w:rPr>
        <w:t>g</w:t>
      </w:r>
      <w:r>
        <w:rPr>
          <w:rFonts w:ascii="Calibri" w:eastAsia="Calibri" w:hAnsi="Calibri" w:cs="Calibri"/>
          <w:spacing w:val="16"/>
          <w:sz w:val="17"/>
          <w:szCs w:val="17"/>
        </w:rPr>
        <w:t xml:space="preserve"> </w:t>
      </w:r>
      <w:r>
        <w:rPr>
          <w:rFonts w:ascii="Calibri" w:eastAsia="Calibri" w:hAnsi="Calibri" w:cs="Calibri"/>
          <w:spacing w:val="-1"/>
          <w:w w:val="102"/>
          <w:sz w:val="17"/>
          <w:szCs w:val="17"/>
        </w:rPr>
        <w:t>q</w:t>
      </w:r>
      <w:r>
        <w:rPr>
          <w:rFonts w:ascii="Calibri" w:eastAsia="Calibri" w:hAnsi="Calibri" w:cs="Calibri"/>
          <w:w w:val="102"/>
          <w:sz w:val="17"/>
          <w:szCs w:val="17"/>
        </w:rPr>
        <w:t>u</w:t>
      </w:r>
      <w:r>
        <w:rPr>
          <w:rFonts w:ascii="Calibri" w:eastAsia="Calibri" w:hAnsi="Calibri" w:cs="Calibri"/>
          <w:spacing w:val="-1"/>
          <w:w w:val="102"/>
          <w:sz w:val="17"/>
          <w:szCs w:val="17"/>
        </w:rPr>
        <w:t>ot</w:t>
      </w:r>
      <w:r>
        <w:rPr>
          <w:rFonts w:ascii="Calibri" w:eastAsia="Calibri" w:hAnsi="Calibri" w:cs="Calibri"/>
          <w:w w:val="102"/>
          <w:sz w:val="17"/>
          <w:szCs w:val="17"/>
        </w:rPr>
        <w:t>a</w:t>
      </w:r>
      <w:r>
        <w:rPr>
          <w:rFonts w:ascii="Calibri" w:eastAsia="Calibri" w:hAnsi="Calibri" w:cs="Calibri"/>
          <w:spacing w:val="-1"/>
          <w:w w:val="102"/>
          <w:sz w:val="17"/>
          <w:szCs w:val="17"/>
        </w:rPr>
        <w:t>t</w:t>
      </w:r>
      <w:r>
        <w:rPr>
          <w:rFonts w:ascii="Calibri" w:eastAsia="Calibri" w:hAnsi="Calibri" w:cs="Calibri"/>
          <w:spacing w:val="1"/>
          <w:w w:val="102"/>
          <w:sz w:val="17"/>
          <w:szCs w:val="17"/>
        </w:rPr>
        <w:t>i</w:t>
      </w:r>
      <w:r>
        <w:rPr>
          <w:rFonts w:ascii="Calibri" w:eastAsia="Calibri" w:hAnsi="Calibri" w:cs="Calibri"/>
          <w:spacing w:val="2"/>
          <w:w w:val="102"/>
          <w:sz w:val="17"/>
          <w:szCs w:val="17"/>
        </w:rPr>
        <w:t>o</w:t>
      </w:r>
      <w:r>
        <w:rPr>
          <w:rFonts w:ascii="Calibri" w:eastAsia="Calibri" w:hAnsi="Calibri" w:cs="Calibri"/>
          <w:spacing w:val="-1"/>
          <w:w w:val="102"/>
          <w:sz w:val="17"/>
          <w:szCs w:val="17"/>
        </w:rPr>
        <w:t>n</w:t>
      </w:r>
      <w:r>
        <w:rPr>
          <w:rFonts w:ascii="Calibri" w:eastAsia="Calibri" w:hAnsi="Calibri" w:cs="Calibri"/>
          <w:w w:val="102"/>
          <w:sz w:val="17"/>
          <w:szCs w:val="17"/>
        </w:rPr>
        <w:t>.</w:t>
      </w:r>
    </w:p>
    <w:p w14:paraId="0CEEB00A" w14:textId="77777777" w:rsidR="00F30FA2" w:rsidRDefault="00F30FA2">
      <w:pPr>
        <w:spacing w:before="7" w:line="80" w:lineRule="exact"/>
        <w:rPr>
          <w:sz w:val="8"/>
          <w:szCs w:val="8"/>
        </w:rPr>
      </w:pPr>
    </w:p>
    <w:tbl>
      <w:tblPr>
        <w:tblW w:w="0" w:type="auto"/>
        <w:tblInd w:w="3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3"/>
        <w:gridCol w:w="3793"/>
        <w:gridCol w:w="4198"/>
      </w:tblGrid>
      <w:tr w:rsidR="00F30FA2" w14:paraId="68A979B7" w14:textId="77777777">
        <w:trPr>
          <w:trHeight w:hRule="exact" w:val="351"/>
        </w:trPr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</w:tcPr>
          <w:p w14:paraId="3BE4334B" w14:textId="77777777" w:rsidR="00F30FA2" w:rsidRDefault="00F30FA2">
            <w:pPr>
              <w:spacing w:before="1" w:line="100" w:lineRule="exact"/>
              <w:rPr>
                <w:sz w:val="11"/>
                <w:szCs w:val="11"/>
              </w:rPr>
            </w:pPr>
          </w:p>
          <w:p w14:paraId="3C909EE9" w14:textId="77777777" w:rsidR="00F30FA2" w:rsidRDefault="00602463">
            <w:pPr>
              <w:ind w:left="40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w w:val="102"/>
                <w:sz w:val="17"/>
                <w:szCs w:val="17"/>
              </w:rPr>
              <w:t>1.</w:t>
            </w:r>
          </w:p>
        </w:tc>
        <w:tc>
          <w:tcPr>
            <w:tcW w:w="3793" w:type="dxa"/>
            <w:tcBorders>
              <w:top w:val="nil"/>
              <w:left w:val="nil"/>
              <w:bottom w:val="nil"/>
              <w:right w:val="nil"/>
            </w:tcBorders>
          </w:tcPr>
          <w:p w14:paraId="132D223F" w14:textId="77777777" w:rsidR="00F30FA2" w:rsidRDefault="00F30FA2">
            <w:pPr>
              <w:spacing w:before="1" w:line="100" w:lineRule="exact"/>
              <w:rPr>
                <w:sz w:val="11"/>
                <w:szCs w:val="11"/>
              </w:rPr>
            </w:pPr>
          </w:p>
          <w:p w14:paraId="458776F2" w14:textId="77777777" w:rsidR="00F30FA2" w:rsidRDefault="00602463">
            <w:pPr>
              <w:ind w:left="151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7"/>
                <w:szCs w:val="17"/>
              </w:rPr>
              <w:t>e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7"/>
                <w:szCs w:val="17"/>
              </w:rPr>
              <w:t>i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v</w:t>
            </w:r>
            <w:r>
              <w:rPr>
                <w:rFonts w:ascii="Calibri" w:eastAsia="Calibri" w:hAnsi="Calibri" w:cs="Calibri"/>
                <w:spacing w:val="-1"/>
                <w:sz w:val="17"/>
                <w:szCs w:val="17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r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y</w:t>
            </w:r>
            <w:r>
              <w:rPr>
                <w:rFonts w:ascii="Calibri" w:eastAsia="Calibri" w:hAnsi="Calibri" w:cs="Calibri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17"/>
                <w:szCs w:val="17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7"/>
                <w:szCs w:val="17"/>
              </w:rPr>
              <w:t>i</w:t>
            </w:r>
            <w:r>
              <w:rPr>
                <w:rFonts w:ascii="Calibri" w:eastAsia="Calibri" w:hAnsi="Calibri" w:cs="Calibri"/>
                <w:spacing w:val="2"/>
                <w:sz w:val="17"/>
                <w:szCs w:val="17"/>
              </w:rPr>
              <w:t>o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d</w:t>
            </w:r>
            <w:r>
              <w:rPr>
                <w:rFonts w:ascii="Calibri" w:eastAsia="Calibri" w:hAnsi="Calibri" w:cs="Calibri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7"/>
                <w:szCs w:val="17"/>
              </w:rPr>
              <w:t>i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n</w:t>
            </w:r>
            <w:r>
              <w:rPr>
                <w:rFonts w:ascii="Calibri" w:eastAsia="Calibri" w:hAnsi="Calibri" w:cs="Calibri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2"/>
                <w:sz w:val="17"/>
                <w:szCs w:val="17"/>
              </w:rPr>
              <w:t>D</w:t>
            </w:r>
            <w:r>
              <w:rPr>
                <w:rFonts w:ascii="Calibri" w:eastAsia="Calibri" w:hAnsi="Calibri" w:cs="Calibri"/>
                <w:w w:val="102"/>
                <w:sz w:val="17"/>
                <w:szCs w:val="17"/>
              </w:rPr>
              <w:t>ays</w:t>
            </w:r>
          </w:p>
        </w:tc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14:paraId="78EAF442" w14:textId="77777777" w:rsidR="00F30FA2" w:rsidRDefault="00602463">
            <w:pPr>
              <w:spacing w:before="78"/>
              <w:ind w:left="937"/>
              <w:rPr>
                <w:sz w:val="17"/>
                <w:szCs w:val="17"/>
              </w:rPr>
            </w:pPr>
            <w:r>
              <w:rPr>
                <w:spacing w:val="2"/>
                <w:w w:val="67"/>
                <w:sz w:val="17"/>
                <w:szCs w:val="17"/>
              </w:rPr>
              <w:t>……</w:t>
            </w:r>
            <w:r>
              <w:rPr>
                <w:spacing w:val="5"/>
                <w:w w:val="67"/>
                <w:sz w:val="17"/>
                <w:szCs w:val="17"/>
              </w:rPr>
              <w:t>…</w:t>
            </w:r>
            <w:r>
              <w:rPr>
                <w:spacing w:val="2"/>
                <w:w w:val="67"/>
                <w:sz w:val="17"/>
                <w:szCs w:val="17"/>
              </w:rPr>
              <w:t>……</w:t>
            </w:r>
            <w:r>
              <w:rPr>
                <w:spacing w:val="5"/>
                <w:w w:val="67"/>
                <w:sz w:val="17"/>
                <w:szCs w:val="17"/>
              </w:rPr>
              <w:t>…</w:t>
            </w:r>
            <w:r>
              <w:rPr>
                <w:spacing w:val="2"/>
                <w:w w:val="67"/>
                <w:sz w:val="17"/>
                <w:szCs w:val="17"/>
              </w:rPr>
              <w:t>…</w:t>
            </w:r>
            <w:r>
              <w:rPr>
                <w:spacing w:val="5"/>
                <w:w w:val="67"/>
                <w:sz w:val="17"/>
                <w:szCs w:val="17"/>
              </w:rPr>
              <w:t>…</w:t>
            </w:r>
            <w:r>
              <w:rPr>
                <w:spacing w:val="2"/>
                <w:w w:val="67"/>
                <w:sz w:val="17"/>
                <w:szCs w:val="17"/>
              </w:rPr>
              <w:t>……</w:t>
            </w:r>
            <w:r>
              <w:rPr>
                <w:spacing w:val="6"/>
                <w:w w:val="67"/>
                <w:sz w:val="17"/>
                <w:szCs w:val="17"/>
              </w:rPr>
              <w:t>…</w:t>
            </w:r>
            <w:r>
              <w:rPr>
                <w:w w:val="67"/>
                <w:sz w:val="17"/>
                <w:szCs w:val="17"/>
              </w:rPr>
              <w:t>…</w:t>
            </w:r>
          </w:p>
        </w:tc>
      </w:tr>
      <w:tr w:rsidR="00F30FA2" w14:paraId="3C9D4071" w14:textId="77777777">
        <w:trPr>
          <w:trHeight w:hRule="exact" w:val="289"/>
        </w:trPr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</w:tcPr>
          <w:p w14:paraId="48AF577E" w14:textId="77777777" w:rsidR="00F30FA2" w:rsidRDefault="00602463">
            <w:pPr>
              <w:spacing w:before="48"/>
              <w:ind w:left="40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w w:val="102"/>
                <w:sz w:val="17"/>
                <w:szCs w:val="17"/>
              </w:rPr>
              <w:t>2.</w:t>
            </w:r>
          </w:p>
        </w:tc>
        <w:tc>
          <w:tcPr>
            <w:tcW w:w="3793" w:type="dxa"/>
            <w:tcBorders>
              <w:top w:val="nil"/>
              <w:left w:val="nil"/>
              <w:bottom w:val="nil"/>
              <w:right w:val="nil"/>
            </w:tcBorders>
          </w:tcPr>
          <w:p w14:paraId="09BC59D7" w14:textId="77777777" w:rsidR="00F30FA2" w:rsidRDefault="00602463">
            <w:pPr>
              <w:spacing w:before="48"/>
              <w:ind w:left="151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7"/>
                <w:szCs w:val="17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17"/>
                <w:szCs w:val="17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m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s</w:t>
            </w:r>
            <w:r>
              <w:rPr>
                <w:rFonts w:ascii="Calibri" w:eastAsia="Calibri" w:hAnsi="Calibri" w:cs="Calibri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7"/>
                <w:szCs w:val="17"/>
              </w:rPr>
              <w:t>o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f</w:t>
            </w:r>
            <w:r>
              <w:rPr>
                <w:rFonts w:ascii="Calibri" w:eastAsia="Calibri" w:hAnsi="Calibri" w:cs="Calibri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2"/>
                <w:sz w:val="17"/>
                <w:szCs w:val="17"/>
              </w:rPr>
              <w:t>D</w:t>
            </w:r>
            <w:r>
              <w:rPr>
                <w:rFonts w:ascii="Calibri" w:eastAsia="Calibri" w:hAnsi="Calibri" w:cs="Calibri"/>
                <w:w w:val="102"/>
                <w:sz w:val="17"/>
                <w:szCs w:val="17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2"/>
                <w:sz w:val="17"/>
                <w:szCs w:val="17"/>
              </w:rPr>
              <w:t>li</w:t>
            </w:r>
            <w:r>
              <w:rPr>
                <w:rFonts w:ascii="Calibri" w:eastAsia="Calibri" w:hAnsi="Calibri" w:cs="Calibri"/>
                <w:w w:val="102"/>
                <w:sz w:val="17"/>
                <w:szCs w:val="17"/>
              </w:rPr>
              <w:t>ve</w:t>
            </w:r>
            <w:r>
              <w:rPr>
                <w:rFonts w:ascii="Calibri" w:eastAsia="Calibri" w:hAnsi="Calibri" w:cs="Calibri"/>
                <w:spacing w:val="-1"/>
                <w:w w:val="102"/>
                <w:sz w:val="17"/>
                <w:szCs w:val="17"/>
              </w:rPr>
              <w:t>r</w:t>
            </w:r>
            <w:r>
              <w:rPr>
                <w:rFonts w:ascii="Calibri" w:eastAsia="Calibri" w:hAnsi="Calibri" w:cs="Calibri"/>
                <w:w w:val="102"/>
                <w:sz w:val="17"/>
                <w:szCs w:val="17"/>
              </w:rPr>
              <w:t>y</w:t>
            </w:r>
          </w:p>
        </w:tc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14:paraId="19CF3126" w14:textId="77777777" w:rsidR="00F30FA2" w:rsidRDefault="00602463">
            <w:pPr>
              <w:spacing w:before="13"/>
              <w:ind w:left="937"/>
              <w:rPr>
                <w:sz w:val="17"/>
                <w:szCs w:val="17"/>
              </w:rPr>
            </w:pPr>
            <w:r>
              <w:rPr>
                <w:spacing w:val="5"/>
                <w:w w:val="67"/>
                <w:sz w:val="17"/>
                <w:szCs w:val="17"/>
              </w:rPr>
              <w:t>…</w:t>
            </w:r>
            <w:r>
              <w:rPr>
                <w:spacing w:val="2"/>
                <w:w w:val="67"/>
                <w:sz w:val="17"/>
                <w:szCs w:val="17"/>
              </w:rPr>
              <w:t>…</w:t>
            </w:r>
            <w:r>
              <w:rPr>
                <w:spacing w:val="5"/>
                <w:w w:val="67"/>
                <w:sz w:val="17"/>
                <w:szCs w:val="17"/>
              </w:rPr>
              <w:t>…………</w:t>
            </w:r>
            <w:r>
              <w:rPr>
                <w:spacing w:val="2"/>
                <w:w w:val="67"/>
                <w:sz w:val="17"/>
                <w:szCs w:val="17"/>
              </w:rPr>
              <w:t>…</w:t>
            </w:r>
            <w:r>
              <w:rPr>
                <w:spacing w:val="5"/>
                <w:w w:val="67"/>
                <w:sz w:val="17"/>
                <w:szCs w:val="17"/>
              </w:rPr>
              <w:t>…………</w:t>
            </w:r>
            <w:r>
              <w:rPr>
                <w:spacing w:val="2"/>
                <w:w w:val="67"/>
                <w:sz w:val="17"/>
                <w:szCs w:val="17"/>
              </w:rPr>
              <w:t>…</w:t>
            </w:r>
            <w:r>
              <w:rPr>
                <w:spacing w:val="5"/>
                <w:w w:val="67"/>
                <w:sz w:val="17"/>
                <w:szCs w:val="17"/>
              </w:rPr>
              <w:t>……………</w:t>
            </w:r>
            <w:r>
              <w:rPr>
                <w:spacing w:val="2"/>
                <w:w w:val="67"/>
                <w:sz w:val="17"/>
                <w:szCs w:val="17"/>
              </w:rPr>
              <w:t>…</w:t>
            </w:r>
            <w:r>
              <w:rPr>
                <w:spacing w:val="5"/>
                <w:w w:val="67"/>
                <w:sz w:val="17"/>
                <w:szCs w:val="17"/>
              </w:rPr>
              <w:t>………</w:t>
            </w:r>
            <w:r>
              <w:rPr>
                <w:spacing w:val="2"/>
                <w:w w:val="67"/>
                <w:sz w:val="17"/>
                <w:szCs w:val="17"/>
              </w:rPr>
              <w:t>…</w:t>
            </w:r>
            <w:r>
              <w:rPr>
                <w:spacing w:val="5"/>
                <w:w w:val="67"/>
                <w:sz w:val="17"/>
                <w:szCs w:val="17"/>
              </w:rPr>
              <w:t>…………</w:t>
            </w:r>
            <w:r>
              <w:rPr>
                <w:w w:val="67"/>
                <w:sz w:val="17"/>
                <w:szCs w:val="17"/>
              </w:rPr>
              <w:t>…</w:t>
            </w:r>
          </w:p>
        </w:tc>
      </w:tr>
      <w:tr w:rsidR="00F30FA2" w14:paraId="6DAA13F5" w14:textId="77777777">
        <w:trPr>
          <w:trHeight w:hRule="exact" w:val="300"/>
        </w:trPr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</w:tcPr>
          <w:p w14:paraId="77BE0D62" w14:textId="77777777" w:rsidR="00F30FA2" w:rsidRDefault="00602463">
            <w:pPr>
              <w:spacing w:before="47"/>
              <w:ind w:left="40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w w:val="102"/>
                <w:sz w:val="17"/>
                <w:szCs w:val="17"/>
              </w:rPr>
              <w:t>3.</w:t>
            </w:r>
          </w:p>
        </w:tc>
        <w:tc>
          <w:tcPr>
            <w:tcW w:w="3793" w:type="dxa"/>
            <w:tcBorders>
              <w:top w:val="nil"/>
              <w:left w:val="nil"/>
              <w:bottom w:val="nil"/>
              <w:right w:val="nil"/>
            </w:tcBorders>
          </w:tcPr>
          <w:p w14:paraId="51145CBD" w14:textId="77777777" w:rsidR="00F30FA2" w:rsidRDefault="00602463">
            <w:pPr>
              <w:spacing w:before="47"/>
              <w:ind w:left="151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7"/>
                <w:szCs w:val="17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17"/>
                <w:szCs w:val="17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m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s</w:t>
            </w:r>
            <w:r>
              <w:rPr>
                <w:rFonts w:ascii="Calibri" w:eastAsia="Calibri" w:hAnsi="Calibri" w:cs="Calibri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7"/>
                <w:szCs w:val="17"/>
              </w:rPr>
              <w:t>o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f</w:t>
            </w:r>
            <w:r>
              <w:rPr>
                <w:rFonts w:ascii="Calibri" w:eastAsia="Calibri" w:hAnsi="Calibri" w:cs="Calibri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2"/>
                <w:sz w:val="17"/>
                <w:szCs w:val="17"/>
              </w:rPr>
              <w:t>Wa</w:t>
            </w:r>
            <w:r>
              <w:rPr>
                <w:rFonts w:ascii="Calibri" w:eastAsia="Calibri" w:hAnsi="Calibri" w:cs="Calibri"/>
                <w:spacing w:val="-1"/>
                <w:w w:val="102"/>
                <w:sz w:val="17"/>
                <w:szCs w:val="17"/>
              </w:rPr>
              <w:t>rr</w:t>
            </w:r>
            <w:r>
              <w:rPr>
                <w:rFonts w:ascii="Calibri" w:eastAsia="Calibri" w:hAnsi="Calibri" w:cs="Calibri"/>
                <w:w w:val="102"/>
                <w:sz w:val="17"/>
                <w:szCs w:val="17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2"/>
                <w:sz w:val="17"/>
                <w:szCs w:val="17"/>
              </w:rPr>
              <w:t>nt</w:t>
            </w:r>
            <w:r>
              <w:rPr>
                <w:rFonts w:ascii="Calibri" w:eastAsia="Calibri" w:hAnsi="Calibri" w:cs="Calibri"/>
                <w:w w:val="102"/>
                <w:sz w:val="17"/>
                <w:szCs w:val="17"/>
              </w:rPr>
              <w:t>y</w:t>
            </w:r>
          </w:p>
        </w:tc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14:paraId="1536AD7B" w14:textId="77777777" w:rsidR="00F30FA2" w:rsidRDefault="00602463">
            <w:pPr>
              <w:spacing w:before="14"/>
              <w:ind w:left="937"/>
              <w:rPr>
                <w:sz w:val="17"/>
                <w:szCs w:val="17"/>
              </w:rPr>
            </w:pPr>
            <w:r>
              <w:rPr>
                <w:spacing w:val="5"/>
                <w:w w:val="67"/>
                <w:sz w:val="17"/>
                <w:szCs w:val="17"/>
              </w:rPr>
              <w:t>…</w:t>
            </w:r>
            <w:r>
              <w:rPr>
                <w:spacing w:val="2"/>
                <w:w w:val="67"/>
                <w:sz w:val="17"/>
                <w:szCs w:val="17"/>
              </w:rPr>
              <w:t>…</w:t>
            </w:r>
            <w:r>
              <w:rPr>
                <w:spacing w:val="5"/>
                <w:w w:val="67"/>
                <w:sz w:val="17"/>
                <w:szCs w:val="17"/>
              </w:rPr>
              <w:t>…………</w:t>
            </w:r>
            <w:r>
              <w:rPr>
                <w:spacing w:val="2"/>
                <w:w w:val="67"/>
                <w:sz w:val="17"/>
                <w:szCs w:val="17"/>
              </w:rPr>
              <w:t>…</w:t>
            </w:r>
            <w:r>
              <w:rPr>
                <w:spacing w:val="5"/>
                <w:w w:val="67"/>
                <w:sz w:val="17"/>
                <w:szCs w:val="17"/>
              </w:rPr>
              <w:t>…………</w:t>
            </w:r>
            <w:r>
              <w:rPr>
                <w:spacing w:val="2"/>
                <w:w w:val="67"/>
                <w:sz w:val="17"/>
                <w:szCs w:val="17"/>
              </w:rPr>
              <w:t>…</w:t>
            </w:r>
            <w:r>
              <w:rPr>
                <w:spacing w:val="5"/>
                <w:w w:val="67"/>
                <w:sz w:val="17"/>
                <w:szCs w:val="17"/>
              </w:rPr>
              <w:t>……………</w:t>
            </w:r>
            <w:r>
              <w:rPr>
                <w:spacing w:val="2"/>
                <w:w w:val="67"/>
                <w:sz w:val="17"/>
                <w:szCs w:val="17"/>
              </w:rPr>
              <w:t>…</w:t>
            </w:r>
            <w:r>
              <w:rPr>
                <w:spacing w:val="5"/>
                <w:w w:val="67"/>
                <w:sz w:val="17"/>
                <w:szCs w:val="17"/>
              </w:rPr>
              <w:t>………</w:t>
            </w:r>
            <w:r>
              <w:rPr>
                <w:spacing w:val="2"/>
                <w:w w:val="67"/>
                <w:sz w:val="17"/>
                <w:szCs w:val="17"/>
              </w:rPr>
              <w:t>…</w:t>
            </w:r>
            <w:r>
              <w:rPr>
                <w:spacing w:val="5"/>
                <w:w w:val="67"/>
                <w:sz w:val="17"/>
                <w:szCs w:val="17"/>
              </w:rPr>
              <w:t>…………</w:t>
            </w:r>
            <w:r>
              <w:rPr>
                <w:w w:val="67"/>
                <w:sz w:val="17"/>
                <w:szCs w:val="17"/>
              </w:rPr>
              <w:t>…</w:t>
            </w:r>
          </w:p>
        </w:tc>
      </w:tr>
      <w:tr w:rsidR="00F30FA2" w14:paraId="5E04BB32" w14:textId="77777777">
        <w:trPr>
          <w:trHeight w:hRule="exact" w:val="277"/>
        </w:trPr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</w:tcPr>
          <w:p w14:paraId="30CC9AC3" w14:textId="77777777" w:rsidR="00F30FA2" w:rsidRDefault="00602463">
            <w:pPr>
              <w:spacing w:before="38"/>
              <w:ind w:left="40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w w:val="102"/>
                <w:sz w:val="17"/>
                <w:szCs w:val="17"/>
              </w:rPr>
              <w:t>4.</w:t>
            </w:r>
          </w:p>
        </w:tc>
        <w:tc>
          <w:tcPr>
            <w:tcW w:w="3793" w:type="dxa"/>
            <w:tcBorders>
              <w:top w:val="nil"/>
              <w:left w:val="nil"/>
              <w:bottom w:val="nil"/>
              <w:right w:val="nil"/>
            </w:tcBorders>
          </w:tcPr>
          <w:p w14:paraId="3459EEF3" w14:textId="77777777" w:rsidR="00F30FA2" w:rsidRDefault="00602463">
            <w:pPr>
              <w:spacing w:before="38"/>
              <w:ind w:left="151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sz w:val="17"/>
                <w:szCs w:val="17"/>
              </w:rPr>
              <w:t>Va</w:t>
            </w:r>
            <w:r>
              <w:rPr>
                <w:rFonts w:ascii="Calibri" w:eastAsia="Calibri" w:hAnsi="Calibri" w:cs="Calibri"/>
                <w:spacing w:val="-1"/>
                <w:sz w:val="17"/>
                <w:szCs w:val="17"/>
              </w:rPr>
              <w:t>lid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t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y</w:t>
            </w:r>
            <w:r>
              <w:rPr>
                <w:rFonts w:ascii="Calibri" w:eastAsia="Calibri" w:hAnsi="Calibri" w:cs="Calibri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7"/>
                <w:szCs w:val="17"/>
              </w:rPr>
              <w:t>o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f</w:t>
            </w:r>
            <w:r>
              <w:rPr>
                <w:rFonts w:ascii="Calibri" w:eastAsia="Calibri" w:hAnsi="Calibri" w:cs="Calibri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Q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17"/>
                <w:szCs w:val="17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t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7"/>
                <w:szCs w:val="17"/>
              </w:rPr>
              <w:t>i</w:t>
            </w:r>
            <w:r>
              <w:rPr>
                <w:rFonts w:ascii="Calibri" w:eastAsia="Calibri" w:hAnsi="Calibri" w:cs="Calibri"/>
                <w:spacing w:val="2"/>
                <w:sz w:val="17"/>
                <w:szCs w:val="17"/>
              </w:rPr>
              <w:t>o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ns</w:t>
            </w:r>
            <w:r>
              <w:rPr>
                <w:rFonts w:ascii="Calibri" w:eastAsia="Calibri" w:hAnsi="Calibri" w:cs="Calibri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w w:val="102"/>
                <w:sz w:val="17"/>
                <w:szCs w:val="17"/>
              </w:rPr>
              <w:t>(</w:t>
            </w:r>
            <w:r>
              <w:rPr>
                <w:rFonts w:ascii="Calibri" w:eastAsia="Calibri" w:hAnsi="Calibri" w:cs="Calibri"/>
                <w:spacing w:val="1"/>
                <w:w w:val="102"/>
                <w:sz w:val="17"/>
                <w:szCs w:val="17"/>
              </w:rPr>
              <w:t>D</w:t>
            </w:r>
            <w:r>
              <w:rPr>
                <w:rFonts w:ascii="Calibri" w:eastAsia="Calibri" w:hAnsi="Calibri" w:cs="Calibri"/>
                <w:w w:val="102"/>
                <w:sz w:val="17"/>
                <w:szCs w:val="17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2"/>
                <w:sz w:val="17"/>
                <w:szCs w:val="17"/>
              </w:rPr>
              <w:t>t</w:t>
            </w:r>
            <w:r>
              <w:rPr>
                <w:rFonts w:ascii="Calibri" w:eastAsia="Calibri" w:hAnsi="Calibri" w:cs="Calibri"/>
                <w:w w:val="102"/>
                <w:sz w:val="17"/>
                <w:szCs w:val="17"/>
              </w:rPr>
              <w:t>e)</w:t>
            </w:r>
          </w:p>
        </w:tc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14:paraId="7930BE62" w14:textId="77777777" w:rsidR="00F30FA2" w:rsidRDefault="00602463">
            <w:pPr>
              <w:spacing w:before="14"/>
              <w:ind w:left="1433" w:right="1952"/>
              <w:jc w:val="center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sz w:val="17"/>
                <w:szCs w:val="17"/>
              </w:rPr>
              <w:t xml:space="preserve">/              </w:t>
            </w:r>
            <w:r>
              <w:rPr>
                <w:rFonts w:ascii="Calibri" w:eastAsia="Calibri" w:hAnsi="Calibri" w:cs="Calibri"/>
                <w:spacing w:val="34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w w:val="102"/>
                <w:sz w:val="17"/>
                <w:szCs w:val="17"/>
              </w:rPr>
              <w:t>/</w:t>
            </w:r>
          </w:p>
        </w:tc>
      </w:tr>
      <w:tr w:rsidR="00F30FA2" w14:paraId="18A14064" w14:textId="77777777">
        <w:trPr>
          <w:trHeight w:hRule="exact" w:val="287"/>
        </w:trPr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</w:tcPr>
          <w:p w14:paraId="768E6845" w14:textId="77777777" w:rsidR="00F30FA2" w:rsidRDefault="00602463">
            <w:pPr>
              <w:spacing w:before="46"/>
              <w:ind w:left="40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w w:val="102"/>
                <w:sz w:val="17"/>
                <w:szCs w:val="17"/>
              </w:rPr>
              <w:t>5.</w:t>
            </w:r>
          </w:p>
        </w:tc>
        <w:tc>
          <w:tcPr>
            <w:tcW w:w="3793" w:type="dxa"/>
            <w:tcBorders>
              <w:top w:val="nil"/>
              <w:left w:val="nil"/>
              <w:bottom w:val="nil"/>
              <w:right w:val="nil"/>
            </w:tcBorders>
          </w:tcPr>
          <w:p w14:paraId="5043099D" w14:textId="77777777" w:rsidR="00F30FA2" w:rsidRDefault="00602463">
            <w:pPr>
              <w:spacing w:before="46"/>
              <w:ind w:left="151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D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ue</w:t>
            </w:r>
            <w:r>
              <w:rPr>
                <w:rFonts w:ascii="Calibri" w:eastAsia="Calibri" w:hAnsi="Calibri" w:cs="Calibri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pay</w:t>
            </w:r>
            <w:r>
              <w:rPr>
                <w:rFonts w:ascii="Calibri" w:eastAsia="Calibri" w:hAnsi="Calibri" w:cs="Calibri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7"/>
                <w:szCs w:val="17"/>
              </w:rPr>
              <w:t>o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r</w:t>
            </w:r>
            <w:r>
              <w:rPr>
                <w:rFonts w:ascii="Calibri" w:eastAsia="Calibri" w:hAnsi="Calibri" w:cs="Calibri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7"/>
                <w:szCs w:val="17"/>
              </w:rPr>
              <w:t>und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ue</w:t>
            </w:r>
            <w:r>
              <w:rPr>
                <w:rFonts w:ascii="Calibri" w:eastAsia="Calibri" w:hAnsi="Calibri" w:cs="Calibri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(T</w:t>
            </w:r>
            <w:r>
              <w:rPr>
                <w:rFonts w:ascii="Calibri" w:eastAsia="Calibri" w:hAnsi="Calibri" w:cs="Calibri"/>
                <w:spacing w:val="-3"/>
                <w:sz w:val="17"/>
                <w:szCs w:val="17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7"/>
                <w:szCs w:val="17"/>
              </w:rPr>
              <w:t>m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s</w:t>
            </w:r>
            <w:r>
              <w:rPr>
                <w:rFonts w:ascii="Calibri" w:eastAsia="Calibri" w:hAnsi="Calibri" w:cs="Calibri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7"/>
                <w:szCs w:val="17"/>
              </w:rPr>
              <w:t>o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f</w:t>
            </w:r>
            <w:r>
              <w:rPr>
                <w:rFonts w:ascii="Calibri" w:eastAsia="Calibri" w:hAnsi="Calibri" w:cs="Calibri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2"/>
                <w:sz w:val="17"/>
                <w:szCs w:val="17"/>
              </w:rPr>
              <w:t>p</w:t>
            </w:r>
            <w:r>
              <w:rPr>
                <w:rFonts w:ascii="Calibri" w:eastAsia="Calibri" w:hAnsi="Calibri" w:cs="Calibri"/>
                <w:w w:val="102"/>
                <w:sz w:val="17"/>
                <w:szCs w:val="17"/>
              </w:rPr>
              <w:t>ayme</w:t>
            </w:r>
            <w:r>
              <w:rPr>
                <w:rFonts w:ascii="Calibri" w:eastAsia="Calibri" w:hAnsi="Calibri" w:cs="Calibri"/>
                <w:spacing w:val="-1"/>
                <w:w w:val="102"/>
                <w:sz w:val="17"/>
                <w:szCs w:val="17"/>
              </w:rPr>
              <w:t>nt</w:t>
            </w:r>
            <w:r>
              <w:rPr>
                <w:rFonts w:ascii="Calibri" w:eastAsia="Calibri" w:hAnsi="Calibri" w:cs="Calibri"/>
                <w:w w:val="102"/>
                <w:sz w:val="17"/>
                <w:szCs w:val="17"/>
              </w:rPr>
              <w:t>)</w:t>
            </w:r>
          </w:p>
        </w:tc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14:paraId="36D4B144" w14:textId="6B34C2A7" w:rsidR="00F30FA2" w:rsidRDefault="00602463">
            <w:pPr>
              <w:spacing w:before="13"/>
              <w:ind w:left="937"/>
              <w:rPr>
                <w:sz w:val="17"/>
                <w:szCs w:val="17"/>
              </w:rPr>
            </w:pPr>
            <w:r>
              <w:rPr>
                <w:spacing w:val="5"/>
                <w:w w:val="67"/>
                <w:sz w:val="17"/>
                <w:szCs w:val="17"/>
              </w:rPr>
              <w:t>…</w:t>
            </w:r>
            <w:r>
              <w:rPr>
                <w:spacing w:val="2"/>
                <w:w w:val="67"/>
                <w:sz w:val="17"/>
                <w:szCs w:val="17"/>
              </w:rPr>
              <w:t>…</w:t>
            </w:r>
            <w:r>
              <w:rPr>
                <w:spacing w:val="5"/>
                <w:w w:val="67"/>
                <w:sz w:val="17"/>
                <w:szCs w:val="17"/>
              </w:rPr>
              <w:t>…………</w:t>
            </w:r>
            <w:r>
              <w:rPr>
                <w:spacing w:val="2"/>
                <w:w w:val="67"/>
                <w:sz w:val="17"/>
                <w:szCs w:val="17"/>
              </w:rPr>
              <w:t>…</w:t>
            </w:r>
            <w:r>
              <w:rPr>
                <w:spacing w:val="5"/>
                <w:w w:val="67"/>
                <w:sz w:val="17"/>
                <w:szCs w:val="17"/>
              </w:rPr>
              <w:t>…………</w:t>
            </w:r>
            <w:r>
              <w:rPr>
                <w:spacing w:val="2"/>
                <w:w w:val="67"/>
                <w:sz w:val="17"/>
                <w:szCs w:val="17"/>
              </w:rPr>
              <w:t>…</w:t>
            </w:r>
            <w:r>
              <w:rPr>
                <w:spacing w:val="5"/>
                <w:w w:val="67"/>
                <w:sz w:val="17"/>
                <w:szCs w:val="17"/>
              </w:rPr>
              <w:t>……………</w:t>
            </w:r>
            <w:r>
              <w:rPr>
                <w:spacing w:val="2"/>
                <w:w w:val="67"/>
                <w:sz w:val="17"/>
                <w:szCs w:val="17"/>
              </w:rPr>
              <w:t>…</w:t>
            </w:r>
            <w:r>
              <w:rPr>
                <w:spacing w:val="5"/>
                <w:w w:val="67"/>
                <w:sz w:val="17"/>
                <w:szCs w:val="17"/>
              </w:rPr>
              <w:t>………</w:t>
            </w:r>
            <w:r>
              <w:rPr>
                <w:spacing w:val="2"/>
                <w:w w:val="67"/>
                <w:sz w:val="17"/>
                <w:szCs w:val="17"/>
              </w:rPr>
              <w:t>…</w:t>
            </w:r>
            <w:r>
              <w:rPr>
                <w:spacing w:val="5"/>
                <w:w w:val="67"/>
                <w:sz w:val="17"/>
                <w:szCs w:val="17"/>
              </w:rPr>
              <w:t>…………</w:t>
            </w:r>
            <w:r>
              <w:rPr>
                <w:w w:val="67"/>
                <w:sz w:val="17"/>
                <w:szCs w:val="17"/>
              </w:rPr>
              <w:t>…</w:t>
            </w:r>
          </w:p>
        </w:tc>
      </w:tr>
      <w:tr w:rsidR="00F30FA2" w14:paraId="6501BF28" w14:textId="77777777">
        <w:trPr>
          <w:trHeight w:hRule="exact" w:val="352"/>
        </w:trPr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</w:tcPr>
          <w:p w14:paraId="7D300920" w14:textId="77777777" w:rsidR="00F30FA2" w:rsidRDefault="00602463">
            <w:pPr>
              <w:spacing w:before="47"/>
              <w:ind w:left="40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w w:val="102"/>
                <w:sz w:val="17"/>
                <w:szCs w:val="17"/>
              </w:rPr>
              <w:t>6.</w:t>
            </w:r>
          </w:p>
        </w:tc>
        <w:tc>
          <w:tcPr>
            <w:tcW w:w="3793" w:type="dxa"/>
            <w:tcBorders>
              <w:top w:val="nil"/>
              <w:left w:val="nil"/>
              <w:bottom w:val="nil"/>
              <w:right w:val="nil"/>
            </w:tcBorders>
          </w:tcPr>
          <w:p w14:paraId="36DB17CC" w14:textId="77777777" w:rsidR="00F30FA2" w:rsidRDefault="00602463">
            <w:pPr>
              <w:spacing w:before="47"/>
              <w:ind w:left="151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sz w:val="17"/>
                <w:szCs w:val="17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7"/>
                <w:szCs w:val="17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t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er</w:t>
            </w:r>
            <w:r>
              <w:rPr>
                <w:rFonts w:ascii="Calibri" w:eastAsia="Calibri" w:hAnsi="Calibri" w:cs="Calibri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7"/>
                <w:szCs w:val="17"/>
              </w:rPr>
              <w:t>el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l</w:t>
            </w:r>
            <w:r>
              <w:rPr>
                <w:rFonts w:ascii="Calibri" w:eastAsia="Calibri" w:hAnsi="Calibri" w:cs="Calibri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2"/>
                <w:sz w:val="17"/>
                <w:szCs w:val="17"/>
              </w:rPr>
              <w:t>s</w:t>
            </w:r>
            <w:r>
              <w:rPr>
                <w:rFonts w:ascii="Calibri" w:eastAsia="Calibri" w:hAnsi="Calibri" w:cs="Calibri"/>
                <w:w w:val="102"/>
                <w:sz w:val="17"/>
                <w:szCs w:val="17"/>
              </w:rPr>
              <w:t>e</w:t>
            </w:r>
            <w:r>
              <w:rPr>
                <w:rFonts w:ascii="Calibri" w:eastAsia="Calibri" w:hAnsi="Calibri" w:cs="Calibri"/>
                <w:spacing w:val="-1"/>
                <w:w w:val="102"/>
                <w:sz w:val="17"/>
                <w:szCs w:val="17"/>
              </w:rPr>
              <w:t>r</w:t>
            </w:r>
            <w:r>
              <w:rPr>
                <w:rFonts w:ascii="Calibri" w:eastAsia="Calibri" w:hAnsi="Calibri" w:cs="Calibri"/>
                <w:w w:val="102"/>
                <w:sz w:val="17"/>
                <w:szCs w:val="17"/>
              </w:rPr>
              <w:t>v</w:t>
            </w:r>
            <w:r>
              <w:rPr>
                <w:rFonts w:ascii="Calibri" w:eastAsia="Calibri" w:hAnsi="Calibri" w:cs="Calibri"/>
                <w:spacing w:val="1"/>
                <w:w w:val="102"/>
                <w:sz w:val="17"/>
                <w:szCs w:val="17"/>
              </w:rPr>
              <w:t>ic</w:t>
            </w:r>
            <w:r>
              <w:rPr>
                <w:rFonts w:ascii="Calibri" w:eastAsia="Calibri" w:hAnsi="Calibri" w:cs="Calibri"/>
                <w:w w:val="102"/>
                <w:sz w:val="17"/>
                <w:szCs w:val="17"/>
              </w:rPr>
              <w:t>e</w:t>
            </w:r>
          </w:p>
        </w:tc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14:paraId="0E2CBAAA" w14:textId="77777777" w:rsidR="00F30FA2" w:rsidRDefault="00602463">
            <w:pPr>
              <w:spacing w:before="14"/>
              <w:ind w:left="937"/>
              <w:rPr>
                <w:sz w:val="17"/>
                <w:szCs w:val="17"/>
              </w:rPr>
            </w:pPr>
            <w:r>
              <w:rPr>
                <w:spacing w:val="5"/>
                <w:w w:val="67"/>
                <w:sz w:val="17"/>
                <w:szCs w:val="17"/>
              </w:rPr>
              <w:t>…</w:t>
            </w:r>
            <w:r>
              <w:rPr>
                <w:spacing w:val="2"/>
                <w:w w:val="67"/>
                <w:sz w:val="17"/>
                <w:szCs w:val="17"/>
              </w:rPr>
              <w:t>…</w:t>
            </w:r>
            <w:r>
              <w:rPr>
                <w:spacing w:val="5"/>
                <w:w w:val="67"/>
                <w:sz w:val="17"/>
                <w:szCs w:val="17"/>
              </w:rPr>
              <w:t>…………</w:t>
            </w:r>
            <w:r>
              <w:rPr>
                <w:spacing w:val="2"/>
                <w:w w:val="67"/>
                <w:sz w:val="17"/>
                <w:szCs w:val="17"/>
              </w:rPr>
              <w:t>…</w:t>
            </w:r>
            <w:r>
              <w:rPr>
                <w:spacing w:val="5"/>
                <w:w w:val="67"/>
                <w:sz w:val="17"/>
                <w:szCs w:val="17"/>
              </w:rPr>
              <w:t>…………</w:t>
            </w:r>
            <w:r>
              <w:rPr>
                <w:spacing w:val="2"/>
                <w:w w:val="67"/>
                <w:sz w:val="17"/>
                <w:szCs w:val="17"/>
              </w:rPr>
              <w:t>…</w:t>
            </w:r>
            <w:r>
              <w:rPr>
                <w:spacing w:val="5"/>
                <w:w w:val="67"/>
                <w:sz w:val="17"/>
                <w:szCs w:val="17"/>
              </w:rPr>
              <w:t>……………</w:t>
            </w:r>
            <w:r>
              <w:rPr>
                <w:spacing w:val="2"/>
                <w:w w:val="67"/>
                <w:sz w:val="17"/>
                <w:szCs w:val="17"/>
              </w:rPr>
              <w:t>…</w:t>
            </w:r>
            <w:r>
              <w:rPr>
                <w:spacing w:val="5"/>
                <w:w w:val="67"/>
                <w:sz w:val="17"/>
                <w:szCs w:val="17"/>
              </w:rPr>
              <w:t>………</w:t>
            </w:r>
            <w:r>
              <w:rPr>
                <w:spacing w:val="2"/>
                <w:w w:val="67"/>
                <w:sz w:val="17"/>
                <w:szCs w:val="17"/>
              </w:rPr>
              <w:t>…</w:t>
            </w:r>
            <w:r>
              <w:rPr>
                <w:spacing w:val="5"/>
                <w:w w:val="67"/>
                <w:sz w:val="17"/>
                <w:szCs w:val="17"/>
              </w:rPr>
              <w:t>…………</w:t>
            </w:r>
            <w:r>
              <w:rPr>
                <w:w w:val="67"/>
                <w:sz w:val="17"/>
                <w:szCs w:val="17"/>
              </w:rPr>
              <w:t>…</w:t>
            </w:r>
          </w:p>
        </w:tc>
      </w:tr>
    </w:tbl>
    <w:p w14:paraId="0F0F529A" w14:textId="77777777" w:rsidR="00F30FA2" w:rsidRDefault="00F30FA2">
      <w:pPr>
        <w:spacing w:before="4" w:line="280" w:lineRule="exact"/>
        <w:rPr>
          <w:sz w:val="28"/>
          <w:szCs w:val="28"/>
        </w:rPr>
        <w:sectPr w:rsidR="00F30FA2">
          <w:type w:val="continuous"/>
          <w:pgSz w:w="12240" w:h="15840"/>
          <w:pgMar w:top="1340" w:right="660" w:bottom="280" w:left="1280" w:header="720" w:footer="720" w:gutter="0"/>
          <w:cols w:space="720"/>
        </w:sectPr>
      </w:pPr>
    </w:p>
    <w:p w14:paraId="59E09517" w14:textId="77777777" w:rsidR="00F30FA2" w:rsidRDefault="00BF17A0">
      <w:pPr>
        <w:spacing w:before="35" w:line="200" w:lineRule="exact"/>
        <w:ind w:left="405" w:right="-47"/>
        <w:rPr>
          <w:sz w:val="17"/>
          <w:szCs w:val="17"/>
        </w:rPr>
      </w:pPr>
      <w:r>
        <w:rPr>
          <w:rFonts w:ascii="Calibri" w:eastAsia="Calibri" w:hAnsi="Calibri" w:cs="Calibri"/>
          <w:sz w:val="17"/>
          <w:szCs w:val="17"/>
        </w:rPr>
        <w:t>O</w:t>
      </w:r>
      <w:r>
        <w:rPr>
          <w:rFonts w:ascii="Calibri" w:eastAsia="Calibri" w:hAnsi="Calibri" w:cs="Calibri"/>
          <w:spacing w:val="-1"/>
          <w:sz w:val="17"/>
          <w:szCs w:val="17"/>
        </w:rPr>
        <w:t>f</w:t>
      </w:r>
      <w:r>
        <w:rPr>
          <w:rFonts w:ascii="Calibri" w:eastAsia="Calibri" w:hAnsi="Calibri" w:cs="Calibri"/>
          <w:spacing w:val="1"/>
          <w:sz w:val="17"/>
          <w:szCs w:val="17"/>
        </w:rPr>
        <w:t>f</w:t>
      </w:r>
      <w:r>
        <w:rPr>
          <w:rFonts w:ascii="Calibri" w:eastAsia="Calibri" w:hAnsi="Calibri" w:cs="Calibri"/>
          <w:spacing w:val="-3"/>
          <w:sz w:val="17"/>
          <w:szCs w:val="17"/>
        </w:rPr>
        <w:t>e</w:t>
      </w:r>
      <w:r>
        <w:rPr>
          <w:rFonts w:ascii="Calibri" w:eastAsia="Calibri" w:hAnsi="Calibri" w:cs="Calibri"/>
          <w:spacing w:val="1"/>
          <w:sz w:val="17"/>
          <w:szCs w:val="17"/>
        </w:rPr>
        <w:t>r</w:t>
      </w:r>
      <w:r>
        <w:rPr>
          <w:rFonts w:ascii="Calibri" w:eastAsia="Calibri" w:hAnsi="Calibri" w:cs="Calibri"/>
          <w:spacing w:val="-1"/>
          <w:sz w:val="17"/>
          <w:szCs w:val="17"/>
        </w:rPr>
        <w:t xml:space="preserve"> </w:t>
      </w:r>
      <w:r>
        <w:rPr>
          <w:rFonts w:ascii="Calibri" w:eastAsia="Calibri" w:hAnsi="Calibri" w:cs="Calibri"/>
          <w:sz w:val="17"/>
          <w:szCs w:val="17"/>
        </w:rPr>
        <w:t>or</w:t>
      </w:r>
      <w:r>
        <w:rPr>
          <w:rFonts w:ascii="Calibri" w:eastAsia="Calibri" w:hAnsi="Calibri" w:cs="Calibri"/>
          <w:spacing w:val="18"/>
          <w:sz w:val="17"/>
          <w:szCs w:val="17"/>
        </w:rPr>
        <w:t>:</w:t>
      </w:r>
      <w:r w:rsidR="00602463">
        <w:rPr>
          <w:spacing w:val="-1"/>
          <w:sz w:val="17"/>
          <w:szCs w:val="17"/>
        </w:rPr>
        <w:t xml:space="preserve"> </w:t>
      </w:r>
      <w:r w:rsidR="00602463">
        <w:rPr>
          <w:w w:val="21"/>
          <w:sz w:val="17"/>
          <w:szCs w:val="17"/>
          <w:rtl/>
        </w:rPr>
        <w:t>ــ</w:t>
      </w:r>
      <w:r w:rsidR="00602463">
        <w:rPr>
          <w:spacing w:val="-3"/>
          <w:w w:val="21"/>
          <w:sz w:val="17"/>
          <w:szCs w:val="17"/>
          <w:rtl/>
        </w:rPr>
        <w:t>ـ</w:t>
      </w:r>
      <w:r w:rsidR="00602463">
        <w:rPr>
          <w:w w:val="21"/>
          <w:sz w:val="17"/>
          <w:szCs w:val="17"/>
          <w:rtl/>
        </w:rPr>
        <w:t>ــــ</w:t>
      </w:r>
      <w:r w:rsidR="00602463">
        <w:rPr>
          <w:spacing w:val="-3"/>
          <w:w w:val="21"/>
          <w:sz w:val="17"/>
          <w:szCs w:val="17"/>
          <w:rtl/>
        </w:rPr>
        <w:t>ـ</w:t>
      </w:r>
      <w:r w:rsidR="00602463">
        <w:rPr>
          <w:w w:val="21"/>
          <w:sz w:val="17"/>
          <w:szCs w:val="17"/>
          <w:rtl/>
        </w:rPr>
        <w:t>ــــ</w:t>
      </w:r>
      <w:r w:rsidR="00602463">
        <w:rPr>
          <w:spacing w:val="-3"/>
          <w:w w:val="21"/>
          <w:sz w:val="17"/>
          <w:szCs w:val="17"/>
          <w:rtl/>
        </w:rPr>
        <w:t>ـ</w:t>
      </w:r>
      <w:r w:rsidR="00602463">
        <w:rPr>
          <w:w w:val="21"/>
          <w:sz w:val="17"/>
          <w:szCs w:val="17"/>
          <w:rtl/>
        </w:rPr>
        <w:t>ــــ</w:t>
      </w:r>
      <w:r w:rsidR="00602463">
        <w:rPr>
          <w:spacing w:val="-3"/>
          <w:w w:val="21"/>
          <w:sz w:val="17"/>
          <w:szCs w:val="17"/>
          <w:rtl/>
        </w:rPr>
        <w:t>ـ</w:t>
      </w:r>
      <w:r w:rsidR="00602463">
        <w:rPr>
          <w:w w:val="21"/>
          <w:sz w:val="17"/>
          <w:szCs w:val="17"/>
          <w:rtl/>
        </w:rPr>
        <w:t>ــــ</w:t>
      </w:r>
      <w:r w:rsidR="00602463">
        <w:rPr>
          <w:spacing w:val="-3"/>
          <w:w w:val="21"/>
          <w:sz w:val="17"/>
          <w:szCs w:val="17"/>
          <w:rtl/>
        </w:rPr>
        <w:t>ـ</w:t>
      </w:r>
      <w:r w:rsidR="00602463">
        <w:rPr>
          <w:w w:val="21"/>
          <w:sz w:val="17"/>
          <w:szCs w:val="17"/>
          <w:rtl/>
        </w:rPr>
        <w:t>ــــ</w:t>
      </w:r>
      <w:r w:rsidR="00602463">
        <w:rPr>
          <w:spacing w:val="-3"/>
          <w:w w:val="21"/>
          <w:sz w:val="17"/>
          <w:szCs w:val="17"/>
          <w:rtl/>
        </w:rPr>
        <w:t>ـ</w:t>
      </w:r>
      <w:r w:rsidR="00602463">
        <w:rPr>
          <w:w w:val="21"/>
          <w:sz w:val="17"/>
          <w:szCs w:val="17"/>
          <w:rtl/>
        </w:rPr>
        <w:t>ــــ</w:t>
      </w:r>
      <w:r w:rsidR="00602463">
        <w:rPr>
          <w:spacing w:val="-3"/>
          <w:w w:val="21"/>
          <w:sz w:val="17"/>
          <w:szCs w:val="17"/>
          <w:rtl/>
        </w:rPr>
        <w:t>ـ</w:t>
      </w:r>
      <w:r w:rsidR="00602463">
        <w:rPr>
          <w:w w:val="21"/>
          <w:sz w:val="17"/>
          <w:szCs w:val="17"/>
          <w:rtl/>
        </w:rPr>
        <w:t>ــــ</w:t>
      </w:r>
      <w:r w:rsidR="00602463">
        <w:rPr>
          <w:spacing w:val="-3"/>
          <w:w w:val="21"/>
          <w:sz w:val="17"/>
          <w:szCs w:val="17"/>
          <w:rtl/>
        </w:rPr>
        <w:t>ـ</w:t>
      </w:r>
      <w:r w:rsidR="00602463">
        <w:rPr>
          <w:w w:val="21"/>
          <w:sz w:val="17"/>
          <w:szCs w:val="17"/>
          <w:rtl/>
        </w:rPr>
        <w:t>ــــ</w:t>
      </w:r>
      <w:r w:rsidR="00602463">
        <w:rPr>
          <w:spacing w:val="-3"/>
          <w:w w:val="21"/>
          <w:sz w:val="17"/>
          <w:szCs w:val="17"/>
          <w:rtl/>
        </w:rPr>
        <w:t>ـ</w:t>
      </w:r>
      <w:r w:rsidR="00602463">
        <w:rPr>
          <w:w w:val="21"/>
          <w:sz w:val="17"/>
          <w:szCs w:val="17"/>
          <w:rtl/>
        </w:rPr>
        <w:t>ــــ</w:t>
      </w:r>
      <w:r w:rsidR="00602463">
        <w:rPr>
          <w:spacing w:val="-3"/>
          <w:w w:val="21"/>
          <w:sz w:val="17"/>
          <w:szCs w:val="17"/>
          <w:rtl/>
        </w:rPr>
        <w:t>ـ</w:t>
      </w:r>
      <w:r w:rsidR="00602463">
        <w:rPr>
          <w:w w:val="21"/>
          <w:sz w:val="17"/>
          <w:szCs w:val="17"/>
          <w:rtl/>
        </w:rPr>
        <w:t>ــــ</w:t>
      </w:r>
      <w:r w:rsidR="00602463">
        <w:rPr>
          <w:spacing w:val="-3"/>
          <w:w w:val="21"/>
          <w:sz w:val="17"/>
          <w:szCs w:val="17"/>
          <w:rtl/>
        </w:rPr>
        <w:t>ـ</w:t>
      </w:r>
      <w:r w:rsidR="00602463">
        <w:rPr>
          <w:w w:val="21"/>
          <w:sz w:val="17"/>
          <w:szCs w:val="17"/>
          <w:rtl/>
        </w:rPr>
        <w:t>ــــ</w:t>
      </w:r>
    </w:p>
    <w:p w14:paraId="17C48792" w14:textId="77777777" w:rsidR="00F30FA2" w:rsidRDefault="00602463">
      <w:pPr>
        <w:spacing w:before="35" w:line="200" w:lineRule="exact"/>
        <w:ind w:right="-47"/>
        <w:rPr>
          <w:sz w:val="17"/>
          <w:szCs w:val="17"/>
        </w:rPr>
      </w:pPr>
      <w:r>
        <w:br w:type="column"/>
      </w:r>
      <w:r w:rsidR="00BF17A0">
        <w:rPr>
          <w:rFonts w:ascii="Calibri" w:eastAsia="Calibri" w:hAnsi="Calibri" w:cs="Calibri"/>
          <w:spacing w:val="1"/>
          <w:sz w:val="17"/>
          <w:szCs w:val="17"/>
        </w:rPr>
        <w:t>T</w:t>
      </w:r>
      <w:r w:rsidR="00BF17A0">
        <w:rPr>
          <w:rFonts w:ascii="Calibri" w:eastAsia="Calibri" w:hAnsi="Calibri" w:cs="Calibri"/>
          <w:spacing w:val="-1"/>
          <w:sz w:val="17"/>
          <w:szCs w:val="17"/>
        </w:rPr>
        <w:t>i</w:t>
      </w:r>
      <w:r w:rsidR="00BF17A0">
        <w:rPr>
          <w:rFonts w:ascii="Calibri" w:eastAsia="Calibri" w:hAnsi="Calibri" w:cs="Calibri"/>
          <w:spacing w:val="1"/>
          <w:sz w:val="17"/>
          <w:szCs w:val="17"/>
        </w:rPr>
        <w:t>t</w:t>
      </w:r>
      <w:r w:rsidR="00BF17A0">
        <w:rPr>
          <w:rFonts w:ascii="Calibri" w:eastAsia="Calibri" w:hAnsi="Calibri" w:cs="Calibri"/>
          <w:spacing w:val="-1"/>
          <w:sz w:val="17"/>
          <w:szCs w:val="17"/>
        </w:rPr>
        <w:t>l</w:t>
      </w:r>
      <w:r w:rsidR="00BF17A0">
        <w:rPr>
          <w:rFonts w:ascii="Calibri" w:eastAsia="Calibri" w:hAnsi="Calibri" w:cs="Calibri"/>
          <w:sz w:val="17"/>
          <w:szCs w:val="17"/>
        </w:rPr>
        <w:t>e</w:t>
      </w:r>
      <w:r w:rsidR="00BF17A0">
        <w:rPr>
          <w:rFonts w:ascii="Calibri" w:eastAsia="Calibri" w:hAnsi="Calibri" w:cs="Calibri"/>
          <w:spacing w:val="12"/>
          <w:sz w:val="17"/>
          <w:szCs w:val="17"/>
        </w:rPr>
        <w:t>:</w:t>
      </w:r>
      <w:r>
        <w:rPr>
          <w:spacing w:val="-1"/>
          <w:sz w:val="17"/>
          <w:szCs w:val="17"/>
        </w:rPr>
        <w:t xml:space="preserve"> 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ــــــ</w:t>
      </w:r>
    </w:p>
    <w:p w14:paraId="6991BB50" w14:textId="77777777" w:rsidR="00F30FA2" w:rsidRDefault="00602463">
      <w:pPr>
        <w:spacing w:before="35" w:line="200" w:lineRule="exact"/>
        <w:rPr>
          <w:sz w:val="17"/>
          <w:szCs w:val="17"/>
        </w:rPr>
        <w:sectPr w:rsidR="00F30FA2">
          <w:type w:val="continuous"/>
          <w:pgSz w:w="12240" w:h="15840"/>
          <w:pgMar w:top="1340" w:right="660" w:bottom="280" w:left="1280" w:header="720" w:footer="720" w:gutter="0"/>
          <w:cols w:num="3" w:space="720" w:equalWidth="0">
            <w:col w:w="1441" w:space="2346"/>
            <w:col w:w="794" w:space="2050"/>
            <w:col w:w="3669"/>
          </w:cols>
        </w:sectPr>
      </w:pPr>
      <w:r>
        <w:br w:type="column"/>
      </w:r>
      <w:r>
        <w:rPr>
          <w:rFonts w:ascii="Calibri" w:eastAsia="Calibri" w:hAnsi="Calibri" w:cs="Calibri"/>
          <w:spacing w:val="1"/>
          <w:sz w:val="17"/>
          <w:szCs w:val="17"/>
        </w:rPr>
        <w:t>S</w:t>
      </w:r>
      <w:r>
        <w:rPr>
          <w:rFonts w:ascii="Calibri" w:eastAsia="Calibri" w:hAnsi="Calibri" w:cs="Calibri"/>
          <w:spacing w:val="-1"/>
          <w:sz w:val="17"/>
          <w:szCs w:val="17"/>
        </w:rPr>
        <w:t>ig</w:t>
      </w:r>
      <w:r>
        <w:rPr>
          <w:rFonts w:ascii="Calibri" w:eastAsia="Calibri" w:hAnsi="Calibri" w:cs="Calibri"/>
          <w:sz w:val="17"/>
          <w:szCs w:val="17"/>
        </w:rPr>
        <w:t>na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pacing w:val="-1"/>
          <w:sz w:val="17"/>
          <w:szCs w:val="17"/>
        </w:rPr>
        <w:t>u</w:t>
      </w:r>
      <w:r>
        <w:rPr>
          <w:rFonts w:ascii="Calibri" w:eastAsia="Calibri" w:hAnsi="Calibri" w:cs="Calibri"/>
          <w:spacing w:val="1"/>
          <w:sz w:val="17"/>
          <w:szCs w:val="17"/>
        </w:rPr>
        <w:t>r</w:t>
      </w:r>
      <w:r>
        <w:rPr>
          <w:rFonts w:ascii="Calibri" w:eastAsia="Calibri" w:hAnsi="Calibri" w:cs="Calibri"/>
          <w:sz w:val="17"/>
          <w:szCs w:val="17"/>
        </w:rPr>
        <w:t>e</w:t>
      </w:r>
      <w:r>
        <w:rPr>
          <w:rFonts w:ascii="Calibri" w:eastAsia="Calibri" w:hAnsi="Calibri" w:cs="Calibri"/>
          <w:spacing w:val="21"/>
          <w:sz w:val="17"/>
          <w:szCs w:val="17"/>
        </w:rPr>
        <w:t xml:space="preserve"> </w:t>
      </w:r>
      <w:r>
        <w:rPr>
          <w:rFonts w:ascii="Calibri" w:eastAsia="Calibri" w:hAnsi="Calibri" w:cs="Calibri"/>
          <w:sz w:val="17"/>
          <w:szCs w:val="17"/>
        </w:rPr>
        <w:t>&amp;</w:t>
      </w:r>
      <w:r>
        <w:rPr>
          <w:rFonts w:ascii="Calibri" w:eastAsia="Calibri" w:hAnsi="Calibri" w:cs="Calibri"/>
          <w:spacing w:val="6"/>
          <w:sz w:val="17"/>
          <w:szCs w:val="17"/>
        </w:rPr>
        <w:t xml:space="preserve"> </w:t>
      </w:r>
      <w:r w:rsidR="00BF17A0">
        <w:rPr>
          <w:rFonts w:ascii="Calibri" w:eastAsia="Calibri" w:hAnsi="Calibri" w:cs="Calibri"/>
          <w:spacing w:val="-1"/>
          <w:sz w:val="17"/>
          <w:szCs w:val="17"/>
        </w:rPr>
        <w:t>S</w:t>
      </w:r>
      <w:r w:rsidR="00BF17A0">
        <w:rPr>
          <w:rFonts w:ascii="Calibri" w:eastAsia="Calibri" w:hAnsi="Calibri" w:cs="Calibri"/>
          <w:spacing w:val="1"/>
          <w:sz w:val="17"/>
          <w:szCs w:val="17"/>
        </w:rPr>
        <w:t>t</w:t>
      </w:r>
      <w:r w:rsidR="00BF17A0">
        <w:rPr>
          <w:rFonts w:ascii="Calibri" w:eastAsia="Calibri" w:hAnsi="Calibri" w:cs="Calibri"/>
          <w:spacing w:val="-2"/>
          <w:sz w:val="17"/>
          <w:szCs w:val="17"/>
        </w:rPr>
        <w:t>a</w:t>
      </w:r>
      <w:r w:rsidR="00BF17A0">
        <w:rPr>
          <w:rFonts w:ascii="Calibri" w:eastAsia="Calibri" w:hAnsi="Calibri" w:cs="Calibri"/>
          <w:spacing w:val="1"/>
          <w:sz w:val="17"/>
          <w:szCs w:val="17"/>
        </w:rPr>
        <w:t>m</w:t>
      </w:r>
      <w:r w:rsidR="00BF17A0">
        <w:rPr>
          <w:rFonts w:ascii="Calibri" w:eastAsia="Calibri" w:hAnsi="Calibri" w:cs="Calibri"/>
          <w:sz w:val="17"/>
          <w:szCs w:val="17"/>
        </w:rPr>
        <w:t>p</w:t>
      </w:r>
      <w:r w:rsidR="00BF17A0">
        <w:rPr>
          <w:rFonts w:ascii="Calibri" w:eastAsia="Calibri" w:hAnsi="Calibri" w:cs="Calibri"/>
          <w:spacing w:val="14"/>
          <w:sz w:val="17"/>
          <w:szCs w:val="17"/>
        </w:rPr>
        <w:t>:</w:t>
      </w:r>
      <w:r>
        <w:rPr>
          <w:spacing w:val="-3"/>
          <w:sz w:val="17"/>
          <w:szCs w:val="17"/>
        </w:rPr>
        <w:t xml:space="preserve"> </w:t>
      </w:r>
      <w:r>
        <w:rPr>
          <w:w w:val="21"/>
          <w:sz w:val="17"/>
          <w:szCs w:val="17"/>
          <w:rtl/>
        </w:rPr>
        <w:t>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ــــــــ</w:t>
      </w:r>
    </w:p>
    <w:p w14:paraId="16CBCCA6" w14:textId="77777777" w:rsidR="00F30FA2" w:rsidRDefault="00F30FA2">
      <w:pPr>
        <w:spacing w:before="3" w:line="140" w:lineRule="exact"/>
        <w:rPr>
          <w:sz w:val="15"/>
          <w:szCs w:val="15"/>
        </w:rPr>
      </w:pPr>
    </w:p>
    <w:p w14:paraId="2376B4F4" w14:textId="77777777" w:rsidR="00F30FA2" w:rsidRDefault="00F30FA2">
      <w:pPr>
        <w:spacing w:line="200" w:lineRule="exact"/>
        <w:sectPr w:rsidR="00F30FA2">
          <w:type w:val="continuous"/>
          <w:pgSz w:w="12240" w:h="15840"/>
          <w:pgMar w:top="1340" w:right="660" w:bottom="280" w:left="1280" w:header="720" w:footer="720" w:gutter="0"/>
          <w:cols w:space="720"/>
        </w:sectPr>
      </w:pPr>
    </w:p>
    <w:p w14:paraId="1C08B468" w14:textId="77777777" w:rsidR="00F30FA2" w:rsidRDefault="00602463">
      <w:pPr>
        <w:spacing w:before="35" w:line="200" w:lineRule="exact"/>
        <w:ind w:left="364" w:right="-47"/>
        <w:rPr>
          <w:sz w:val="17"/>
          <w:szCs w:val="17"/>
        </w:rPr>
      </w:pPr>
      <w:r>
        <w:rPr>
          <w:rFonts w:ascii="Calibri" w:eastAsia="Calibri" w:hAnsi="Calibri" w:cs="Calibri"/>
          <w:spacing w:val="1"/>
          <w:sz w:val="17"/>
          <w:szCs w:val="17"/>
        </w:rPr>
        <w:t>C</w:t>
      </w:r>
      <w:r>
        <w:rPr>
          <w:rFonts w:ascii="Calibri" w:eastAsia="Calibri" w:hAnsi="Calibri" w:cs="Calibri"/>
          <w:spacing w:val="-1"/>
          <w:sz w:val="17"/>
          <w:szCs w:val="17"/>
        </w:rPr>
        <w:t>on</w:t>
      </w:r>
      <w:r>
        <w:rPr>
          <w:rFonts w:ascii="Calibri" w:eastAsia="Calibri" w:hAnsi="Calibri" w:cs="Calibri"/>
          <w:spacing w:val="1"/>
          <w:sz w:val="17"/>
          <w:szCs w:val="17"/>
        </w:rPr>
        <w:t>t</w:t>
      </w:r>
      <w:r>
        <w:rPr>
          <w:rFonts w:ascii="Calibri" w:eastAsia="Calibri" w:hAnsi="Calibri" w:cs="Calibri"/>
          <w:sz w:val="17"/>
          <w:szCs w:val="17"/>
        </w:rPr>
        <w:t>act</w:t>
      </w:r>
      <w:r>
        <w:rPr>
          <w:rFonts w:ascii="Calibri" w:eastAsia="Calibri" w:hAnsi="Calibri" w:cs="Calibri"/>
          <w:spacing w:val="20"/>
          <w:sz w:val="17"/>
          <w:szCs w:val="17"/>
        </w:rPr>
        <w:t xml:space="preserve"> </w:t>
      </w:r>
      <w:r w:rsidR="00BF17A0">
        <w:rPr>
          <w:rFonts w:ascii="Calibri" w:eastAsia="Calibri" w:hAnsi="Calibri" w:cs="Calibri"/>
          <w:spacing w:val="-2"/>
          <w:sz w:val="17"/>
          <w:szCs w:val="17"/>
        </w:rPr>
        <w:t>N</w:t>
      </w:r>
      <w:r w:rsidR="00BF17A0">
        <w:rPr>
          <w:rFonts w:ascii="Calibri" w:eastAsia="Calibri" w:hAnsi="Calibri" w:cs="Calibri"/>
          <w:spacing w:val="-3"/>
          <w:sz w:val="17"/>
          <w:szCs w:val="17"/>
        </w:rPr>
        <w:t>u</w:t>
      </w:r>
      <w:r w:rsidR="00BF17A0">
        <w:rPr>
          <w:rFonts w:ascii="Calibri" w:eastAsia="Calibri" w:hAnsi="Calibri" w:cs="Calibri"/>
          <w:spacing w:val="1"/>
          <w:sz w:val="17"/>
          <w:szCs w:val="17"/>
        </w:rPr>
        <w:t>m</w:t>
      </w:r>
      <w:r w:rsidR="00BF17A0">
        <w:rPr>
          <w:rFonts w:ascii="Calibri" w:eastAsia="Calibri" w:hAnsi="Calibri" w:cs="Calibri"/>
          <w:spacing w:val="-1"/>
          <w:sz w:val="17"/>
          <w:szCs w:val="17"/>
        </w:rPr>
        <w:t>b</w:t>
      </w:r>
      <w:r w:rsidR="00BF17A0">
        <w:rPr>
          <w:rFonts w:ascii="Calibri" w:eastAsia="Calibri" w:hAnsi="Calibri" w:cs="Calibri"/>
          <w:sz w:val="17"/>
          <w:szCs w:val="17"/>
        </w:rPr>
        <w:t>er</w:t>
      </w:r>
      <w:r w:rsidR="00BF17A0">
        <w:rPr>
          <w:rFonts w:ascii="Calibri" w:eastAsia="Calibri" w:hAnsi="Calibri" w:cs="Calibri"/>
          <w:spacing w:val="20"/>
          <w:sz w:val="17"/>
          <w:szCs w:val="17"/>
        </w:rPr>
        <w:t>:</w:t>
      </w:r>
      <w:r>
        <w:rPr>
          <w:rFonts w:ascii="Calibri" w:eastAsia="Calibri" w:hAnsi="Calibri" w:cs="Calibri"/>
          <w:spacing w:val="3"/>
          <w:sz w:val="17"/>
          <w:szCs w:val="17"/>
        </w:rPr>
        <w:t xml:space="preserve"> 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ـــــ</w:t>
      </w:r>
    </w:p>
    <w:p w14:paraId="14FDC35D" w14:textId="77777777" w:rsidR="00F30FA2" w:rsidRDefault="00602463">
      <w:pPr>
        <w:spacing w:before="35" w:line="200" w:lineRule="exact"/>
        <w:rPr>
          <w:sz w:val="17"/>
          <w:szCs w:val="17"/>
        </w:rPr>
        <w:sectPr w:rsidR="00F30FA2">
          <w:type w:val="continuous"/>
          <w:pgSz w:w="12240" w:h="15840"/>
          <w:pgMar w:top="1340" w:right="660" w:bottom="280" w:left="1280" w:header="720" w:footer="720" w:gutter="0"/>
          <w:cols w:num="2" w:space="720" w:equalWidth="0">
            <w:col w:w="1945" w:space="1772"/>
            <w:col w:w="6583"/>
          </w:cols>
        </w:sectPr>
      </w:pPr>
      <w:r>
        <w:br w:type="column"/>
      </w:r>
      <w:r w:rsidR="00BF17A0">
        <w:rPr>
          <w:rFonts w:ascii="Calibri" w:eastAsia="Calibri" w:hAnsi="Calibri" w:cs="Calibri"/>
          <w:sz w:val="17"/>
          <w:szCs w:val="17"/>
        </w:rPr>
        <w:t>A</w:t>
      </w:r>
      <w:r w:rsidR="00BF17A0">
        <w:rPr>
          <w:rFonts w:ascii="Calibri" w:eastAsia="Calibri" w:hAnsi="Calibri" w:cs="Calibri"/>
          <w:spacing w:val="-1"/>
          <w:sz w:val="17"/>
          <w:szCs w:val="17"/>
        </w:rPr>
        <w:t>d</w:t>
      </w:r>
      <w:r w:rsidR="00BF17A0">
        <w:rPr>
          <w:rFonts w:ascii="Calibri" w:eastAsia="Calibri" w:hAnsi="Calibri" w:cs="Calibri"/>
          <w:spacing w:val="-3"/>
          <w:sz w:val="17"/>
          <w:szCs w:val="17"/>
        </w:rPr>
        <w:t>d</w:t>
      </w:r>
      <w:r w:rsidR="00BF17A0">
        <w:rPr>
          <w:rFonts w:ascii="Calibri" w:eastAsia="Calibri" w:hAnsi="Calibri" w:cs="Calibri"/>
          <w:spacing w:val="1"/>
          <w:sz w:val="17"/>
          <w:szCs w:val="17"/>
        </w:rPr>
        <w:t>r</w:t>
      </w:r>
      <w:r w:rsidR="00BF17A0">
        <w:rPr>
          <w:rFonts w:ascii="Calibri" w:eastAsia="Calibri" w:hAnsi="Calibri" w:cs="Calibri"/>
          <w:sz w:val="17"/>
          <w:szCs w:val="17"/>
        </w:rPr>
        <w:t>e</w:t>
      </w:r>
      <w:r w:rsidR="00BF17A0">
        <w:rPr>
          <w:rFonts w:ascii="Calibri" w:eastAsia="Calibri" w:hAnsi="Calibri" w:cs="Calibri"/>
          <w:spacing w:val="1"/>
          <w:sz w:val="17"/>
          <w:szCs w:val="17"/>
        </w:rPr>
        <w:t>s</w:t>
      </w:r>
      <w:r w:rsidR="00BF17A0">
        <w:rPr>
          <w:rFonts w:ascii="Calibri" w:eastAsia="Calibri" w:hAnsi="Calibri" w:cs="Calibri"/>
          <w:sz w:val="17"/>
          <w:szCs w:val="17"/>
        </w:rPr>
        <w:t>s</w:t>
      </w:r>
      <w:r w:rsidR="00BF17A0">
        <w:rPr>
          <w:rFonts w:ascii="Calibri" w:eastAsia="Calibri" w:hAnsi="Calibri" w:cs="Calibri"/>
          <w:spacing w:val="19"/>
          <w:sz w:val="17"/>
          <w:szCs w:val="17"/>
        </w:rPr>
        <w:t>:</w:t>
      </w:r>
      <w:r>
        <w:rPr>
          <w:spacing w:val="-3"/>
          <w:sz w:val="17"/>
          <w:szCs w:val="17"/>
        </w:rPr>
        <w:t xml:space="preserve"> 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</w:t>
      </w:r>
      <w:r>
        <w:rPr>
          <w:spacing w:val="-1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</w:t>
      </w:r>
      <w:r>
        <w:rPr>
          <w:spacing w:val="-3"/>
          <w:w w:val="21"/>
          <w:sz w:val="17"/>
          <w:szCs w:val="17"/>
          <w:rtl/>
        </w:rPr>
        <w:t>ـ</w:t>
      </w:r>
      <w:r>
        <w:rPr>
          <w:w w:val="21"/>
          <w:sz w:val="17"/>
          <w:szCs w:val="17"/>
          <w:rtl/>
        </w:rPr>
        <w:t>ــــــــ</w:t>
      </w:r>
    </w:p>
    <w:p w14:paraId="663C887F" w14:textId="77777777" w:rsidR="00F30FA2" w:rsidRDefault="00F30FA2">
      <w:pPr>
        <w:spacing w:before="8" w:line="160" w:lineRule="exact"/>
        <w:rPr>
          <w:sz w:val="17"/>
          <w:szCs w:val="17"/>
        </w:rPr>
      </w:pPr>
    </w:p>
    <w:p w14:paraId="3B4D5571" w14:textId="77777777" w:rsidR="00F30FA2" w:rsidRDefault="00602463">
      <w:pPr>
        <w:spacing w:before="26"/>
        <w:ind w:left="119"/>
        <w:rPr>
          <w:rFonts w:ascii="Calibri" w:eastAsia="Calibri" w:hAnsi="Calibri" w:cs="Calibri"/>
          <w:sz w:val="17"/>
          <w:szCs w:val="17"/>
        </w:rPr>
      </w:pPr>
      <w:r>
        <w:rPr>
          <w:rFonts w:ascii="Calibri" w:eastAsia="Calibri" w:hAnsi="Calibri" w:cs="Calibri"/>
          <w:spacing w:val="-1"/>
          <w:w w:val="102"/>
          <w:sz w:val="17"/>
          <w:szCs w:val="17"/>
        </w:rPr>
        <w:t>.......................................................</w:t>
      </w:r>
      <w:r>
        <w:rPr>
          <w:rFonts w:ascii="Calibri" w:eastAsia="Calibri" w:hAnsi="Calibri" w:cs="Calibri"/>
          <w:spacing w:val="1"/>
          <w:w w:val="102"/>
          <w:sz w:val="17"/>
          <w:szCs w:val="17"/>
        </w:rPr>
        <w:t>.</w:t>
      </w:r>
      <w:r>
        <w:rPr>
          <w:rFonts w:ascii="Calibri" w:eastAsia="Calibri" w:hAnsi="Calibri" w:cs="Calibri"/>
          <w:spacing w:val="-1"/>
          <w:w w:val="102"/>
          <w:sz w:val="17"/>
          <w:szCs w:val="17"/>
        </w:rPr>
        <w:t>.......................................................</w:t>
      </w:r>
      <w:r>
        <w:rPr>
          <w:rFonts w:ascii="Calibri" w:eastAsia="Calibri" w:hAnsi="Calibri" w:cs="Calibri"/>
          <w:spacing w:val="1"/>
          <w:w w:val="102"/>
          <w:sz w:val="17"/>
          <w:szCs w:val="17"/>
        </w:rPr>
        <w:t>.</w:t>
      </w:r>
      <w:r>
        <w:rPr>
          <w:rFonts w:ascii="Calibri" w:eastAsia="Calibri" w:hAnsi="Calibri" w:cs="Calibri"/>
          <w:spacing w:val="-1"/>
          <w:w w:val="102"/>
          <w:sz w:val="17"/>
          <w:szCs w:val="17"/>
        </w:rPr>
        <w:t>....</w:t>
      </w:r>
      <w:r>
        <w:rPr>
          <w:rFonts w:ascii="Calibri" w:eastAsia="Calibri" w:hAnsi="Calibri" w:cs="Calibri"/>
          <w:spacing w:val="6"/>
          <w:w w:val="102"/>
          <w:sz w:val="17"/>
          <w:szCs w:val="17"/>
        </w:rPr>
        <w:t>.</w:t>
      </w:r>
      <w:r>
        <w:rPr>
          <w:rFonts w:ascii="Calibri" w:eastAsia="Calibri" w:hAnsi="Calibri" w:cs="Calibri"/>
          <w:spacing w:val="-1"/>
          <w:w w:val="102"/>
          <w:sz w:val="17"/>
          <w:szCs w:val="17"/>
        </w:rPr>
        <w:t>..................................................</w:t>
      </w:r>
      <w:r>
        <w:rPr>
          <w:rFonts w:ascii="Calibri" w:eastAsia="Calibri" w:hAnsi="Calibri" w:cs="Calibri"/>
          <w:spacing w:val="1"/>
          <w:w w:val="102"/>
          <w:sz w:val="17"/>
          <w:szCs w:val="17"/>
        </w:rPr>
        <w:t>.</w:t>
      </w:r>
      <w:r>
        <w:rPr>
          <w:rFonts w:ascii="Calibri" w:eastAsia="Calibri" w:hAnsi="Calibri" w:cs="Calibri"/>
          <w:spacing w:val="-1"/>
          <w:w w:val="102"/>
          <w:sz w:val="17"/>
          <w:szCs w:val="17"/>
        </w:rPr>
        <w:t>.......................................................</w:t>
      </w:r>
      <w:r>
        <w:rPr>
          <w:rFonts w:ascii="Calibri" w:eastAsia="Calibri" w:hAnsi="Calibri" w:cs="Calibri"/>
          <w:spacing w:val="1"/>
          <w:w w:val="102"/>
          <w:sz w:val="17"/>
          <w:szCs w:val="17"/>
        </w:rPr>
        <w:t>.</w:t>
      </w:r>
      <w:r>
        <w:rPr>
          <w:rFonts w:ascii="Calibri" w:eastAsia="Calibri" w:hAnsi="Calibri" w:cs="Calibri"/>
          <w:spacing w:val="-1"/>
          <w:w w:val="102"/>
          <w:sz w:val="17"/>
          <w:szCs w:val="17"/>
        </w:rPr>
        <w:t>........</w:t>
      </w:r>
      <w:r>
        <w:rPr>
          <w:rFonts w:ascii="Calibri" w:eastAsia="Calibri" w:hAnsi="Calibri" w:cs="Calibri"/>
          <w:w w:val="102"/>
          <w:sz w:val="17"/>
          <w:szCs w:val="17"/>
        </w:rPr>
        <w:t>.</w:t>
      </w:r>
    </w:p>
    <w:sectPr w:rsidR="00F30FA2">
      <w:type w:val="continuous"/>
      <w:pgSz w:w="12240" w:h="15840"/>
      <w:pgMar w:top="1340" w:right="660" w:bottom="280" w:left="1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CCDD4" w14:textId="77777777" w:rsidR="00654A86" w:rsidRDefault="00654A86">
      <w:r>
        <w:separator/>
      </w:r>
    </w:p>
  </w:endnote>
  <w:endnote w:type="continuationSeparator" w:id="0">
    <w:p w14:paraId="0BDAB172" w14:textId="77777777" w:rsidR="00654A86" w:rsidRDefault="00654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,Italic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EA6C6" w14:textId="77777777" w:rsidR="00F30FA2" w:rsidRDefault="00000000">
    <w:pPr>
      <w:spacing w:line="200" w:lineRule="exact"/>
    </w:pPr>
    <w:r>
      <w:pict w14:anchorId="46AF23B4">
        <v:group id="_x0000_s1026" style="position:absolute;margin-left:70.55pt;margin-top:728.05pt;width:471pt;height:0;z-index:-251659264;mso-position-horizontal-relative:page;mso-position-vertical-relative:page" coordorigin="1411,14561" coordsize="9420,0">
          <v:shape id="_x0000_s1027" style="position:absolute;left:1411;top:14561;width:9420;height:0" coordorigin="1411,14561" coordsize="9420,0" path="m1411,14561r9420,e" filled="f" strokecolor="#d8d8d8" strokeweight=".6pt">
            <v:path arrowok="t"/>
          </v:shape>
          <w10:wrap anchorx="page" anchory="page"/>
        </v:group>
      </w:pict>
    </w:r>
    <w:r>
      <w:pict w14:anchorId="47F97F97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88.7pt;margin-top:730.3pt;width:49.5pt;height:13.05pt;z-index:-251658240;mso-position-horizontal-relative:page;mso-position-vertical-relative:page" filled="f" stroked="f">
          <v:textbox inset="0,0,0,0">
            <w:txbxContent>
              <w:p w14:paraId="49A09D78" w14:textId="77777777" w:rsidR="00F30FA2" w:rsidRDefault="00602463">
                <w:pPr>
                  <w:spacing w:line="240" w:lineRule="exact"/>
                  <w:ind w:left="40" w:right="-33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Calibri" w:eastAsia="Calibri" w:hAnsi="Calibri" w:cs="Calibri"/>
                    <w:b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F17A0">
                  <w:rPr>
                    <w:rFonts w:ascii="Calibri" w:eastAsia="Calibri" w:hAnsi="Calibri" w:cs="Calibri"/>
                    <w:b/>
                    <w:noProof/>
                    <w:position w:val="1"/>
                    <w:sz w:val="22"/>
                    <w:szCs w:val="22"/>
                  </w:rPr>
                  <w:t>4</w:t>
                </w:r>
                <w:r>
                  <w:fldChar w:fldCharType="end"/>
                </w:r>
                <w:r>
                  <w:rPr>
                    <w:rFonts w:ascii="Calibri" w:eastAsia="Calibri" w:hAnsi="Calibri" w:cs="Calibri"/>
                    <w:b/>
                    <w:spacing w:val="4"/>
                    <w:position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b/>
                    <w:position w:val="1"/>
                    <w:sz w:val="22"/>
                    <w:szCs w:val="22"/>
                  </w:rPr>
                  <w:t>|</w:t>
                </w:r>
                <w:r>
                  <w:rPr>
                    <w:rFonts w:ascii="Calibri" w:eastAsia="Calibri" w:hAnsi="Calibri" w:cs="Calibri"/>
                    <w:b/>
                    <w:spacing w:val="-3"/>
                    <w:position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7E7E7E"/>
                    <w:position w:val="1"/>
                    <w:sz w:val="22"/>
                    <w:szCs w:val="22"/>
                  </w:rPr>
                  <w:t>P</w:t>
                </w:r>
                <w:r>
                  <w:rPr>
                    <w:rFonts w:ascii="Calibri" w:eastAsia="Calibri" w:hAnsi="Calibri" w:cs="Calibri"/>
                    <w:color w:val="7E7E7E"/>
                    <w:spacing w:val="12"/>
                    <w:position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7E7E7E"/>
                    <w:position w:val="1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color w:val="7E7E7E"/>
                    <w:spacing w:val="10"/>
                    <w:position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7E7E7E"/>
                    <w:position w:val="1"/>
                    <w:sz w:val="22"/>
                    <w:szCs w:val="22"/>
                  </w:rPr>
                  <w:t>g</w:t>
                </w:r>
                <w:r>
                  <w:rPr>
                    <w:rFonts w:ascii="Calibri" w:eastAsia="Calibri" w:hAnsi="Calibri" w:cs="Calibri"/>
                    <w:color w:val="7E7E7E"/>
                    <w:spacing w:val="10"/>
                    <w:position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7E7E7E"/>
                    <w:position w:val="1"/>
                    <w:sz w:val="22"/>
                    <w:szCs w:val="22"/>
                  </w:rPr>
                  <w:t>e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EAD7F" w14:textId="77777777" w:rsidR="00F30FA2" w:rsidRDefault="00F30FA2">
    <w:pPr>
      <w:spacing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0E50A" w14:textId="77777777" w:rsidR="00654A86" w:rsidRDefault="00654A86">
      <w:r>
        <w:separator/>
      </w:r>
    </w:p>
  </w:footnote>
  <w:footnote w:type="continuationSeparator" w:id="0">
    <w:p w14:paraId="27D05C19" w14:textId="77777777" w:rsidR="00654A86" w:rsidRDefault="00654A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287E"/>
    <w:multiLevelType w:val="multilevel"/>
    <w:tmpl w:val="4F10A92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018338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FA2"/>
    <w:rsid w:val="00035790"/>
    <w:rsid w:val="000B2E56"/>
    <w:rsid w:val="000C29C6"/>
    <w:rsid w:val="000D5458"/>
    <w:rsid w:val="00111040"/>
    <w:rsid w:val="001222D1"/>
    <w:rsid w:val="00125342"/>
    <w:rsid w:val="00142D6F"/>
    <w:rsid w:val="00143D7A"/>
    <w:rsid w:val="0015772F"/>
    <w:rsid w:val="001B06EA"/>
    <w:rsid w:val="001E3666"/>
    <w:rsid w:val="001E3916"/>
    <w:rsid w:val="001F19E1"/>
    <w:rsid w:val="002155F2"/>
    <w:rsid w:val="00247C86"/>
    <w:rsid w:val="002638FE"/>
    <w:rsid w:val="00266C44"/>
    <w:rsid w:val="00267523"/>
    <w:rsid w:val="00276C40"/>
    <w:rsid w:val="00277044"/>
    <w:rsid w:val="00293294"/>
    <w:rsid w:val="002938FB"/>
    <w:rsid w:val="002B3270"/>
    <w:rsid w:val="002D3AEC"/>
    <w:rsid w:val="002D6D11"/>
    <w:rsid w:val="002E0AA5"/>
    <w:rsid w:val="00301C8B"/>
    <w:rsid w:val="003147A9"/>
    <w:rsid w:val="00331892"/>
    <w:rsid w:val="00332F66"/>
    <w:rsid w:val="00352645"/>
    <w:rsid w:val="00366E9A"/>
    <w:rsid w:val="003B23FB"/>
    <w:rsid w:val="003E2809"/>
    <w:rsid w:val="00424D96"/>
    <w:rsid w:val="0043012C"/>
    <w:rsid w:val="0043278B"/>
    <w:rsid w:val="00433949"/>
    <w:rsid w:val="00442F47"/>
    <w:rsid w:val="00462A3A"/>
    <w:rsid w:val="00474101"/>
    <w:rsid w:val="004746F9"/>
    <w:rsid w:val="0048460F"/>
    <w:rsid w:val="004A27E2"/>
    <w:rsid w:val="004B165D"/>
    <w:rsid w:val="004B4598"/>
    <w:rsid w:val="0051456A"/>
    <w:rsid w:val="00520145"/>
    <w:rsid w:val="0054041C"/>
    <w:rsid w:val="00570548"/>
    <w:rsid w:val="00570D40"/>
    <w:rsid w:val="005731E0"/>
    <w:rsid w:val="00593109"/>
    <w:rsid w:val="00596EEB"/>
    <w:rsid w:val="005D180F"/>
    <w:rsid w:val="005E7344"/>
    <w:rsid w:val="00602463"/>
    <w:rsid w:val="00616D0B"/>
    <w:rsid w:val="0065258C"/>
    <w:rsid w:val="00654A86"/>
    <w:rsid w:val="006553A6"/>
    <w:rsid w:val="00693145"/>
    <w:rsid w:val="006B07D8"/>
    <w:rsid w:val="006E47A6"/>
    <w:rsid w:val="007770A5"/>
    <w:rsid w:val="007D489C"/>
    <w:rsid w:val="00835A93"/>
    <w:rsid w:val="00871D5C"/>
    <w:rsid w:val="00896788"/>
    <w:rsid w:val="008A736C"/>
    <w:rsid w:val="008F3E55"/>
    <w:rsid w:val="008F66DD"/>
    <w:rsid w:val="0091495F"/>
    <w:rsid w:val="00915057"/>
    <w:rsid w:val="009355B5"/>
    <w:rsid w:val="00942564"/>
    <w:rsid w:val="00943170"/>
    <w:rsid w:val="00961156"/>
    <w:rsid w:val="009766CE"/>
    <w:rsid w:val="009A77B3"/>
    <w:rsid w:val="00A06B24"/>
    <w:rsid w:val="00A22299"/>
    <w:rsid w:val="00A23409"/>
    <w:rsid w:val="00A27D37"/>
    <w:rsid w:val="00A47121"/>
    <w:rsid w:val="00A54572"/>
    <w:rsid w:val="00A605CD"/>
    <w:rsid w:val="00AB4539"/>
    <w:rsid w:val="00AB64B2"/>
    <w:rsid w:val="00AE3A1C"/>
    <w:rsid w:val="00B01659"/>
    <w:rsid w:val="00B02023"/>
    <w:rsid w:val="00B20392"/>
    <w:rsid w:val="00B34FBC"/>
    <w:rsid w:val="00B67695"/>
    <w:rsid w:val="00B77C0D"/>
    <w:rsid w:val="00B86695"/>
    <w:rsid w:val="00BA3D35"/>
    <w:rsid w:val="00BB0D59"/>
    <w:rsid w:val="00BB5E12"/>
    <w:rsid w:val="00BC029B"/>
    <w:rsid w:val="00BC1F99"/>
    <w:rsid w:val="00BE2503"/>
    <w:rsid w:val="00BE38F4"/>
    <w:rsid w:val="00BF17A0"/>
    <w:rsid w:val="00C114C2"/>
    <w:rsid w:val="00CB262E"/>
    <w:rsid w:val="00CC6737"/>
    <w:rsid w:val="00CE2562"/>
    <w:rsid w:val="00D3266D"/>
    <w:rsid w:val="00D417AE"/>
    <w:rsid w:val="00D67925"/>
    <w:rsid w:val="00D94B12"/>
    <w:rsid w:val="00DA2E0B"/>
    <w:rsid w:val="00DA60B0"/>
    <w:rsid w:val="00DD7A6A"/>
    <w:rsid w:val="00E242C8"/>
    <w:rsid w:val="00E4299B"/>
    <w:rsid w:val="00E72720"/>
    <w:rsid w:val="00E773B2"/>
    <w:rsid w:val="00EB63FF"/>
    <w:rsid w:val="00EF764D"/>
    <w:rsid w:val="00F21CE4"/>
    <w:rsid w:val="00F30FA2"/>
    <w:rsid w:val="00F35353"/>
    <w:rsid w:val="00F5746B"/>
    <w:rsid w:val="00F762D3"/>
    <w:rsid w:val="00F83FD2"/>
    <w:rsid w:val="00F85A68"/>
    <w:rsid w:val="00FA53D8"/>
    <w:rsid w:val="00FC01EF"/>
    <w:rsid w:val="00FD5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."/>
  <w:listSeparator w:val=","/>
  <w14:docId w14:val="074524EA"/>
  <w15:docId w15:val="{56559C81-9EC8-464A-94F2-558EE6FAE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77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993FCE6D41F742BEF4DFBE77C78542" ma:contentTypeVersion="0" ma:contentTypeDescription="Create a new document." ma:contentTypeScope="" ma:versionID="ca4d0c9fc9f4299091625a9f63723e1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43CEB3-B291-4D35-A69B-BF04A4B171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2D5F1B-2D5F-45FC-97BA-98C7C33EBD16}"/>
</file>

<file path=customXml/itemProps3.xml><?xml version="1.0" encoding="utf-8"?>
<ds:datastoreItem xmlns:ds="http://schemas.openxmlformats.org/officeDocument/2006/customXml" ds:itemID="{D32D221D-F664-4DA6-8F86-558A77B7CF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6</Pages>
  <Words>1205</Words>
  <Characters>6869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8058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ghanizada</dc:creator>
  <cp:lastModifiedBy>Abdul Wali Ghanizada</cp:lastModifiedBy>
  <cp:revision>368</cp:revision>
  <dcterms:created xsi:type="dcterms:W3CDTF">2019-06-24T10:42:00Z</dcterms:created>
  <dcterms:modified xsi:type="dcterms:W3CDTF">2023-09-18T03:25:00Z</dcterms:modified>
</cp:coreProperties>
</file>