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AC4E4" w14:textId="77777777" w:rsidR="00F30FA2" w:rsidRDefault="00000000">
      <w:pPr>
        <w:spacing w:before="98"/>
        <w:ind w:left="106"/>
      </w:pPr>
      <w:r>
        <w:pict w14:anchorId="20D399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40pt">
            <v:imagedata r:id="rId8" o:title=""/>
          </v:shape>
        </w:pict>
      </w:r>
    </w:p>
    <w:p w14:paraId="18003D04" w14:textId="77777777" w:rsidR="00F30FA2" w:rsidRDefault="00F30FA2">
      <w:pPr>
        <w:spacing w:line="200" w:lineRule="exact"/>
      </w:pPr>
    </w:p>
    <w:p w14:paraId="5C31824A" w14:textId="77777777" w:rsidR="00F30FA2" w:rsidRDefault="00F30FA2">
      <w:pPr>
        <w:spacing w:line="200" w:lineRule="exact"/>
      </w:pPr>
    </w:p>
    <w:p w14:paraId="726047CB" w14:textId="77777777" w:rsidR="00F30FA2" w:rsidRDefault="00F30FA2">
      <w:pPr>
        <w:spacing w:line="200" w:lineRule="exact"/>
      </w:pPr>
    </w:p>
    <w:p w14:paraId="72AF1AB3" w14:textId="77777777" w:rsidR="00F30FA2" w:rsidRDefault="00F30FA2">
      <w:pPr>
        <w:spacing w:line="200" w:lineRule="exact"/>
      </w:pPr>
    </w:p>
    <w:p w14:paraId="42A02ADB" w14:textId="77777777" w:rsidR="00F30FA2" w:rsidRDefault="00F30FA2">
      <w:pPr>
        <w:spacing w:line="200" w:lineRule="exact"/>
      </w:pPr>
    </w:p>
    <w:p w14:paraId="1598E7B5" w14:textId="77777777" w:rsidR="00F30FA2" w:rsidRDefault="00F30FA2">
      <w:pPr>
        <w:spacing w:line="200" w:lineRule="exact"/>
      </w:pPr>
    </w:p>
    <w:p w14:paraId="25FDBD8F" w14:textId="77777777" w:rsidR="00F30FA2" w:rsidRDefault="00F30FA2">
      <w:pPr>
        <w:spacing w:before="3" w:line="260" w:lineRule="exact"/>
        <w:rPr>
          <w:sz w:val="26"/>
          <w:szCs w:val="26"/>
        </w:rPr>
      </w:pPr>
    </w:p>
    <w:p w14:paraId="125DD046" w14:textId="2EBA5CF6" w:rsidR="00F30FA2" w:rsidRDefault="00A27D37" w:rsidP="00AB4539">
      <w:pPr>
        <w:spacing w:before="29"/>
        <w:ind w:left="3728"/>
        <w:rPr>
          <w:b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602463">
        <w:rPr>
          <w:b/>
          <w:sz w:val="24"/>
          <w:szCs w:val="24"/>
        </w:rPr>
        <w:t>R</w:t>
      </w:r>
      <w:r w:rsidR="00602463">
        <w:rPr>
          <w:b/>
          <w:spacing w:val="-5"/>
          <w:sz w:val="24"/>
          <w:szCs w:val="24"/>
        </w:rPr>
        <w:t>F</w:t>
      </w:r>
      <w:r w:rsidR="00602463">
        <w:rPr>
          <w:b/>
          <w:sz w:val="24"/>
          <w:szCs w:val="24"/>
        </w:rPr>
        <w:t>Q</w:t>
      </w:r>
      <w:r w:rsidR="00602463">
        <w:rPr>
          <w:b/>
          <w:spacing w:val="-4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N</w:t>
      </w:r>
      <w:r w:rsidR="00602463">
        <w:rPr>
          <w:b/>
          <w:spacing w:val="3"/>
          <w:sz w:val="24"/>
          <w:szCs w:val="24"/>
        </w:rPr>
        <w:t>o</w:t>
      </w:r>
      <w:r w:rsidR="00602463">
        <w:rPr>
          <w:b/>
          <w:sz w:val="24"/>
          <w:szCs w:val="24"/>
        </w:rPr>
        <w:t>:</w:t>
      </w:r>
      <w:r w:rsidR="00602463">
        <w:rPr>
          <w:b/>
          <w:spacing w:val="-4"/>
          <w:sz w:val="24"/>
          <w:szCs w:val="24"/>
        </w:rPr>
        <w:t xml:space="preserve"> </w:t>
      </w:r>
      <w:r w:rsidR="00D27962">
        <w:rPr>
          <w:b/>
          <w:spacing w:val="-4"/>
          <w:sz w:val="24"/>
          <w:szCs w:val="24"/>
        </w:rPr>
        <w:t>NACNRO</w:t>
      </w:r>
      <w:r w:rsidR="00387C38">
        <w:rPr>
          <w:b/>
          <w:spacing w:val="-4"/>
          <w:sz w:val="24"/>
          <w:szCs w:val="24"/>
        </w:rPr>
        <w:t>23029</w:t>
      </w:r>
      <w:r w:rsidR="00DA058A">
        <w:rPr>
          <w:b/>
          <w:spacing w:val="-4"/>
          <w:sz w:val="24"/>
          <w:szCs w:val="24"/>
        </w:rPr>
        <w:t>4</w:t>
      </w:r>
    </w:p>
    <w:p w14:paraId="340BBF2F" w14:textId="77777777" w:rsidR="00F30FA2" w:rsidRDefault="00F30FA2">
      <w:pPr>
        <w:spacing w:line="200" w:lineRule="exact"/>
      </w:pPr>
    </w:p>
    <w:p w14:paraId="41B238EE" w14:textId="77777777" w:rsidR="00F30FA2" w:rsidRDefault="00F30FA2">
      <w:pPr>
        <w:spacing w:line="200" w:lineRule="exact"/>
      </w:pPr>
    </w:p>
    <w:p w14:paraId="6D3EC78B" w14:textId="77777777" w:rsidR="00F30FA2" w:rsidRDefault="00F30FA2">
      <w:pPr>
        <w:spacing w:before="7" w:line="200" w:lineRule="exact"/>
      </w:pPr>
    </w:p>
    <w:p w14:paraId="1C7A0B78" w14:textId="785127B1" w:rsidR="00F30FA2" w:rsidRDefault="001B06EA">
      <w:pPr>
        <w:spacing w:line="360" w:lineRule="exact"/>
        <w:ind w:left="3745"/>
        <w:rPr>
          <w:sz w:val="32"/>
          <w:szCs w:val="32"/>
        </w:rPr>
      </w:pPr>
      <w:r>
        <w:rPr>
          <w:b/>
          <w:position w:val="-1"/>
          <w:sz w:val="32"/>
          <w:szCs w:val="32"/>
          <w:u w:val="thick" w:color="000000"/>
        </w:rPr>
        <w:t xml:space="preserve"> </w:t>
      </w:r>
      <w:r w:rsidR="00602463">
        <w:rPr>
          <w:b/>
          <w:position w:val="-1"/>
          <w:sz w:val="32"/>
          <w:szCs w:val="32"/>
          <w:u w:val="thick" w:color="000000"/>
        </w:rPr>
        <w:t>Reque</w:t>
      </w:r>
      <w:r w:rsidR="00602463">
        <w:rPr>
          <w:b/>
          <w:spacing w:val="1"/>
          <w:position w:val="-1"/>
          <w:sz w:val="32"/>
          <w:szCs w:val="32"/>
          <w:u w:val="thick" w:color="000000"/>
        </w:rPr>
        <w:t>s</w:t>
      </w:r>
      <w:r w:rsidR="00602463">
        <w:rPr>
          <w:b/>
          <w:position w:val="-1"/>
          <w:sz w:val="32"/>
          <w:szCs w:val="32"/>
          <w:u w:val="thick" w:color="000000"/>
        </w:rPr>
        <w:t>t</w:t>
      </w:r>
      <w:r w:rsidR="00602463">
        <w:rPr>
          <w:b/>
          <w:spacing w:val="-22"/>
          <w:position w:val="-1"/>
          <w:sz w:val="32"/>
          <w:szCs w:val="32"/>
          <w:u w:val="thick" w:color="000000"/>
        </w:rPr>
        <w:t xml:space="preserve"> </w:t>
      </w:r>
      <w:r w:rsidR="00602463">
        <w:rPr>
          <w:b/>
          <w:spacing w:val="2"/>
          <w:position w:val="-1"/>
          <w:sz w:val="32"/>
          <w:szCs w:val="32"/>
          <w:u w:val="thick" w:color="000000"/>
        </w:rPr>
        <w:t>fo</w:t>
      </w:r>
      <w:r w:rsidR="00602463">
        <w:rPr>
          <w:b/>
          <w:position w:val="-1"/>
          <w:sz w:val="32"/>
          <w:szCs w:val="32"/>
          <w:u w:val="thick" w:color="000000"/>
        </w:rPr>
        <w:t>r</w:t>
      </w:r>
      <w:r w:rsidR="00602463">
        <w:rPr>
          <w:b/>
          <w:spacing w:val="-8"/>
          <w:position w:val="-1"/>
          <w:sz w:val="32"/>
          <w:szCs w:val="32"/>
          <w:u w:val="thick" w:color="000000"/>
        </w:rPr>
        <w:t xml:space="preserve"> </w:t>
      </w:r>
      <w:r w:rsidR="00602463">
        <w:rPr>
          <w:b/>
          <w:spacing w:val="1"/>
          <w:position w:val="-1"/>
          <w:sz w:val="32"/>
          <w:szCs w:val="32"/>
          <w:u w:val="thick" w:color="000000"/>
        </w:rPr>
        <w:t>Qu</w:t>
      </w:r>
      <w:r w:rsidR="00602463">
        <w:rPr>
          <w:b/>
          <w:spacing w:val="4"/>
          <w:position w:val="-1"/>
          <w:sz w:val="32"/>
          <w:szCs w:val="32"/>
          <w:u w:val="thick" w:color="000000"/>
        </w:rPr>
        <w:t>ot</w:t>
      </w:r>
      <w:r w:rsidR="00602463">
        <w:rPr>
          <w:b/>
          <w:spacing w:val="2"/>
          <w:position w:val="-1"/>
          <w:sz w:val="32"/>
          <w:szCs w:val="32"/>
          <w:u w:val="thick" w:color="000000"/>
        </w:rPr>
        <w:t>a</w:t>
      </w:r>
      <w:r w:rsidR="00602463">
        <w:rPr>
          <w:b/>
          <w:spacing w:val="1"/>
          <w:position w:val="-1"/>
          <w:sz w:val="32"/>
          <w:szCs w:val="32"/>
          <w:u w:val="thick" w:color="000000"/>
        </w:rPr>
        <w:t>t</w:t>
      </w:r>
      <w:r w:rsidR="00602463">
        <w:rPr>
          <w:b/>
          <w:position w:val="-1"/>
          <w:sz w:val="32"/>
          <w:szCs w:val="32"/>
          <w:u w:val="thick" w:color="000000"/>
        </w:rPr>
        <w:t>i</w:t>
      </w:r>
      <w:r w:rsidR="00602463">
        <w:rPr>
          <w:b/>
          <w:spacing w:val="2"/>
          <w:position w:val="-1"/>
          <w:sz w:val="32"/>
          <w:szCs w:val="32"/>
          <w:u w:val="thick" w:color="000000"/>
        </w:rPr>
        <w:t>o</w:t>
      </w:r>
      <w:r w:rsidR="00602463">
        <w:rPr>
          <w:b/>
          <w:spacing w:val="3"/>
          <w:position w:val="-1"/>
          <w:sz w:val="32"/>
          <w:szCs w:val="32"/>
          <w:u w:val="thick" w:color="000000"/>
        </w:rPr>
        <w:t>n</w:t>
      </w:r>
      <w:r w:rsidR="00602463">
        <w:rPr>
          <w:b/>
          <w:position w:val="-1"/>
          <w:sz w:val="32"/>
          <w:szCs w:val="32"/>
          <w:u w:val="thick" w:color="000000"/>
        </w:rPr>
        <w:t>s</w:t>
      </w:r>
    </w:p>
    <w:p w14:paraId="1116CAB2" w14:textId="77777777" w:rsidR="00F762D3" w:rsidRDefault="00F762D3" w:rsidP="00C114C2">
      <w:pPr>
        <w:spacing w:before="10" w:line="420" w:lineRule="exact"/>
        <w:rPr>
          <w:sz w:val="10"/>
          <w:szCs w:val="10"/>
        </w:rPr>
      </w:pPr>
    </w:p>
    <w:p w14:paraId="326AC8CF" w14:textId="62C87400" w:rsidR="00F30FA2" w:rsidRPr="00F762D3" w:rsidRDefault="0011709C" w:rsidP="0011709C">
      <w:pPr>
        <w:spacing w:before="10" w:line="4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F15EB5">
        <w:rPr>
          <w:b/>
          <w:bCs/>
          <w:sz w:val="28"/>
          <w:szCs w:val="28"/>
        </w:rPr>
        <w:t xml:space="preserve">  </w:t>
      </w:r>
      <w:r w:rsidR="00C114C2" w:rsidRPr="00F762D3">
        <w:rPr>
          <w:b/>
          <w:bCs/>
          <w:sz w:val="28"/>
          <w:szCs w:val="28"/>
        </w:rPr>
        <w:t>Procurement</w:t>
      </w:r>
      <w:r w:rsidR="00A605CD">
        <w:rPr>
          <w:b/>
          <w:bCs/>
          <w:sz w:val="28"/>
          <w:szCs w:val="28"/>
        </w:rPr>
        <w:t xml:space="preserve"> </w:t>
      </w:r>
      <w:r w:rsidR="00F15EB5">
        <w:rPr>
          <w:b/>
          <w:bCs/>
          <w:sz w:val="28"/>
          <w:szCs w:val="28"/>
        </w:rPr>
        <w:t>of</w:t>
      </w:r>
      <w:r w:rsidR="002F22A7">
        <w:rPr>
          <w:b/>
          <w:bCs/>
          <w:sz w:val="28"/>
          <w:szCs w:val="28"/>
        </w:rPr>
        <w:t xml:space="preserve"> </w:t>
      </w:r>
      <w:r w:rsidR="00476F5A">
        <w:rPr>
          <w:b/>
          <w:bCs/>
          <w:sz w:val="28"/>
          <w:szCs w:val="28"/>
        </w:rPr>
        <w:t>(</w:t>
      </w:r>
      <w:r w:rsidR="00787FE8">
        <w:rPr>
          <w:b/>
          <w:bCs/>
          <w:sz w:val="28"/>
          <w:szCs w:val="28"/>
        </w:rPr>
        <w:t>DAP Fertilizer</w:t>
      </w:r>
      <w:r w:rsidR="00476F5A">
        <w:rPr>
          <w:b/>
          <w:bCs/>
          <w:sz w:val="28"/>
          <w:szCs w:val="28"/>
        </w:rPr>
        <w:t>)</w:t>
      </w:r>
      <w:r w:rsidR="001F0EDA">
        <w:rPr>
          <w:b/>
          <w:bCs/>
          <w:sz w:val="28"/>
          <w:szCs w:val="28"/>
        </w:rPr>
        <w:t xml:space="preserve"> </w:t>
      </w:r>
      <w:r w:rsidR="00F15EB5">
        <w:rPr>
          <w:b/>
          <w:bCs/>
          <w:sz w:val="28"/>
          <w:szCs w:val="28"/>
        </w:rPr>
        <w:t xml:space="preserve"> </w:t>
      </w:r>
    </w:p>
    <w:p w14:paraId="45A6853D" w14:textId="77777777" w:rsidR="00F30FA2" w:rsidRDefault="00F30FA2">
      <w:pPr>
        <w:spacing w:line="200" w:lineRule="exact"/>
      </w:pPr>
    </w:p>
    <w:p w14:paraId="20525F69" w14:textId="77777777" w:rsidR="00F30FA2" w:rsidRDefault="00F30FA2">
      <w:pPr>
        <w:spacing w:line="200" w:lineRule="exact"/>
      </w:pPr>
    </w:p>
    <w:p w14:paraId="1323085A" w14:textId="17E220A5" w:rsidR="00F30FA2" w:rsidRDefault="003147A9" w:rsidP="003147A9">
      <w:pPr>
        <w:spacing w:before="29"/>
        <w:ind w:left="4007" w:right="3528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602463">
        <w:rPr>
          <w:b/>
          <w:sz w:val="24"/>
          <w:szCs w:val="24"/>
        </w:rPr>
        <w:t>Is</w:t>
      </w:r>
      <w:r w:rsidR="00602463">
        <w:rPr>
          <w:b/>
          <w:spacing w:val="1"/>
          <w:sz w:val="24"/>
          <w:szCs w:val="24"/>
        </w:rPr>
        <w:t>su</w:t>
      </w:r>
      <w:r w:rsidR="00602463">
        <w:rPr>
          <w:b/>
          <w:sz w:val="24"/>
          <w:szCs w:val="24"/>
        </w:rPr>
        <w:t>e</w:t>
      </w:r>
      <w:r w:rsidR="00602463"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Dat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 w:rsidR="00462A3A">
        <w:rPr>
          <w:b/>
          <w:spacing w:val="1"/>
          <w:sz w:val="24"/>
          <w:szCs w:val="24"/>
        </w:rPr>
        <w:t xml:space="preserve"> </w:t>
      </w:r>
      <w:r w:rsidR="00387C38">
        <w:rPr>
          <w:b/>
          <w:spacing w:val="1"/>
          <w:sz w:val="24"/>
          <w:szCs w:val="24"/>
        </w:rPr>
        <w:t>14</w:t>
      </w:r>
      <w:r w:rsidR="00462A3A">
        <w:rPr>
          <w:b/>
          <w:sz w:val="24"/>
          <w:szCs w:val="24"/>
        </w:rPr>
        <w:t>,</w:t>
      </w:r>
      <w:r w:rsidR="00387C38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,</w:t>
      </w:r>
      <w:r>
        <w:rPr>
          <w:b/>
          <w:spacing w:val="1"/>
          <w:w w:val="97"/>
          <w:sz w:val="24"/>
          <w:szCs w:val="24"/>
        </w:rPr>
        <w:t>20</w:t>
      </w:r>
      <w:r w:rsidR="00F85A68">
        <w:rPr>
          <w:b/>
          <w:spacing w:val="1"/>
          <w:w w:val="97"/>
          <w:sz w:val="24"/>
          <w:szCs w:val="24"/>
        </w:rPr>
        <w:t>2</w:t>
      </w:r>
      <w:r w:rsidR="00A605CD">
        <w:rPr>
          <w:b/>
          <w:spacing w:val="1"/>
          <w:w w:val="97"/>
          <w:sz w:val="24"/>
          <w:szCs w:val="24"/>
        </w:rPr>
        <w:t>3</w:t>
      </w:r>
    </w:p>
    <w:p w14:paraId="420429EE" w14:textId="77777777" w:rsidR="00F30FA2" w:rsidRDefault="00F30FA2">
      <w:pPr>
        <w:spacing w:before="8" w:line="160" w:lineRule="exact"/>
        <w:rPr>
          <w:sz w:val="17"/>
          <w:szCs w:val="17"/>
        </w:rPr>
      </w:pPr>
    </w:p>
    <w:p w14:paraId="34C96302" w14:textId="088DF60F" w:rsidR="00F30FA2" w:rsidRDefault="003147A9" w:rsidP="001F19E1">
      <w:pPr>
        <w:ind w:left="3877" w:right="3401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602463">
        <w:rPr>
          <w:b/>
          <w:sz w:val="24"/>
          <w:szCs w:val="24"/>
        </w:rPr>
        <w:t>Clos</w:t>
      </w:r>
      <w:r w:rsidR="00602463">
        <w:rPr>
          <w:b/>
          <w:spacing w:val="1"/>
          <w:sz w:val="24"/>
          <w:szCs w:val="24"/>
        </w:rPr>
        <w:t>in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-9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Dat</w:t>
      </w:r>
      <w:r w:rsidR="00602463">
        <w:rPr>
          <w:b/>
          <w:spacing w:val="-1"/>
          <w:sz w:val="24"/>
          <w:szCs w:val="24"/>
        </w:rPr>
        <w:t>e</w:t>
      </w:r>
      <w:r w:rsidR="00602463">
        <w:rPr>
          <w:b/>
          <w:sz w:val="24"/>
          <w:szCs w:val="24"/>
        </w:rPr>
        <w:t>:</w:t>
      </w:r>
      <w:r w:rsidR="00602463">
        <w:rPr>
          <w:b/>
          <w:spacing w:val="-10"/>
          <w:sz w:val="24"/>
          <w:szCs w:val="24"/>
        </w:rPr>
        <w:t xml:space="preserve"> </w:t>
      </w:r>
      <w:r w:rsidR="00387C38">
        <w:rPr>
          <w:b/>
          <w:spacing w:val="1"/>
          <w:sz w:val="24"/>
          <w:szCs w:val="24"/>
        </w:rPr>
        <w:t>25</w:t>
      </w:r>
      <w:r w:rsidR="00602463">
        <w:rPr>
          <w:b/>
          <w:sz w:val="24"/>
          <w:szCs w:val="24"/>
        </w:rPr>
        <w:t>,</w:t>
      </w:r>
      <w:r w:rsidR="00331892">
        <w:rPr>
          <w:b/>
          <w:sz w:val="24"/>
          <w:szCs w:val="24"/>
        </w:rPr>
        <w:t xml:space="preserve"> </w:t>
      </w:r>
      <w:r w:rsidR="00387C38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,</w:t>
      </w:r>
      <w:r>
        <w:rPr>
          <w:b/>
          <w:w w:val="97"/>
          <w:sz w:val="24"/>
          <w:szCs w:val="24"/>
        </w:rPr>
        <w:t xml:space="preserve"> 20</w:t>
      </w:r>
      <w:r w:rsidR="00F85A68">
        <w:rPr>
          <w:b/>
          <w:w w:val="97"/>
          <w:sz w:val="24"/>
          <w:szCs w:val="24"/>
        </w:rPr>
        <w:t>2</w:t>
      </w:r>
      <w:r w:rsidR="002E0AA5">
        <w:rPr>
          <w:b/>
          <w:w w:val="97"/>
          <w:sz w:val="24"/>
          <w:szCs w:val="24"/>
        </w:rPr>
        <w:t>3</w:t>
      </w:r>
    </w:p>
    <w:p w14:paraId="2CE80B82" w14:textId="77777777" w:rsidR="00F30FA2" w:rsidRDefault="00F30FA2">
      <w:pPr>
        <w:spacing w:before="2" w:line="180" w:lineRule="exact"/>
        <w:rPr>
          <w:sz w:val="18"/>
          <w:szCs w:val="18"/>
        </w:rPr>
      </w:pPr>
    </w:p>
    <w:p w14:paraId="5D0E5484" w14:textId="29FE9625" w:rsidR="00F30FA2" w:rsidRDefault="004A27E2">
      <w:pPr>
        <w:ind w:left="2255" w:right="1779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Clos</w:t>
      </w:r>
      <w:r w:rsidR="00602463">
        <w:rPr>
          <w:b/>
          <w:spacing w:val="1"/>
          <w:sz w:val="24"/>
          <w:szCs w:val="24"/>
        </w:rPr>
        <w:t>in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-9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Ti</w:t>
      </w:r>
      <w:r w:rsidR="00602463">
        <w:rPr>
          <w:b/>
          <w:spacing w:val="-5"/>
          <w:sz w:val="24"/>
          <w:szCs w:val="24"/>
        </w:rPr>
        <w:t>m</w:t>
      </w:r>
      <w:r w:rsidR="00602463">
        <w:rPr>
          <w:b/>
          <w:spacing w:val="-1"/>
          <w:sz w:val="24"/>
          <w:szCs w:val="24"/>
        </w:rPr>
        <w:t>e</w:t>
      </w:r>
      <w:r w:rsidR="00602463">
        <w:rPr>
          <w:b/>
          <w:sz w:val="24"/>
          <w:szCs w:val="24"/>
        </w:rPr>
        <w:t>:</w:t>
      </w:r>
      <w:r w:rsidR="00602463">
        <w:rPr>
          <w:b/>
          <w:spacing w:val="-4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4</w:t>
      </w:r>
      <w:r w:rsidR="00602463">
        <w:rPr>
          <w:b/>
          <w:spacing w:val="-1"/>
          <w:sz w:val="24"/>
          <w:szCs w:val="24"/>
        </w:rPr>
        <w:t>:</w:t>
      </w:r>
      <w:r w:rsidR="00DA2E0B">
        <w:rPr>
          <w:b/>
          <w:sz w:val="24"/>
          <w:szCs w:val="24"/>
        </w:rPr>
        <w:t>3</w:t>
      </w:r>
      <w:r w:rsidR="00602463">
        <w:rPr>
          <w:b/>
          <w:sz w:val="24"/>
          <w:szCs w:val="24"/>
        </w:rPr>
        <w:t>0</w:t>
      </w:r>
      <w:r w:rsidR="00602463">
        <w:rPr>
          <w:b/>
          <w:spacing w:val="-6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Pm</w:t>
      </w:r>
      <w:r w:rsidR="00602463">
        <w:rPr>
          <w:b/>
          <w:spacing w:val="-1"/>
          <w:sz w:val="24"/>
          <w:szCs w:val="24"/>
        </w:rPr>
        <w:t xml:space="preserve"> </w:t>
      </w:r>
      <w:r w:rsidR="00602463">
        <w:rPr>
          <w:b/>
          <w:spacing w:val="-4"/>
          <w:sz w:val="24"/>
          <w:szCs w:val="24"/>
        </w:rPr>
        <w:t>K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bu</w:t>
      </w:r>
      <w:r w:rsidR="00602463">
        <w:rPr>
          <w:b/>
          <w:sz w:val="24"/>
          <w:szCs w:val="24"/>
        </w:rPr>
        <w:t>l,</w:t>
      </w:r>
      <w:r w:rsidR="00602463">
        <w:rPr>
          <w:b/>
          <w:spacing w:val="-11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2"/>
          <w:sz w:val="24"/>
          <w:szCs w:val="24"/>
        </w:rPr>
        <w:t>f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1"/>
          <w:sz w:val="24"/>
          <w:szCs w:val="24"/>
        </w:rPr>
        <w:t>h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istan</w:t>
      </w:r>
      <w:r w:rsidR="00602463">
        <w:rPr>
          <w:b/>
          <w:spacing w:val="-18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S</w:t>
      </w:r>
      <w:r w:rsidR="00602463">
        <w:rPr>
          <w:b/>
          <w:spacing w:val="-1"/>
          <w:sz w:val="24"/>
          <w:szCs w:val="24"/>
        </w:rPr>
        <w:t>t</w:t>
      </w:r>
      <w:r w:rsidR="00602463">
        <w:rPr>
          <w:b/>
          <w:spacing w:val="-2"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nd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-1"/>
          <w:sz w:val="24"/>
          <w:szCs w:val="24"/>
        </w:rPr>
        <w:t>r</w:t>
      </w:r>
      <w:r w:rsidR="00602463">
        <w:rPr>
          <w:b/>
          <w:sz w:val="24"/>
          <w:szCs w:val="24"/>
        </w:rPr>
        <w:t>d</w:t>
      </w:r>
      <w:r w:rsidR="00602463">
        <w:rPr>
          <w:b/>
          <w:spacing w:val="-15"/>
          <w:sz w:val="24"/>
          <w:szCs w:val="24"/>
        </w:rPr>
        <w:t xml:space="preserve"> </w:t>
      </w:r>
      <w:r w:rsidR="00602463">
        <w:rPr>
          <w:b/>
          <w:spacing w:val="1"/>
          <w:w w:val="99"/>
          <w:sz w:val="24"/>
          <w:szCs w:val="24"/>
        </w:rPr>
        <w:t>T</w:t>
      </w:r>
      <w:r w:rsidR="00602463">
        <w:rPr>
          <w:b/>
          <w:spacing w:val="1"/>
          <w:sz w:val="24"/>
          <w:szCs w:val="24"/>
        </w:rPr>
        <w:t>i</w:t>
      </w:r>
      <w:r w:rsidR="00602463">
        <w:rPr>
          <w:b/>
          <w:spacing w:val="-5"/>
          <w:w w:val="99"/>
          <w:sz w:val="24"/>
          <w:szCs w:val="24"/>
        </w:rPr>
        <w:t>m</w:t>
      </w:r>
      <w:r w:rsidR="00602463">
        <w:rPr>
          <w:b/>
          <w:sz w:val="24"/>
          <w:szCs w:val="24"/>
        </w:rPr>
        <w:t>e</w:t>
      </w:r>
    </w:p>
    <w:p w14:paraId="09CD2113" w14:textId="77777777" w:rsidR="00F30FA2" w:rsidRDefault="00F30FA2">
      <w:pPr>
        <w:spacing w:line="200" w:lineRule="exact"/>
      </w:pPr>
    </w:p>
    <w:p w14:paraId="1D7A9691" w14:textId="77777777" w:rsidR="00F30FA2" w:rsidRDefault="00F30FA2">
      <w:pPr>
        <w:spacing w:line="200" w:lineRule="exact"/>
      </w:pPr>
    </w:p>
    <w:p w14:paraId="13F39D4C" w14:textId="77777777" w:rsidR="00F30FA2" w:rsidRDefault="00F30FA2">
      <w:pPr>
        <w:spacing w:line="200" w:lineRule="exact"/>
      </w:pPr>
    </w:p>
    <w:p w14:paraId="03E63751" w14:textId="77777777" w:rsidR="00F30FA2" w:rsidRDefault="00F30FA2">
      <w:pPr>
        <w:spacing w:line="200" w:lineRule="exact"/>
      </w:pPr>
    </w:p>
    <w:p w14:paraId="31E4D593" w14:textId="77777777" w:rsidR="00F30FA2" w:rsidRDefault="00F30FA2">
      <w:pPr>
        <w:spacing w:line="200" w:lineRule="exact"/>
      </w:pPr>
    </w:p>
    <w:p w14:paraId="32E23641" w14:textId="77777777" w:rsidR="00F30FA2" w:rsidRDefault="00F30FA2">
      <w:pPr>
        <w:spacing w:before="14" w:line="200" w:lineRule="exact"/>
      </w:pPr>
    </w:p>
    <w:p w14:paraId="2B482AE4" w14:textId="545E0AC2" w:rsidR="00F30FA2" w:rsidRPr="00AC7DEC" w:rsidRDefault="00602463" w:rsidP="00AC7DEC">
      <w:pPr>
        <w:pStyle w:val="ListParagraph"/>
        <w:numPr>
          <w:ilvl w:val="0"/>
          <w:numId w:val="2"/>
        </w:numPr>
        <w:ind w:right="1317"/>
        <w:rPr>
          <w:sz w:val="24"/>
          <w:szCs w:val="24"/>
        </w:rPr>
      </w:pPr>
      <w:r w:rsidRPr="00AC7DEC">
        <w:rPr>
          <w:b/>
          <w:spacing w:val="1"/>
          <w:w w:val="110"/>
          <w:sz w:val="24"/>
          <w:szCs w:val="24"/>
        </w:rPr>
        <w:t>No</w:t>
      </w:r>
      <w:r w:rsidRPr="00AC7DEC">
        <w:rPr>
          <w:b/>
          <w:spacing w:val="-1"/>
          <w:w w:val="110"/>
          <w:sz w:val="24"/>
          <w:szCs w:val="24"/>
        </w:rPr>
        <w:t>r</w:t>
      </w:r>
      <w:r w:rsidRPr="00AC7DEC">
        <w:rPr>
          <w:b/>
          <w:spacing w:val="4"/>
          <w:w w:val="110"/>
          <w:sz w:val="24"/>
          <w:szCs w:val="24"/>
        </w:rPr>
        <w:t>w</w:t>
      </w:r>
      <w:r w:rsidRPr="00AC7DEC">
        <w:rPr>
          <w:b/>
          <w:spacing w:val="-1"/>
          <w:w w:val="110"/>
          <w:sz w:val="24"/>
          <w:szCs w:val="24"/>
        </w:rPr>
        <w:t>e</w:t>
      </w:r>
      <w:r w:rsidRPr="00AC7DEC">
        <w:rPr>
          <w:b/>
          <w:spacing w:val="1"/>
          <w:w w:val="110"/>
          <w:sz w:val="24"/>
          <w:szCs w:val="24"/>
        </w:rPr>
        <w:t>g</w:t>
      </w:r>
      <w:r w:rsidRPr="00AC7DEC">
        <w:rPr>
          <w:b/>
          <w:w w:val="110"/>
          <w:sz w:val="24"/>
          <w:szCs w:val="24"/>
        </w:rPr>
        <w:t>i</w:t>
      </w:r>
      <w:r w:rsidRPr="00AC7DEC">
        <w:rPr>
          <w:b/>
          <w:spacing w:val="1"/>
          <w:w w:val="110"/>
          <w:sz w:val="24"/>
          <w:szCs w:val="24"/>
        </w:rPr>
        <w:t>a</w:t>
      </w:r>
      <w:r w:rsidRPr="00AC7DEC">
        <w:rPr>
          <w:b/>
          <w:w w:val="110"/>
          <w:sz w:val="24"/>
          <w:szCs w:val="24"/>
        </w:rPr>
        <w:t>n</w:t>
      </w:r>
      <w:r w:rsidRPr="00AC7DEC">
        <w:rPr>
          <w:b/>
          <w:spacing w:val="15"/>
          <w:w w:val="110"/>
          <w:sz w:val="24"/>
          <w:szCs w:val="24"/>
        </w:rPr>
        <w:t xml:space="preserve"> </w:t>
      </w:r>
      <w:r w:rsidRPr="00AC7DEC">
        <w:rPr>
          <w:b/>
          <w:spacing w:val="1"/>
          <w:w w:val="110"/>
          <w:sz w:val="24"/>
          <w:szCs w:val="24"/>
        </w:rPr>
        <w:t>A</w:t>
      </w:r>
      <w:r w:rsidRPr="00AC7DEC">
        <w:rPr>
          <w:b/>
          <w:w w:val="110"/>
          <w:sz w:val="24"/>
          <w:szCs w:val="24"/>
        </w:rPr>
        <w:t>f</w:t>
      </w:r>
      <w:r w:rsidRPr="00AC7DEC">
        <w:rPr>
          <w:b/>
          <w:spacing w:val="1"/>
          <w:w w:val="110"/>
          <w:sz w:val="24"/>
          <w:szCs w:val="24"/>
        </w:rPr>
        <w:t>g</w:t>
      </w:r>
      <w:r w:rsidRPr="00AC7DEC">
        <w:rPr>
          <w:b/>
          <w:spacing w:val="3"/>
          <w:w w:val="110"/>
          <w:sz w:val="24"/>
          <w:szCs w:val="24"/>
        </w:rPr>
        <w:t>h</w:t>
      </w:r>
      <w:r w:rsidRPr="00AC7DEC">
        <w:rPr>
          <w:b/>
          <w:spacing w:val="-2"/>
          <w:w w:val="110"/>
          <w:sz w:val="24"/>
          <w:szCs w:val="24"/>
        </w:rPr>
        <w:t>a</w:t>
      </w:r>
      <w:r w:rsidRPr="00AC7DEC">
        <w:rPr>
          <w:b/>
          <w:spacing w:val="3"/>
          <w:w w:val="110"/>
          <w:sz w:val="24"/>
          <w:szCs w:val="24"/>
        </w:rPr>
        <w:t>n</w:t>
      </w:r>
      <w:r w:rsidRPr="00AC7DEC">
        <w:rPr>
          <w:b/>
          <w:w w:val="110"/>
          <w:sz w:val="24"/>
          <w:szCs w:val="24"/>
        </w:rPr>
        <w:t>i</w:t>
      </w:r>
      <w:r w:rsidRPr="00AC7DEC">
        <w:rPr>
          <w:b/>
          <w:spacing w:val="1"/>
          <w:w w:val="110"/>
          <w:sz w:val="24"/>
          <w:szCs w:val="24"/>
        </w:rPr>
        <w:t>s</w:t>
      </w:r>
      <w:r w:rsidRPr="00AC7DEC">
        <w:rPr>
          <w:b/>
          <w:spacing w:val="-2"/>
          <w:w w:val="110"/>
          <w:sz w:val="24"/>
          <w:szCs w:val="24"/>
        </w:rPr>
        <w:t>t</w:t>
      </w:r>
      <w:r w:rsidRPr="00AC7DEC">
        <w:rPr>
          <w:b/>
          <w:spacing w:val="1"/>
          <w:w w:val="110"/>
          <w:sz w:val="24"/>
          <w:szCs w:val="24"/>
        </w:rPr>
        <w:t>a</w:t>
      </w:r>
      <w:r w:rsidRPr="00AC7DEC">
        <w:rPr>
          <w:b/>
          <w:w w:val="110"/>
          <w:sz w:val="24"/>
          <w:szCs w:val="24"/>
        </w:rPr>
        <w:t>n</w:t>
      </w:r>
      <w:r w:rsidRPr="00AC7DEC">
        <w:rPr>
          <w:b/>
          <w:spacing w:val="16"/>
          <w:w w:val="110"/>
          <w:sz w:val="24"/>
          <w:szCs w:val="24"/>
        </w:rPr>
        <w:t xml:space="preserve"> </w:t>
      </w:r>
      <w:r w:rsidRPr="00AC7DEC">
        <w:rPr>
          <w:b/>
          <w:spacing w:val="-1"/>
          <w:w w:val="110"/>
          <w:sz w:val="24"/>
          <w:szCs w:val="24"/>
        </w:rPr>
        <w:t>C</w:t>
      </w:r>
      <w:r w:rsidRPr="00AC7DEC">
        <w:rPr>
          <w:b/>
          <w:spacing w:val="1"/>
          <w:w w:val="110"/>
          <w:sz w:val="24"/>
          <w:szCs w:val="24"/>
        </w:rPr>
        <w:t>o</w:t>
      </w:r>
      <w:r w:rsidRPr="00AC7DEC">
        <w:rPr>
          <w:b/>
          <w:spacing w:val="3"/>
          <w:w w:val="110"/>
          <w:sz w:val="24"/>
          <w:szCs w:val="24"/>
        </w:rPr>
        <w:t>m</w:t>
      </w:r>
      <w:r w:rsidRPr="00AC7DEC">
        <w:rPr>
          <w:b/>
          <w:spacing w:val="-2"/>
          <w:w w:val="110"/>
          <w:sz w:val="24"/>
          <w:szCs w:val="24"/>
        </w:rPr>
        <w:t>m</w:t>
      </w:r>
      <w:r w:rsidRPr="00AC7DEC">
        <w:rPr>
          <w:b/>
          <w:w w:val="110"/>
          <w:sz w:val="24"/>
          <w:szCs w:val="24"/>
        </w:rPr>
        <w:t>itt</w:t>
      </w:r>
      <w:r w:rsidRPr="00AC7DEC">
        <w:rPr>
          <w:b/>
          <w:spacing w:val="1"/>
          <w:w w:val="110"/>
          <w:sz w:val="24"/>
          <w:szCs w:val="24"/>
        </w:rPr>
        <w:t>ee</w:t>
      </w:r>
      <w:r w:rsidRPr="00AC7DEC">
        <w:rPr>
          <w:b/>
          <w:w w:val="110"/>
          <w:sz w:val="24"/>
          <w:szCs w:val="24"/>
        </w:rPr>
        <w:t>,</w:t>
      </w:r>
      <w:r w:rsidRPr="00AC7DEC">
        <w:rPr>
          <w:b/>
          <w:spacing w:val="19"/>
          <w:w w:val="110"/>
          <w:sz w:val="24"/>
          <w:szCs w:val="24"/>
        </w:rPr>
        <w:t xml:space="preserve"> </w:t>
      </w:r>
      <w:r w:rsidR="00331892" w:rsidRPr="00AC7DEC">
        <w:rPr>
          <w:b/>
          <w:spacing w:val="1"/>
          <w:sz w:val="24"/>
          <w:szCs w:val="24"/>
        </w:rPr>
        <w:t>K</w:t>
      </w:r>
      <w:r w:rsidR="00331892" w:rsidRPr="00AC7DEC">
        <w:rPr>
          <w:b/>
          <w:spacing w:val="-2"/>
          <w:sz w:val="24"/>
          <w:szCs w:val="24"/>
        </w:rPr>
        <w:t>a</w:t>
      </w:r>
      <w:r w:rsidR="00331892" w:rsidRPr="00AC7DEC">
        <w:rPr>
          <w:b/>
          <w:sz w:val="24"/>
          <w:szCs w:val="24"/>
        </w:rPr>
        <w:t xml:space="preserve">bul </w:t>
      </w:r>
      <w:r w:rsidR="00331892" w:rsidRPr="00AC7DEC">
        <w:rPr>
          <w:b/>
          <w:spacing w:val="18"/>
          <w:sz w:val="24"/>
          <w:szCs w:val="24"/>
        </w:rPr>
        <w:t>Main</w:t>
      </w:r>
      <w:r w:rsidRPr="00AC7DEC">
        <w:rPr>
          <w:b/>
          <w:spacing w:val="-3"/>
          <w:sz w:val="24"/>
          <w:szCs w:val="24"/>
        </w:rPr>
        <w:t xml:space="preserve"> </w:t>
      </w:r>
      <w:r w:rsidRPr="00AC7DEC">
        <w:rPr>
          <w:b/>
          <w:spacing w:val="13"/>
          <w:w w:val="99"/>
          <w:sz w:val="24"/>
          <w:szCs w:val="24"/>
        </w:rPr>
        <w:t>O</w:t>
      </w:r>
      <w:r w:rsidRPr="00AC7DEC">
        <w:rPr>
          <w:b/>
          <w:spacing w:val="14"/>
          <w:w w:val="99"/>
          <w:sz w:val="24"/>
          <w:szCs w:val="24"/>
        </w:rPr>
        <w:t>ff</w:t>
      </w:r>
      <w:r w:rsidRPr="00AC7DEC">
        <w:rPr>
          <w:b/>
          <w:spacing w:val="12"/>
          <w:sz w:val="24"/>
          <w:szCs w:val="24"/>
        </w:rPr>
        <w:t>i</w:t>
      </w:r>
      <w:r w:rsidRPr="00AC7DEC">
        <w:rPr>
          <w:b/>
          <w:spacing w:val="11"/>
          <w:sz w:val="24"/>
          <w:szCs w:val="24"/>
        </w:rPr>
        <w:t>c</w:t>
      </w:r>
      <w:r w:rsidRPr="00AC7DEC">
        <w:rPr>
          <w:b/>
          <w:sz w:val="24"/>
          <w:szCs w:val="24"/>
        </w:rPr>
        <w:t>e</w:t>
      </w:r>
      <w:r w:rsidR="00310723">
        <w:rPr>
          <w:b/>
          <w:sz w:val="24"/>
          <w:szCs w:val="24"/>
        </w:rPr>
        <w:t>.</w:t>
      </w:r>
    </w:p>
    <w:p w14:paraId="0AA2270D" w14:textId="77777777" w:rsidR="00F30FA2" w:rsidRDefault="00F30FA2">
      <w:pPr>
        <w:spacing w:before="2" w:line="180" w:lineRule="exact"/>
        <w:rPr>
          <w:sz w:val="18"/>
          <w:szCs w:val="18"/>
        </w:rPr>
      </w:pPr>
    </w:p>
    <w:p w14:paraId="7709B4BD" w14:textId="36CFA7B8" w:rsidR="00F30FA2" w:rsidRDefault="0099400C" w:rsidP="0099400C">
      <w:pPr>
        <w:ind w:left="1852" w:right="563"/>
        <w:rPr>
          <w:b/>
          <w:spacing w:val="15"/>
          <w:sz w:val="24"/>
          <w:szCs w:val="24"/>
        </w:rPr>
      </w:pPr>
      <w:r>
        <w:rPr>
          <w:b/>
          <w:spacing w:val="1"/>
          <w:sz w:val="24"/>
          <w:szCs w:val="24"/>
        </w:rPr>
        <w:t xml:space="preserve">          </w:t>
      </w:r>
      <w:r w:rsidR="002E0AA5">
        <w:rPr>
          <w:b/>
          <w:spacing w:val="1"/>
          <w:sz w:val="24"/>
          <w:szCs w:val="24"/>
        </w:rPr>
        <w:t xml:space="preserve">Qala </w:t>
      </w:r>
      <w:proofErr w:type="spellStart"/>
      <w:proofErr w:type="gramStart"/>
      <w:r w:rsidR="002E0AA5">
        <w:rPr>
          <w:b/>
          <w:spacing w:val="1"/>
          <w:sz w:val="24"/>
          <w:szCs w:val="24"/>
        </w:rPr>
        <w:t>Fatullah</w:t>
      </w:r>
      <w:proofErr w:type="spellEnd"/>
      <w:r w:rsidR="002E0AA5">
        <w:rPr>
          <w:b/>
          <w:spacing w:val="1"/>
          <w:sz w:val="24"/>
          <w:szCs w:val="24"/>
        </w:rPr>
        <w:t xml:space="preserve"> </w:t>
      </w:r>
      <w:r w:rsidR="00602463">
        <w:rPr>
          <w:b/>
          <w:spacing w:val="19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#</w:t>
      </w:r>
      <w:proofErr w:type="gramEnd"/>
      <w:r w:rsidR="00602463">
        <w:rPr>
          <w:b/>
          <w:spacing w:val="35"/>
          <w:sz w:val="24"/>
          <w:szCs w:val="24"/>
        </w:rPr>
        <w:t xml:space="preserve"> </w:t>
      </w:r>
      <w:r w:rsidR="002E0AA5">
        <w:rPr>
          <w:b/>
          <w:sz w:val="24"/>
          <w:szCs w:val="24"/>
        </w:rPr>
        <w:t>20</w:t>
      </w:r>
      <w:r w:rsidR="00602463">
        <w:rPr>
          <w:b/>
          <w:sz w:val="24"/>
          <w:szCs w:val="24"/>
        </w:rPr>
        <w:t>,</w:t>
      </w:r>
      <w:r w:rsidR="00602463">
        <w:rPr>
          <w:b/>
          <w:spacing w:val="30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h</w:t>
      </w:r>
      <w:r w:rsidR="00602463">
        <w:rPr>
          <w:b/>
          <w:sz w:val="24"/>
          <w:szCs w:val="24"/>
        </w:rPr>
        <w:t>o</w:t>
      </w:r>
      <w:r w:rsidR="00602463">
        <w:rPr>
          <w:b/>
          <w:spacing w:val="1"/>
          <w:sz w:val="24"/>
          <w:szCs w:val="24"/>
        </w:rPr>
        <w:t>u</w:t>
      </w:r>
      <w:r w:rsidR="00602463">
        <w:rPr>
          <w:b/>
          <w:sz w:val="24"/>
          <w:szCs w:val="24"/>
        </w:rPr>
        <w:t>se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#</w:t>
      </w:r>
      <w:r w:rsidR="00602463">
        <w:rPr>
          <w:b/>
          <w:spacing w:val="38"/>
          <w:sz w:val="24"/>
          <w:szCs w:val="24"/>
        </w:rPr>
        <w:t xml:space="preserve"> </w:t>
      </w:r>
      <w:r w:rsidR="002E0AA5">
        <w:rPr>
          <w:b/>
          <w:spacing w:val="1"/>
          <w:sz w:val="24"/>
          <w:szCs w:val="24"/>
        </w:rPr>
        <w:t>Street 5,</w:t>
      </w:r>
      <w:r w:rsidR="00602463">
        <w:rPr>
          <w:b/>
          <w:spacing w:val="56"/>
          <w:sz w:val="24"/>
          <w:szCs w:val="24"/>
        </w:rPr>
        <w:t xml:space="preserve"> </w:t>
      </w:r>
      <w:r w:rsidR="002D3AEC">
        <w:rPr>
          <w:b/>
          <w:spacing w:val="1"/>
          <w:sz w:val="24"/>
          <w:szCs w:val="24"/>
        </w:rPr>
        <w:t>K</w:t>
      </w:r>
      <w:r w:rsidR="002D3AEC">
        <w:rPr>
          <w:b/>
          <w:spacing w:val="-2"/>
          <w:sz w:val="24"/>
          <w:szCs w:val="24"/>
        </w:rPr>
        <w:t>a</w:t>
      </w:r>
      <w:r w:rsidR="002D3AEC">
        <w:rPr>
          <w:b/>
          <w:spacing w:val="2"/>
          <w:sz w:val="24"/>
          <w:szCs w:val="24"/>
        </w:rPr>
        <w:t>bu</w:t>
      </w:r>
      <w:r w:rsidR="002D3AEC">
        <w:rPr>
          <w:b/>
          <w:sz w:val="24"/>
          <w:szCs w:val="24"/>
        </w:rPr>
        <w:t xml:space="preserve">l </w:t>
      </w:r>
      <w:r w:rsidR="002D3AEC">
        <w:rPr>
          <w:b/>
          <w:spacing w:val="15"/>
          <w:sz w:val="24"/>
          <w:szCs w:val="24"/>
        </w:rPr>
        <w:t>Afghanistan</w:t>
      </w:r>
      <w:r w:rsidR="00310723">
        <w:rPr>
          <w:b/>
          <w:spacing w:val="15"/>
          <w:sz w:val="24"/>
          <w:szCs w:val="24"/>
        </w:rPr>
        <w:t>.</w:t>
      </w:r>
    </w:p>
    <w:p w14:paraId="7DE8F332" w14:textId="77777777" w:rsidR="00AC7DEC" w:rsidRDefault="00AC7DEC" w:rsidP="0099400C">
      <w:pPr>
        <w:ind w:left="1852" w:right="563"/>
        <w:rPr>
          <w:b/>
          <w:spacing w:val="15"/>
          <w:sz w:val="24"/>
          <w:szCs w:val="24"/>
        </w:rPr>
      </w:pPr>
    </w:p>
    <w:p w14:paraId="174D2F11" w14:textId="68BD35CD" w:rsidR="00310723" w:rsidRPr="00BD74A2" w:rsidRDefault="00310723" w:rsidP="00BD74A2">
      <w:pPr>
        <w:pStyle w:val="ListParagraph"/>
        <w:numPr>
          <w:ilvl w:val="0"/>
          <w:numId w:val="2"/>
        </w:numPr>
        <w:spacing w:line="360" w:lineRule="auto"/>
        <w:ind w:left="135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D74A2">
        <w:rPr>
          <w:rFonts w:asciiTheme="majorBidi" w:hAnsiTheme="majorBidi" w:cstheme="majorBidi"/>
          <w:b/>
          <w:bCs/>
          <w:sz w:val="24"/>
          <w:szCs w:val="24"/>
        </w:rPr>
        <w:t>Norwegian Afghanistan Committee North Reginal Office</w:t>
      </w:r>
    </w:p>
    <w:p w14:paraId="0C4257BD" w14:textId="1FB27AC9" w:rsidR="00310723" w:rsidRPr="00201705" w:rsidRDefault="00310723" w:rsidP="00310723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Masjed </w:t>
      </w:r>
      <w:proofErr w:type="spellStart"/>
      <w:r w:rsidR="00D7738E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201705">
        <w:rPr>
          <w:rFonts w:asciiTheme="majorBidi" w:hAnsiTheme="majorBidi" w:cstheme="majorBidi"/>
          <w:b/>
          <w:bCs/>
          <w:sz w:val="24"/>
          <w:szCs w:val="24"/>
        </w:rPr>
        <w:t>mam</w:t>
      </w:r>
      <w:proofErr w:type="spellEnd"/>
      <w:r w:rsidRPr="00201705">
        <w:rPr>
          <w:rFonts w:asciiTheme="majorBidi" w:hAnsiTheme="majorBidi" w:cstheme="majorBidi"/>
          <w:b/>
          <w:bCs/>
          <w:sz w:val="24"/>
          <w:szCs w:val="24"/>
        </w:rPr>
        <w:t xml:space="preserve"> Bokhari Street, Shar</w:t>
      </w:r>
      <w:r w:rsidR="00D7738E">
        <w:rPr>
          <w:rFonts w:asciiTheme="majorBidi" w:hAnsiTheme="majorBidi" w:cstheme="majorBidi"/>
          <w:b/>
          <w:bCs/>
          <w:sz w:val="24"/>
          <w:szCs w:val="24"/>
        </w:rPr>
        <w:t>-</w:t>
      </w:r>
      <w:r w:rsidRPr="00201705">
        <w:rPr>
          <w:rFonts w:asciiTheme="majorBidi" w:hAnsiTheme="majorBidi" w:cstheme="majorBidi"/>
          <w:b/>
          <w:bCs/>
          <w:sz w:val="24"/>
          <w:szCs w:val="24"/>
        </w:rPr>
        <w:t xml:space="preserve">e- </w:t>
      </w:r>
      <w:proofErr w:type="spellStart"/>
      <w:r w:rsidRPr="00201705">
        <w:rPr>
          <w:rFonts w:asciiTheme="majorBidi" w:hAnsiTheme="majorBidi" w:cstheme="majorBidi"/>
          <w:b/>
          <w:bCs/>
          <w:sz w:val="24"/>
          <w:szCs w:val="24"/>
        </w:rPr>
        <w:t>Naw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09C0D65F" w14:textId="72EDE10B" w:rsidR="00AC7DEC" w:rsidRPr="00310723" w:rsidRDefault="00310723" w:rsidP="00310723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  <w:sectPr w:rsidR="00AC7DEC" w:rsidRPr="00310723">
          <w:footerReference w:type="default" r:id="rId9"/>
          <w:pgSz w:w="12240" w:h="15840"/>
          <w:pgMar w:top="1340" w:right="1300" w:bottom="280" w:left="820" w:header="0" w:footer="873" w:gutter="0"/>
          <w:pgNumType w:start="1"/>
          <w:cols w:space="720"/>
        </w:sect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Faizabad, </w:t>
      </w:r>
      <w:r w:rsidRPr="00201705">
        <w:rPr>
          <w:rFonts w:asciiTheme="majorBidi" w:hAnsiTheme="majorBidi" w:cstheme="majorBidi"/>
          <w:b/>
          <w:bCs/>
          <w:sz w:val="24"/>
          <w:szCs w:val="24"/>
        </w:rPr>
        <w:t>Badakhshan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Province.</w:t>
      </w:r>
    </w:p>
    <w:p w14:paraId="45ECBA47" w14:textId="77777777" w:rsidR="00F30FA2" w:rsidRDefault="00F30FA2">
      <w:pPr>
        <w:spacing w:before="6" w:line="180" w:lineRule="exact"/>
        <w:rPr>
          <w:sz w:val="18"/>
          <w:szCs w:val="18"/>
        </w:rPr>
      </w:pPr>
    </w:p>
    <w:p w14:paraId="25B2FF60" w14:textId="77777777" w:rsidR="00F30FA2" w:rsidRDefault="00F30FA2">
      <w:pPr>
        <w:spacing w:line="200" w:lineRule="exact"/>
      </w:pPr>
    </w:p>
    <w:p w14:paraId="5EFBC796" w14:textId="77777777" w:rsidR="00F30FA2" w:rsidRDefault="00602463">
      <w:pPr>
        <w:spacing w:before="29"/>
        <w:ind w:left="720" w:right="843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14:paraId="7C24AACB" w14:textId="77777777" w:rsidR="00F30FA2" w:rsidRDefault="00F30FA2">
      <w:pPr>
        <w:spacing w:before="8" w:line="160" w:lineRule="exact"/>
        <w:rPr>
          <w:sz w:val="17"/>
          <w:szCs w:val="17"/>
        </w:rPr>
      </w:pPr>
    </w:p>
    <w:p w14:paraId="25B91DC4" w14:textId="77777777" w:rsidR="00F30FA2" w:rsidRDefault="00602463">
      <w:pPr>
        <w:ind w:left="720" w:right="5359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Th</w:t>
      </w:r>
      <w:r>
        <w:rPr>
          <w:b/>
          <w:sz w:val="24"/>
          <w:szCs w:val="24"/>
        </w:rPr>
        <w:t>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5"/>
          <w:sz w:val="24"/>
          <w:szCs w:val="24"/>
        </w:rPr>
        <w:t>w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gi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istan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Com</w:t>
      </w:r>
      <w:r>
        <w:rPr>
          <w:b/>
          <w:spacing w:val="-5"/>
          <w:sz w:val="24"/>
          <w:szCs w:val="24"/>
        </w:rPr>
        <w:t>m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tt</w:t>
      </w:r>
      <w:r>
        <w:rPr>
          <w:b/>
          <w:spacing w:val="2"/>
          <w:sz w:val="24"/>
          <w:szCs w:val="24"/>
        </w:rPr>
        <w:t>e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C)</w:t>
      </w:r>
    </w:p>
    <w:p w14:paraId="49B7B0F5" w14:textId="77777777" w:rsidR="00F30FA2" w:rsidRDefault="00F30FA2">
      <w:pPr>
        <w:spacing w:before="3" w:line="160" w:lineRule="exact"/>
        <w:rPr>
          <w:sz w:val="16"/>
          <w:szCs w:val="16"/>
        </w:rPr>
      </w:pPr>
    </w:p>
    <w:p w14:paraId="270C8F28" w14:textId="5A92D6E5" w:rsidR="00F30FA2" w:rsidRDefault="00602463">
      <w:pPr>
        <w:spacing w:line="258" w:lineRule="auto"/>
        <w:ind w:left="720" w:right="771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1980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y org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i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on. The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AC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info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60"/>
          <w:sz w:val="24"/>
          <w:szCs w:val="24"/>
        </w:rPr>
        <w:t xml:space="preserve"> </w:t>
      </w:r>
      <w:r w:rsidR="00F762D3">
        <w:rPr>
          <w:spacing w:val="-1"/>
          <w:sz w:val="24"/>
          <w:szCs w:val="24"/>
        </w:rPr>
        <w:t>a</w:t>
      </w:r>
      <w:r w:rsidR="00F762D3">
        <w:rPr>
          <w:sz w:val="24"/>
          <w:szCs w:val="24"/>
        </w:rPr>
        <w:t xml:space="preserve">nd </w:t>
      </w:r>
      <w:r w:rsidR="00F762D3">
        <w:rPr>
          <w:spacing w:val="6"/>
          <w:sz w:val="24"/>
          <w:szCs w:val="24"/>
        </w:rPr>
        <w:t>advocacy</w:t>
      </w:r>
      <w:r>
        <w:rPr>
          <w:spacing w:val="53"/>
          <w:sz w:val="24"/>
          <w:szCs w:val="24"/>
        </w:rPr>
        <w:t xml:space="preserve"> </w:t>
      </w:r>
      <w:r w:rsidR="00F762D3">
        <w:rPr>
          <w:sz w:val="24"/>
          <w:szCs w:val="24"/>
        </w:rPr>
        <w:t xml:space="preserve">in </w:t>
      </w:r>
      <w:r w:rsidR="00F762D3">
        <w:rPr>
          <w:spacing w:val="9"/>
          <w:sz w:val="24"/>
          <w:szCs w:val="24"/>
        </w:rPr>
        <w:t>Norway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u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 w:rsidR="00F762D3">
        <w:rPr>
          <w:sz w:val="24"/>
          <w:szCs w:val="24"/>
        </w:rPr>
        <w:t xml:space="preserve">our </w:t>
      </w:r>
      <w:r w:rsidR="00F762D3">
        <w:rPr>
          <w:spacing w:val="4"/>
          <w:sz w:val="24"/>
          <w:szCs w:val="24"/>
        </w:rPr>
        <w:t>focus</w:t>
      </w:r>
      <w:r w:rsidR="00F762D3">
        <w:rPr>
          <w:sz w:val="24"/>
          <w:szCs w:val="24"/>
        </w:rPr>
        <w:t xml:space="preserve"> </w:t>
      </w:r>
      <w:r w:rsidR="00F762D3">
        <w:rPr>
          <w:spacing w:val="6"/>
          <w:sz w:val="24"/>
          <w:szCs w:val="24"/>
        </w:rPr>
        <w:t>on</w:t>
      </w:r>
      <w:r w:rsidR="00F762D3">
        <w:rPr>
          <w:sz w:val="24"/>
          <w:szCs w:val="24"/>
        </w:rPr>
        <w:t xml:space="preserve"> </w:t>
      </w:r>
      <w:r w:rsidR="00F762D3">
        <w:rPr>
          <w:spacing w:val="6"/>
          <w:sz w:val="24"/>
          <w:szCs w:val="24"/>
        </w:rPr>
        <w:t>rural</w:t>
      </w:r>
      <w:r w:rsidR="00F762D3">
        <w:rPr>
          <w:sz w:val="24"/>
          <w:szCs w:val="24"/>
        </w:rPr>
        <w:t xml:space="preserve"> </w:t>
      </w:r>
      <w:r w:rsidR="00F762D3">
        <w:rPr>
          <w:spacing w:val="5"/>
          <w:sz w:val="24"/>
          <w:szCs w:val="24"/>
        </w:rPr>
        <w:t>development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lt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ina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ono</w:t>
      </w:r>
      <w:r>
        <w:rPr>
          <w:spacing w:val="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ivil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t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pacing w:val="1"/>
          <w:sz w:val="24"/>
          <w:szCs w:val="24"/>
        </w:rPr>
        <w:t>lt</w:t>
      </w:r>
      <w:r>
        <w:rPr>
          <w:sz w:val="24"/>
          <w:szCs w:val="24"/>
        </w:rPr>
        <w:t>h),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risk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u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pacing w:val="1"/>
          <w:sz w:val="24"/>
          <w:szCs w:val="24"/>
        </w:rPr>
        <w:t>lt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</w:t>
      </w:r>
      <w:r>
        <w:rPr>
          <w:sz w:val="24"/>
          <w:szCs w:val="24"/>
        </w:rPr>
        <w:t>re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provi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stri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im</w:t>
      </w:r>
      <w:r>
        <w:rPr>
          <w:sz w:val="24"/>
          <w:szCs w:val="24"/>
        </w:rPr>
        <w:t>prove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8"/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niti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AC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 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ontribute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fre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y wh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li</w:t>
      </w:r>
      <w:r>
        <w:rPr>
          <w:spacing w:val="8"/>
          <w:sz w:val="24"/>
          <w:szCs w:val="24"/>
        </w:rPr>
        <w:t>t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 hu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hts</w:t>
      </w:r>
      <w:r w:rsidR="004B6B77"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for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1"/>
          <w:sz w:val="24"/>
          <w:szCs w:val="24"/>
        </w:rPr>
        <w:t>liti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14:paraId="27DCB771" w14:textId="77777777" w:rsidR="00F30FA2" w:rsidRDefault="00F30FA2">
      <w:pPr>
        <w:spacing w:before="2" w:line="160" w:lineRule="exact"/>
        <w:rPr>
          <w:sz w:val="17"/>
          <w:szCs w:val="17"/>
        </w:rPr>
      </w:pPr>
    </w:p>
    <w:p w14:paraId="59762F95" w14:textId="77777777" w:rsidR="00F30FA2" w:rsidRDefault="00602463">
      <w:pPr>
        <w:ind w:left="720" w:right="728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z w:val="24"/>
          <w:szCs w:val="24"/>
        </w:rPr>
        <w:t>m</w:t>
      </w:r>
      <w:r>
        <w:rPr>
          <w:b/>
          <w:spacing w:val="-5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 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3"/>
          <w:sz w:val="24"/>
          <w:szCs w:val="24"/>
        </w:rPr>
        <w:t>i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14:paraId="260C568D" w14:textId="77777777" w:rsidR="00F30FA2" w:rsidRDefault="00F30FA2">
      <w:pPr>
        <w:spacing w:before="3" w:line="160" w:lineRule="exact"/>
        <w:rPr>
          <w:sz w:val="16"/>
          <w:szCs w:val="16"/>
        </w:rPr>
      </w:pPr>
    </w:p>
    <w:p w14:paraId="42611685" w14:textId="465F8C36" w:rsidR="00F30FA2" w:rsidRDefault="00602463">
      <w:pPr>
        <w:spacing w:line="259" w:lineRule="auto"/>
        <w:ind w:left="720" w:right="781"/>
        <w:jc w:val="both"/>
        <w:rPr>
          <w:sz w:val="24"/>
          <w:szCs w:val="24"/>
        </w:rPr>
      </w:pPr>
      <w:r>
        <w:rPr>
          <w:sz w:val="24"/>
          <w:szCs w:val="24"/>
        </w:rPr>
        <w:t>NAC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we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h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 w:rsidR="004B6B77">
        <w:rPr>
          <w:sz w:val="24"/>
          <w:szCs w:val="24"/>
        </w:rPr>
        <w:t>below-mentioned</w:t>
      </w:r>
      <w:r w:rsidR="001F0EDA">
        <w:rPr>
          <w:sz w:val="24"/>
          <w:szCs w:val="24"/>
        </w:rPr>
        <w:t xml:space="preserve"> </w:t>
      </w:r>
      <w:r w:rsidR="00202675">
        <w:rPr>
          <w:sz w:val="24"/>
          <w:szCs w:val="24"/>
        </w:rPr>
        <w:t>DAP Fertilizer</w:t>
      </w:r>
      <w:r w:rsidR="001F0EDA">
        <w:rPr>
          <w:sz w:val="24"/>
          <w:szCs w:val="24"/>
        </w:rPr>
        <w:t xml:space="preserve"> to NAC regional office in Badakhshan </w:t>
      </w:r>
      <w:r w:rsidR="004B6B77">
        <w:rPr>
          <w:sz w:val="24"/>
          <w:szCs w:val="24"/>
        </w:rPr>
        <w:t>Province's</w:t>
      </w:r>
      <w:r w:rsidR="001F0EDA">
        <w:rPr>
          <w:sz w:val="24"/>
          <w:szCs w:val="24"/>
        </w:rPr>
        <w:t xml:space="preserve"> new city.</w:t>
      </w:r>
      <w:r w:rsidR="00AB4539">
        <w:rPr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imil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 sup</w:t>
      </w:r>
      <w:r>
        <w:rPr>
          <w:spacing w:val="1"/>
          <w:sz w:val="24"/>
          <w:szCs w:val="24"/>
        </w:rPr>
        <w:t>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>ow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vi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id.</w:t>
      </w:r>
    </w:p>
    <w:p w14:paraId="21A9C81B" w14:textId="77777777" w:rsidR="00F30FA2" w:rsidRDefault="00F30FA2">
      <w:pPr>
        <w:spacing w:before="1" w:line="140" w:lineRule="exact"/>
        <w:rPr>
          <w:sz w:val="15"/>
          <w:szCs w:val="15"/>
        </w:rPr>
      </w:pPr>
    </w:p>
    <w:p w14:paraId="096E7AD8" w14:textId="77777777" w:rsidR="00F30FA2" w:rsidRDefault="00602463">
      <w:pPr>
        <w:ind w:left="720" w:right="68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5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k/Sp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14:paraId="6E6B6B6F" w14:textId="77777777" w:rsidR="00F30FA2" w:rsidRDefault="00F30FA2">
      <w:pPr>
        <w:spacing w:before="2" w:line="180" w:lineRule="exact"/>
        <w:rPr>
          <w:sz w:val="18"/>
          <w:szCs w:val="18"/>
        </w:rPr>
      </w:pPr>
    </w:p>
    <w:p w14:paraId="2A057FA8" w14:textId="6243BCE4" w:rsidR="00F30FA2" w:rsidRDefault="00000000" w:rsidP="00035790">
      <w:pPr>
        <w:ind w:left="720" w:right="978"/>
        <w:jc w:val="both"/>
        <w:rPr>
          <w:sz w:val="24"/>
          <w:szCs w:val="24"/>
        </w:rPr>
      </w:pPr>
      <w:r>
        <w:pict w14:anchorId="70BC7D6F">
          <v:group id="_x0000_s2051" style="position:absolute;left:0;text-align:left;margin-left:577.15pt;margin-top:650.6pt;width:1.1pt;height:.6pt;z-index:-251658240;mso-position-horizontal-relative:page;mso-position-vertical-relative:page" coordorigin="11543,13012" coordsize="22,12">
            <v:shape id="_x0000_s2053" style="position:absolute;left:11549;top:13018;width:10;height:0" coordorigin="11549,13018" coordsize="10,0" path="m11549,13018r9,e" filled="f" strokeweight=".6pt">
              <v:path arrowok="t"/>
            </v:shape>
            <v:shape id="_x0000_s2052" style="position:absolute;left:11549;top:13018;width:10;height:0" coordorigin="11549,13018" coordsize="10,0" path="m11549,13018r9,e" filled="f" strokeweight=".6pt">
              <v:path arrowok="t"/>
            </v:shape>
            <w10:wrap anchorx="page" anchory="page"/>
          </v:group>
        </w:pict>
      </w:r>
      <w:r w:rsidR="00AE3A1C">
        <w:rPr>
          <w:sz w:val="24"/>
          <w:szCs w:val="24"/>
        </w:rPr>
        <w:t xml:space="preserve">The </w:t>
      </w:r>
      <w:r w:rsidR="00AE3A1C">
        <w:rPr>
          <w:spacing w:val="22"/>
          <w:sz w:val="24"/>
          <w:szCs w:val="24"/>
        </w:rPr>
        <w:t>selected</w:t>
      </w:r>
      <w:r w:rsidR="00AE3A1C">
        <w:rPr>
          <w:sz w:val="24"/>
          <w:szCs w:val="24"/>
        </w:rPr>
        <w:t xml:space="preserve"> </w:t>
      </w:r>
      <w:r w:rsidR="00AE3A1C">
        <w:rPr>
          <w:spacing w:val="34"/>
          <w:sz w:val="24"/>
          <w:szCs w:val="24"/>
        </w:rPr>
        <w:t>vendor</w:t>
      </w:r>
      <w:r w:rsidR="00AE3A1C">
        <w:rPr>
          <w:sz w:val="24"/>
          <w:szCs w:val="24"/>
        </w:rPr>
        <w:t xml:space="preserve"> </w:t>
      </w:r>
      <w:r w:rsidR="00AE3A1C">
        <w:rPr>
          <w:spacing w:val="27"/>
          <w:sz w:val="24"/>
          <w:szCs w:val="24"/>
        </w:rPr>
        <w:t>shall</w:t>
      </w:r>
      <w:r w:rsidR="00AE3A1C">
        <w:rPr>
          <w:sz w:val="24"/>
          <w:szCs w:val="24"/>
        </w:rPr>
        <w:t xml:space="preserve"> </w:t>
      </w:r>
      <w:r w:rsidR="00AE3A1C">
        <w:rPr>
          <w:spacing w:val="30"/>
          <w:sz w:val="24"/>
          <w:szCs w:val="24"/>
        </w:rPr>
        <w:t>supply</w:t>
      </w:r>
      <w:r w:rsidR="00AE3A1C">
        <w:rPr>
          <w:sz w:val="24"/>
          <w:szCs w:val="24"/>
        </w:rPr>
        <w:t xml:space="preserve"> </w:t>
      </w:r>
      <w:r w:rsidR="00AE3A1C">
        <w:rPr>
          <w:spacing w:val="18"/>
          <w:sz w:val="24"/>
          <w:szCs w:val="24"/>
        </w:rPr>
        <w:t>and</w:t>
      </w:r>
      <w:r w:rsidR="00AE3A1C">
        <w:rPr>
          <w:sz w:val="24"/>
          <w:szCs w:val="24"/>
        </w:rPr>
        <w:t xml:space="preserve"> </w:t>
      </w:r>
      <w:r w:rsidR="00AE3A1C">
        <w:rPr>
          <w:spacing w:val="27"/>
          <w:sz w:val="24"/>
          <w:szCs w:val="24"/>
        </w:rPr>
        <w:t>deliver</w:t>
      </w:r>
      <w:r w:rsidR="00AE3A1C">
        <w:rPr>
          <w:sz w:val="24"/>
          <w:szCs w:val="24"/>
        </w:rPr>
        <w:t xml:space="preserve"> </w:t>
      </w:r>
      <w:r w:rsidR="00AE3A1C">
        <w:rPr>
          <w:spacing w:val="30"/>
          <w:sz w:val="24"/>
          <w:szCs w:val="24"/>
        </w:rPr>
        <w:t>the</w:t>
      </w:r>
      <w:r w:rsidR="00AE3A1C">
        <w:rPr>
          <w:sz w:val="24"/>
          <w:szCs w:val="24"/>
        </w:rPr>
        <w:t xml:space="preserve"> </w:t>
      </w:r>
      <w:r w:rsidR="004B6B77">
        <w:rPr>
          <w:spacing w:val="24"/>
          <w:sz w:val="24"/>
          <w:szCs w:val="24"/>
        </w:rPr>
        <w:t>below-mentioned</w:t>
      </w:r>
      <w:r w:rsidR="001F0EDA">
        <w:rPr>
          <w:spacing w:val="30"/>
          <w:sz w:val="24"/>
          <w:szCs w:val="24"/>
        </w:rPr>
        <w:t xml:space="preserve"> </w:t>
      </w:r>
      <w:r w:rsidR="00202675">
        <w:rPr>
          <w:spacing w:val="30"/>
          <w:sz w:val="24"/>
          <w:szCs w:val="24"/>
        </w:rPr>
        <w:t>DAP Fertilizer</w:t>
      </w:r>
      <w:r w:rsidR="001F0EDA">
        <w:rPr>
          <w:spacing w:val="30"/>
          <w:sz w:val="24"/>
          <w:szCs w:val="24"/>
        </w:rPr>
        <w:t xml:space="preserve"> to NAC regional office IN Badakhshan </w:t>
      </w:r>
      <w:r w:rsidR="004B6B77">
        <w:rPr>
          <w:spacing w:val="30"/>
          <w:sz w:val="24"/>
          <w:szCs w:val="24"/>
        </w:rPr>
        <w:t>Province's</w:t>
      </w:r>
      <w:r w:rsidR="001F0EDA">
        <w:rPr>
          <w:spacing w:val="30"/>
          <w:sz w:val="24"/>
          <w:szCs w:val="24"/>
        </w:rPr>
        <w:t xml:space="preserve"> new city.</w:t>
      </w:r>
    </w:p>
    <w:p w14:paraId="2FFF0D19" w14:textId="77777777" w:rsidR="00F30FA2" w:rsidRDefault="00F30FA2">
      <w:pPr>
        <w:spacing w:line="200" w:lineRule="exact"/>
      </w:pPr>
    </w:p>
    <w:p w14:paraId="66A65358" w14:textId="77777777" w:rsidR="00F30FA2" w:rsidRDefault="00F30FA2">
      <w:pPr>
        <w:spacing w:before="12" w:line="220" w:lineRule="exact"/>
        <w:rPr>
          <w:sz w:val="22"/>
          <w:szCs w:val="22"/>
        </w:rPr>
      </w:pPr>
    </w:p>
    <w:p w14:paraId="15D839F4" w14:textId="77777777" w:rsidR="00F30FA2" w:rsidRDefault="00F30FA2">
      <w:pPr>
        <w:sectPr w:rsidR="00F30FA2">
          <w:pgSz w:w="12240" w:h="15840"/>
          <w:pgMar w:top="1480" w:right="580" w:bottom="280" w:left="720" w:header="0" w:footer="873" w:gutter="0"/>
          <w:cols w:space="720"/>
        </w:sectPr>
      </w:pPr>
    </w:p>
    <w:p w14:paraId="2333F718" w14:textId="1F2B153B" w:rsidR="00F30FA2" w:rsidRDefault="00602463">
      <w:pPr>
        <w:spacing w:before="76"/>
        <w:ind w:left="140" w:right="427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/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de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an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 w:rsidR="008E591F">
        <w:rPr>
          <w:b/>
          <w:spacing w:val="1"/>
          <w:sz w:val="24"/>
          <w:szCs w:val="24"/>
        </w:rPr>
        <w:t>Payment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s:</w:t>
      </w:r>
    </w:p>
    <w:p w14:paraId="1B9B2911" w14:textId="77777777" w:rsidR="00F30FA2" w:rsidRDefault="00F30FA2">
      <w:pPr>
        <w:spacing w:line="100" w:lineRule="exact"/>
        <w:rPr>
          <w:sz w:val="10"/>
          <w:szCs w:val="10"/>
        </w:rPr>
      </w:pPr>
    </w:p>
    <w:p w14:paraId="2A832062" w14:textId="77777777" w:rsidR="00F30FA2" w:rsidRDefault="00F30FA2">
      <w:pPr>
        <w:spacing w:line="200" w:lineRule="exact"/>
      </w:pPr>
    </w:p>
    <w:p w14:paraId="037E13B7" w14:textId="16D56637" w:rsidR="00F30FA2" w:rsidRDefault="00602463" w:rsidP="00BF17A0">
      <w:pPr>
        <w:ind w:left="181" w:right="73"/>
        <w:jc w:val="both"/>
        <w:rPr>
          <w:sz w:val="24"/>
          <w:szCs w:val="24"/>
        </w:rPr>
      </w:pPr>
      <w:r>
        <w:rPr>
          <w:b/>
          <w:spacing w:val="-5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  <w:r>
        <w:rPr>
          <w:b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wire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 w:rsidR="00F85A68">
        <w:rPr>
          <w:spacing w:val="-1"/>
          <w:sz w:val="24"/>
          <w:szCs w:val="24"/>
        </w:rPr>
        <w:t xml:space="preserve">check </w:t>
      </w:r>
      <w:r w:rsidR="00F85A68">
        <w:rPr>
          <w:spacing w:val="21"/>
          <w:sz w:val="24"/>
          <w:szCs w:val="24"/>
        </w:rPr>
        <w:t>after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7"/>
          <w:sz w:val="24"/>
          <w:szCs w:val="24"/>
        </w:rPr>
        <w:t>r</w:t>
      </w:r>
      <w:r>
        <w:rPr>
          <w:sz w:val="24"/>
          <w:szCs w:val="24"/>
        </w:rPr>
        <w:t>y 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</w:t>
      </w:r>
      <w:r>
        <w:rPr>
          <w:spacing w:val="3"/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762D3">
        <w:rPr>
          <w:sz w:val="24"/>
          <w:szCs w:val="24"/>
        </w:rPr>
        <w:t>No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pacing w:val="9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6C70B3B" w14:textId="77777777" w:rsidR="00F30FA2" w:rsidRDefault="00F30FA2">
      <w:pPr>
        <w:spacing w:before="2" w:line="120" w:lineRule="exact"/>
        <w:rPr>
          <w:sz w:val="12"/>
          <w:szCs w:val="12"/>
        </w:rPr>
      </w:pPr>
    </w:p>
    <w:p w14:paraId="6D068F4D" w14:textId="08C77F71" w:rsidR="00F30FA2" w:rsidRDefault="00602463">
      <w:pPr>
        <w:ind w:left="241" w:right="808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li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4"/>
          <w:sz w:val="24"/>
          <w:szCs w:val="24"/>
        </w:rPr>
        <w:t xml:space="preserve"> </w:t>
      </w:r>
      <w:r w:rsidR="00B72B01">
        <w:rPr>
          <w:b/>
          <w:sz w:val="24"/>
          <w:szCs w:val="24"/>
        </w:rPr>
        <w:t>timeline</w:t>
      </w:r>
      <w:r>
        <w:rPr>
          <w:b/>
          <w:sz w:val="24"/>
          <w:szCs w:val="24"/>
        </w:rPr>
        <w:t>:</w:t>
      </w:r>
      <w:r>
        <w:rPr>
          <w:b/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(pl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</w:p>
    <w:p w14:paraId="2FB47802" w14:textId="3DD8659D" w:rsidR="00F30FA2" w:rsidRDefault="00602463">
      <w:pPr>
        <w:spacing w:before="2"/>
        <w:ind w:left="181" w:right="303"/>
        <w:jc w:val="both"/>
        <w:rPr>
          <w:sz w:val="24"/>
          <w:szCs w:val="24"/>
        </w:rPr>
      </w:pPr>
      <w:r>
        <w:rPr>
          <w:b/>
          <w:spacing w:val="1"/>
          <w:position w:val="1"/>
          <w:sz w:val="24"/>
          <w:szCs w:val="24"/>
        </w:rPr>
        <w:t>Ship</w:t>
      </w:r>
      <w:r>
        <w:rPr>
          <w:b/>
          <w:spacing w:val="-5"/>
          <w:position w:val="1"/>
          <w:sz w:val="24"/>
          <w:szCs w:val="24"/>
        </w:rPr>
        <w:t>m</w:t>
      </w:r>
      <w:r>
        <w:rPr>
          <w:b/>
          <w:spacing w:val="-1"/>
          <w:position w:val="1"/>
          <w:sz w:val="24"/>
          <w:szCs w:val="24"/>
        </w:rPr>
        <w:t>e</w:t>
      </w:r>
      <w:r>
        <w:rPr>
          <w:b/>
          <w:spacing w:val="1"/>
          <w:position w:val="1"/>
          <w:sz w:val="24"/>
          <w:szCs w:val="24"/>
        </w:rPr>
        <w:t>n</w:t>
      </w:r>
      <w:r>
        <w:rPr>
          <w:b/>
          <w:position w:val="1"/>
          <w:sz w:val="24"/>
          <w:szCs w:val="24"/>
        </w:rPr>
        <w:t>t:</w:t>
      </w:r>
      <w:r>
        <w:rPr>
          <w:b/>
          <w:spacing w:val="5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The</w:t>
      </w:r>
      <w:r>
        <w:rPr>
          <w:spacing w:val="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suppli</w:t>
      </w:r>
      <w:r>
        <w:rPr>
          <w:spacing w:val="-1"/>
          <w:position w:val="1"/>
          <w:sz w:val="24"/>
          <w:szCs w:val="24"/>
        </w:rPr>
        <w:t>e</w:t>
      </w:r>
      <w:r>
        <w:rPr>
          <w:position w:val="1"/>
          <w:sz w:val="24"/>
          <w:szCs w:val="24"/>
        </w:rPr>
        <w:t>r</w:t>
      </w:r>
      <w:r>
        <w:rPr>
          <w:spacing w:val="9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should</w:t>
      </w:r>
      <w:r>
        <w:rPr>
          <w:spacing w:val="7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b</w:t>
      </w:r>
      <w:r>
        <w:rPr>
          <w:spacing w:val="-1"/>
          <w:position w:val="1"/>
          <w:sz w:val="24"/>
          <w:szCs w:val="24"/>
        </w:rPr>
        <w:t>ea</w:t>
      </w:r>
      <w:r>
        <w:rPr>
          <w:position w:val="1"/>
          <w:sz w:val="24"/>
          <w:szCs w:val="24"/>
        </w:rPr>
        <w:t>r</w:t>
      </w:r>
      <w:r>
        <w:rPr>
          <w:spacing w:val="9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the</w:t>
      </w:r>
      <w:r>
        <w:rPr>
          <w:spacing w:val="10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tr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nspor</w:t>
      </w:r>
      <w:r>
        <w:rPr>
          <w:spacing w:val="-1"/>
          <w:position w:val="1"/>
          <w:sz w:val="24"/>
          <w:szCs w:val="24"/>
        </w:rPr>
        <w:t>ta</w:t>
      </w:r>
      <w:r>
        <w:rPr>
          <w:spacing w:val="1"/>
          <w:position w:val="1"/>
          <w:sz w:val="24"/>
          <w:szCs w:val="24"/>
        </w:rPr>
        <w:t>ti</w:t>
      </w:r>
      <w:r>
        <w:rPr>
          <w:position w:val="1"/>
          <w:sz w:val="24"/>
          <w:szCs w:val="24"/>
        </w:rPr>
        <w:t>on</w:t>
      </w:r>
      <w:r>
        <w:rPr>
          <w:spacing w:val="3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c</w:t>
      </w:r>
      <w:r>
        <w:rPr>
          <w:position w:val="1"/>
          <w:sz w:val="24"/>
          <w:szCs w:val="24"/>
        </w:rPr>
        <w:t>ost</w:t>
      </w:r>
      <w:r>
        <w:rPr>
          <w:spacing w:val="11"/>
          <w:position w:val="1"/>
          <w:sz w:val="24"/>
          <w:szCs w:val="24"/>
        </w:rPr>
        <w:t xml:space="preserve"> </w:t>
      </w:r>
      <w:r w:rsidR="00331892">
        <w:rPr>
          <w:position w:val="1"/>
          <w:sz w:val="24"/>
          <w:szCs w:val="24"/>
        </w:rPr>
        <w:t>of</w:t>
      </w:r>
      <w:r w:rsidR="00331892">
        <w:rPr>
          <w:spacing w:val="10"/>
          <w:position w:val="1"/>
          <w:sz w:val="24"/>
          <w:szCs w:val="24"/>
        </w:rPr>
        <w:t xml:space="preserve"> </w:t>
      </w:r>
      <w:r w:rsidR="00B72B01">
        <w:rPr>
          <w:spacing w:val="10"/>
          <w:position w:val="1"/>
          <w:sz w:val="24"/>
          <w:szCs w:val="24"/>
        </w:rPr>
        <w:t>DAP Fertilizer</w:t>
      </w:r>
      <w:r w:rsidR="001F0EDA">
        <w:rPr>
          <w:spacing w:val="10"/>
          <w:position w:val="1"/>
          <w:sz w:val="24"/>
          <w:szCs w:val="24"/>
        </w:rPr>
        <w:t xml:space="preserve"> to </w:t>
      </w:r>
      <w:r w:rsidR="00B72B01">
        <w:rPr>
          <w:spacing w:val="10"/>
          <w:position w:val="1"/>
          <w:sz w:val="24"/>
          <w:szCs w:val="24"/>
        </w:rPr>
        <w:t xml:space="preserve">the </w:t>
      </w:r>
      <w:r w:rsidR="001F0EDA">
        <w:rPr>
          <w:spacing w:val="10"/>
          <w:position w:val="1"/>
          <w:sz w:val="24"/>
          <w:szCs w:val="24"/>
        </w:rPr>
        <w:t xml:space="preserve">NAC regional office in Badakhshan </w:t>
      </w:r>
      <w:r w:rsidR="00B72B01">
        <w:rPr>
          <w:spacing w:val="10"/>
          <w:position w:val="1"/>
          <w:sz w:val="24"/>
          <w:szCs w:val="24"/>
        </w:rPr>
        <w:t>Province's</w:t>
      </w:r>
      <w:r w:rsidR="001F0EDA">
        <w:rPr>
          <w:spacing w:val="10"/>
          <w:position w:val="1"/>
          <w:sz w:val="24"/>
          <w:szCs w:val="24"/>
        </w:rPr>
        <w:t xml:space="preserve"> new city</w:t>
      </w:r>
      <w:r w:rsidR="00BA3D35">
        <w:rPr>
          <w:spacing w:val="1"/>
          <w:position w:val="1"/>
          <w:sz w:val="24"/>
          <w:szCs w:val="24"/>
        </w:rPr>
        <w:t>.</w:t>
      </w:r>
    </w:p>
    <w:p w14:paraId="396CA218" w14:textId="77777777" w:rsidR="00F30FA2" w:rsidRDefault="00F30FA2">
      <w:pPr>
        <w:spacing w:before="3" w:line="120" w:lineRule="exact"/>
        <w:rPr>
          <w:sz w:val="13"/>
          <w:szCs w:val="13"/>
        </w:rPr>
      </w:pPr>
    </w:p>
    <w:p w14:paraId="1793437F" w14:textId="77777777" w:rsidR="00F30FA2" w:rsidRDefault="00F30FA2">
      <w:pPr>
        <w:spacing w:line="200" w:lineRule="exact"/>
      </w:pPr>
    </w:p>
    <w:p w14:paraId="07910B46" w14:textId="77777777" w:rsidR="00F30FA2" w:rsidRDefault="00F30FA2">
      <w:pPr>
        <w:spacing w:line="200" w:lineRule="exact"/>
      </w:pPr>
    </w:p>
    <w:p w14:paraId="626A2F61" w14:textId="77777777" w:rsidR="00F30FA2" w:rsidRDefault="00602463">
      <w:pPr>
        <w:ind w:left="140" w:right="714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-5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ct</w:t>
      </w:r>
      <w:r>
        <w:rPr>
          <w:b/>
          <w:sz w:val="24"/>
          <w:szCs w:val="24"/>
        </w:rPr>
        <w:t>:</w:t>
      </w:r>
    </w:p>
    <w:p w14:paraId="1EA889DC" w14:textId="77777777" w:rsidR="00F30FA2" w:rsidRDefault="00F30FA2">
      <w:pPr>
        <w:spacing w:before="18" w:line="280" w:lineRule="exact"/>
        <w:rPr>
          <w:sz w:val="28"/>
          <w:szCs w:val="28"/>
        </w:rPr>
      </w:pPr>
    </w:p>
    <w:p w14:paraId="42BD8CCC" w14:textId="67A6B4B0" w:rsidR="00F30FA2" w:rsidRDefault="00602463">
      <w:pPr>
        <w:ind w:left="241" w:right="3885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d)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ot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 w:rsidR="007731D1">
        <w:rPr>
          <w:sz w:val="24"/>
          <w:szCs w:val="24"/>
        </w:rPr>
        <w:t>prices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ni.</w:t>
      </w:r>
    </w:p>
    <w:p w14:paraId="7CCF39B5" w14:textId="77777777" w:rsidR="00F30FA2" w:rsidRDefault="00F30FA2">
      <w:pPr>
        <w:spacing w:before="16" w:line="260" w:lineRule="exact"/>
        <w:rPr>
          <w:sz w:val="26"/>
          <w:szCs w:val="26"/>
        </w:rPr>
      </w:pPr>
    </w:p>
    <w:p w14:paraId="554A355C" w14:textId="5DDAC1F0" w:rsidR="00AC0AAB" w:rsidRDefault="00602463" w:rsidP="00AC0AAB">
      <w:pPr>
        <w:ind w:left="181" w:right="97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NAC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6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ly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>
        <w:rPr>
          <w:b/>
          <w:spacing w:val="5"/>
          <w:sz w:val="24"/>
          <w:szCs w:val="24"/>
        </w:rPr>
        <w:t>%</w:t>
      </w:r>
      <w:r>
        <w:rPr>
          <w:b/>
          <w:sz w:val="24"/>
          <w:szCs w:val="24"/>
        </w:rPr>
        <w:t>)</w:t>
      </w:r>
      <w:r>
        <w:rPr>
          <w:b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k</w:t>
      </w:r>
      <w:r>
        <w:rPr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nnot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st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busi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for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(</w:t>
      </w:r>
      <w:r>
        <w:rPr>
          <w:b/>
          <w:sz w:val="24"/>
          <w:szCs w:val="24"/>
        </w:rPr>
        <w:t>7%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tax)</w:t>
      </w:r>
      <w:r>
        <w:rPr>
          <w:b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k</w:t>
      </w:r>
      <w:r w:rsidR="0011709C">
        <w:rPr>
          <w:sz w:val="24"/>
          <w:szCs w:val="24"/>
        </w:rPr>
        <w:t xml:space="preserve">. </w:t>
      </w:r>
      <w:r w:rsidR="00AC0AAB">
        <w:rPr>
          <w:sz w:val="24"/>
          <w:szCs w:val="24"/>
        </w:rPr>
        <w:t xml:space="preserve">The supplier shall deposit 5% of the total amount of the contract to the NAC bank account as bank guarantee, </w:t>
      </w:r>
      <w:r w:rsidR="0067160B">
        <w:rPr>
          <w:sz w:val="24"/>
          <w:szCs w:val="24"/>
        </w:rPr>
        <w:t xml:space="preserve">NAC will pay back the </w:t>
      </w:r>
      <w:r w:rsidR="00AC0AAB">
        <w:rPr>
          <w:sz w:val="24"/>
          <w:szCs w:val="24"/>
        </w:rPr>
        <w:t>5% bank guarantee amount to the supplier after the successful delivery</w:t>
      </w:r>
      <w:r w:rsidR="0067160B">
        <w:rPr>
          <w:sz w:val="24"/>
          <w:szCs w:val="24"/>
        </w:rPr>
        <w:t>.</w:t>
      </w:r>
      <w:r w:rsidR="00AC0AAB">
        <w:rPr>
          <w:sz w:val="24"/>
          <w:szCs w:val="24"/>
        </w:rPr>
        <w:t xml:space="preserve"> </w:t>
      </w:r>
    </w:p>
    <w:p w14:paraId="71BCDA70" w14:textId="77777777" w:rsidR="00F30FA2" w:rsidRDefault="00F30FA2">
      <w:pPr>
        <w:spacing w:before="18" w:line="200" w:lineRule="exact"/>
      </w:pPr>
    </w:p>
    <w:p w14:paraId="7514F4D1" w14:textId="77777777" w:rsidR="00F30FA2" w:rsidRDefault="00602463">
      <w:pPr>
        <w:spacing w:line="246" w:lineRule="auto"/>
        <w:ind w:left="181" w:right="668"/>
        <w:rPr>
          <w:sz w:val="24"/>
          <w:szCs w:val="24"/>
        </w:rPr>
      </w:pPr>
      <w:r>
        <w:rPr>
          <w:sz w:val="24"/>
          <w:szCs w:val="24"/>
        </w:rPr>
        <w:t>Your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wi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ur busi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No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</w:p>
    <w:p w14:paraId="4000F920" w14:textId="77777777" w:rsidR="00F30FA2" w:rsidRDefault="00602463">
      <w:pPr>
        <w:spacing w:line="260" w:lineRule="exact"/>
        <w:ind w:left="181" w:right="1486"/>
        <w:jc w:val="both"/>
        <w:rPr>
          <w:sz w:val="24"/>
          <w:szCs w:val="24"/>
        </w:rPr>
      </w:pPr>
      <w:r>
        <w:rPr>
          <w:sz w:val="24"/>
          <w:szCs w:val="24"/>
        </w:rPr>
        <w:t>NAC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hout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ndors.</w:t>
      </w:r>
    </w:p>
    <w:p w14:paraId="00621C91" w14:textId="77777777" w:rsidR="00F30FA2" w:rsidRDefault="00602463">
      <w:pPr>
        <w:spacing w:before="2" w:line="253" w:lineRule="auto"/>
        <w:ind w:left="181" w:right="1144"/>
        <w:jc w:val="both"/>
        <w:rPr>
          <w:sz w:val="24"/>
          <w:szCs w:val="24"/>
        </w:rPr>
      </w:pPr>
      <w:r>
        <w:rPr>
          <w:sz w:val="24"/>
          <w:szCs w:val="24"/>
        </w:rPr>
        <w:t>NAC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ods,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x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>fe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</w:t>
      </w:r>
      <w:r>
        <w:rPr>
          <w:spacing w:val="1"/>
          <w:sz w:val="24"/>
          <w:szCs w:val="24"/>
        </w:rPr>
        <w:t>it</w:t>
      </w:r>
      <w:r>
        <w:rPr>
          <w:sz w:val="24"/>
          <w:szCs w:val="24"/>
        </w:rPr>
        <w:t>ions.</w:t>
      </w:r>
    </w:p>
    <w:p w14:paraId="4EEE9548" w14:textId="77777777" w:rsidR="00F30FA2" w:rsidRDefault="00F30FA2">
      <w:pPr>
        <w:spacing w:before="6" w:line="120" w:lineRule="exact"/>
        <w:rPr>
          <w:sz w:val="12"/>
          <w:szCs w:val="12"/>
        </w:rPr>
      </w:pPr>
    </w:p>
    <w:p w14:paraId="31E1C440" w14:textId="77777777" w:rsidR="00F30FA2" w:rsidRDefault="00F30FA2">
      <w:pPr>
        <w:spacing w:line="200" w:lineRule="exact"/>
      </w:pPr>
    </w:p>
    <w:p w14:paraId="3D328BFD" w14:textId="77777777" w:rsidR="00F30FA2" w:rsidRDefault="00602463">
      <w:pPr>
        <w:spacing w:line="257" w:lineRule="auto"/>
        <w:ind w:left="181" w:right="7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NAC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7"/>
          <w:w w:val="99"/>
          <w:sz w:val="24"/>
          <w:szCs w:val="24"/>
        </w:rPr>
        <w:t>n</w:t>
      </w:r>
      <w:r>
        <w:rPr>
          <w:w w:val="99"/>
          <w:sz w:val="24"/>
          <w:szCs w:val="24"/>
        </w:rPr>
        <w:t>y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spon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supplie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s’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sion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f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 pro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</w:t>
      </w:r>
    </w:p>
    <w:p w14:paraId="5731405A" w14:textId="44C8505B" w:rsidR="00F30FA2" w:rsidRDefault="001222D1">
      <w:pPr>
        <w:spacing w:before="4" w:line="257" w:lineRule="auto"/>
        <w:ind w:left="181" w:right="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NAC </w:t>
      </w:r>
      <w:r>
        <w:rPr>
          <w:spacing w:val="5"/>
          <w:sz w:val="24"/>
          <w:szCs w:val="24"/>
        </w:rPr>
        <w:t>encourages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every</w:t>
      </w:r>
      <w:r w:rsidR="00602463">
        <w:rPr>
          <w:spacing w:val="5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ros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 xml:space="preserve">ve supplier </w:t>
      </w:r>
      <w:r>
        <w:rPr>
          <w:spacing w:val="1"/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prevent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and</w:t>
      </w:r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avoid</w:t>
      </w:r>
      <w:r w:rsidR="00602463">
        <w:rPr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c</w:t>
      </w:r>
      <w:r w:rsidR="00602463">
        <w:rPr>
          <w:spacing w:val="2"/>
          <w:sz w:val="24"/>
          <w:szCs w:val="24"/>
        </w:rPr>
        <w:t>o</w:t>
      </w:r>
      <w:r w:rsidR="00602463">
        <w:rPr>
          <w:sz w:val="24"/>
          <w:szCs w:val="24"/>
        </w:rPr>
        <w:t>nfl</w:t>
      </w:r>
      <w:r w:rsidR="00602463">
        <w:rPr>
          <w:spacing w:val="1"/>
          <w:sz w:val="24"/>
          <w:szCs w:val="24"/>
        </w:rPr>
        <w:t>i</w:t>
      </w:r>
      <w:r w:rsidR="00602463">
        <w:rPr>
          <w:spacing w:val="-1"/>
          <w:sz w:val="24"/>
          <w:szCs w:val="24"/>
        </w:rPr>
        <w:t>c</w:t>
      </w:r>
      <w:r w:rsidR="00602463">
        <w:rPr>
          <w:sz w:val="24"/>
          <w:szCs w:val="24"/>
        </w:rPr>
        <w:t>ts of in</w:t>
      </w:r>
      <w:r w:rsidR="00602463">
        <w:rPr>
          <w:spacing w:val="1"/>
          <w:sz w:val="24"/>
          <w:szCs w:val="24"/>
        </w:rPr>
        <w:t>t</w:t>
      </w:r>
      <w:r w:rsidR="00602463">
        <w:rPr>
          <w:spacing w:val="-1"/>
          <w:sz w:val="24"/>
          <w:szCs w:val="24"/>
        </w:rPr>
        <w:t>er</w:t>
      </w:r>
      <w:r w:rsidR="00602463">
        <w:rPr>
          <w:spacing w:val="-3"/>
          <w:sz w:val="24"/>
          <w:szCs w:val="24"/>
        </w:rPr>
        <w:t>e</w:t>
      </w:r>
      <w:r w:rsidR="00602463">
        <w:rPr>
          <w:sz w:val="24"/>
          <w:szCs w:val="24"/>
        </w:rPr>
        <w:t>st,</w:t>
      </w:r>
      <w:r w:rsidR="00602463">
        <w:rPr>
          <w:spacing w:val="58"/>
          <w:sz w:val="24"/>
          <w:szCs w:val="24"/>
        </w:rPr>
        <w:t xml:space="preserve"> </w:t>
      </w:r>
      <w:r w:rsidR="00602463">
        <w:rPr>
          <w:spacing w:val="7"/>
          <w:sz w:val="24"/>
          <w:szCs w:val="24"/>
        </w:rPr>
        <w:t>b</w:t>
      </w:r>
      <w:r w:rsidR="00602463">
        <w:rPr>
          <w:sz w:val="24"/>
          <w:szCs w:val="24"/>
        </w:rPr>
        <w:t>y dis</w:t>
      </w:r>
      <w:r w:rsidR="00602463">
        <w:rPr>
          <w:spacing w:val="-1"/>
          <w:sz w:val="24"/>
          <w:szCs w:val="24"/>
        </w:rPr>
        <w:t>c</w:t>
      </w:r>
      <w:r w:rsidR="00602463">
        <w:rPr>
          <w:sz w:val="24"/>
          <w:szCs w:val="24"/>
        </w:rPr>
        <w:t>lo</w:t>
      </w:r>
      <w:r w:rsidR="00602463">
        <w:rPr>
          <w:spacing w:val="1"/>
          <w:sz w:val="24"/>
          <w:szCs w:val="24"/>
        </w:rPr>
        <w:t>si</w:t>
      </w:r>
      <w:r w:rsidR="00602463">
        <w:rPr>
          <w:spacing w:val="3"/>
          <w:sz w:val="24"/>
          <w:szCs w:val="24"/>
        </w:rPr>
        <w:t>n</w:t>
      </w:r>
      <w:r w:rsidR="00602463">
        <w:rPr>
          <w:sz w:val="24"/>
          <w:szCs w:val="24"/>
        </w:rPr>
        <w:t>g</w:t>
      </w:r>
      <w:r w:rsidR="00602463">
        <w:rPr>
          <w:spacing w:val="-19"/>
          <w:sz w:val="24"/>
          <w:szCs w:val="24"/>
        </w:rPr>
        <w:t xml:space="preserve"> </w:t>
      </w:r>
      <w:r w:rsidR="00602463">
        <w:rPr>
          <w:sz w:val="24"/>
          <w:szCs w:val="24"/>
        </w:rPr>
        <w:t>to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NAC</w:t>
      </w:r>
      <w:r w:rsidR="00602463">
        <w:rPr>
          <w:spacing w:val="-11"/>
          <w:sz w:val="24"/>
          <w:szCs w:val="24"/>
        </w:rPr>
        <w:t xml:space="preserve"> </w:t>
      </w:r>
      <w:r w:rsidR="00602463">
        <w:rPr>
          <w:sz w:val="24"/>
          <w:szCs w:val="24"/>
        </w:rPr>
        <w:t>if</w:t>
      </w:r>
      <w:r w:rsidR="00602463">
        <w:rPr>
          <w:spacing w:val="-1"/>
          <w:sz w:val="24"/>
          <w:szCs w:val="24"/>
        </w:rPr>
        <w:t xml:space="preserve"> </w:t>
      </w:r>
      <w:r w:rsidR="00602463">
        <w:rPr>
          <w:spacing w:val="-7"/>
          <w:sz w:val="24"/>
          <w:szCs w:val="24"/>
        </w:rPr>
        <w:t>y</w:t>
      </w:r>
      <w:r w:rsidR="00602463">
        <w:rPr>
          <w:sz w:val="24"/>
          <w:szCs w:val="24"/>
        </w:rPr>
        <w:t>ou,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or</w:t>
      </w:r>
      <w:r w:rsidR="00602463">
        <w:rPr>
          <w:spacing w:val="-12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a</w:t>
      </w:r>
      <w:r w:rsidR="00602463">
        <w:rPr>
          <w:spacing w:val="10"/>
          <w:sz w:val="24"/>
          <w:szCs w:val="24"/>
        </w:rPr>
        <w:t>n</w:t>
      </w:r>
      <w:r w:rsidR="00602463">
        <w:rPr>
          <w:sz w:val="24"/>
          <w:szCs w:val="24"/>
        </w:rPr>
        <w:t>y</w:t>
      </w:r>
      <w:r w:rsidR="00602463">
        <w:rPr>
          <w:spacing w:val="-19"/>
          <w:sz w:val="24"/>
          <w:szCs w:val="24"/>
        </w:rPr>
        <w:t xml:space="preserve"> </w:t>
      </w:r>
      <w:r w:rsidR="00602463">
        <w:rPr>
          <w:sz w:val="24"/>
          <w:szCs w:val="24"/>
        </w:rPr>
        <w:t xml:space="preserve">of </w:t>
      </w:r>
      <w:r w:rsidR="00602463">
        <w:rPr>
          <w:spacing w:val="-12"/>
          <w:sz w:val="24"/>
          <w:szCs w:val="24"/>
        </w:rPr>
        <w:t>y</w:t>
      </w:r>
      <w:r w:rsidR="00602463">
        <w:rPr>
          <w:spacing w:val="2"/>
          <w:sz w:val="24"/>
          <w:szCs w:val="24"/>
        </w:rPr>
        <w:t>o</w:t>
      </w:r>
      <w:r w:rsidR="00602463">
        <w:rPr>
          <w:sz w:val="24"/>
          <w:szCs w:val="24"/>
        </w:rPr>
        <w:t>u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aff</w:t>
      </w:r>
      <w:r w:rsidR="00602463">
        <w:rPr>
          <w:spacing w:val="1"/>
          <w:sz w:val="24"/>
          <w:szCs w:val="24"/>
        </w:rPr>
        <w:t>il</w:t>
      </w:r>
      <w:r w:rsidR="00602463">
        <w:rPr>
          <w:sz w:val="24"/>
          <w:szCs w:val="24"/>
        </w:rPr>
        <w:t>i</w:t>
      </w:r>
      <w:r w:rsidR="00602463">
        <w:rPr>
          <w:spacing w:val="-1"/>
          <w:sz w:val="24"/>
          <w:szCs w:val="24"/>
        </w:rPr>
        <w:t>a</w:t>
      </w:r>
      <w:r w:rsidR="00602463">
        <w:rPr>
          <w:spacing w:val="3"/>
          <w:sz w:val="24"/>
          <w:szCs w:val="24"/>
        </w:rPr>
        <w:t>t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</w:t>
      </w:r>
      <w:r w:rsidR="00602463">
        <w:rPr>
          <w:spacing w:val="-10"/>
          <w:sz w:val="24"/>
          <w:szCs w:val="24"/>
        </w:rPr>
        <w:t xml:space="preserve"> </w:t>
      </w:r>
      <w:r w:rsidR="00602463">
        <w:rPr>
          <w:sz w:val="24"/>
          <w:szCs w:val="24"/>
        </w:rPr>
        <w:t>or</w:t>
      </w:r>
      <w:r w:rsidR="00602463">
        <w:rPr>
          <w:spacing w:val="-12"/>
          <w:sz w:val="24"/>
          <w:szCs w:val="24"/>
        </w:rPr>
        <w:t xml:space="preserve"> </w:t>
      </w:r>
      <w:r w:rsidR="00602463">
        <w:rPr>
          <w:sz w:val="24"/>
          <w:szCs w:val="24"/>
        </w:rPr>
        <w:t>p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rson</w:t>
      </w:r>
      <w:r w:rsidR="00602463">
        <w:rPr>
          <w:spacing w:val="1"/>
          <w:sz w:val="24"/>
          <w:szCs w:val="24"/>
        </w:rPr>
        <w:t>n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l,</w:t>
      </w:r>
      <w:r w:rsidR="00602463">
        <w:rPr>
          <w:spacing w:val="-14"/>
          <w:sz w:val="24"/>
          <w:szCs w:val="24"/>
        </w:rPr>
        <w:t xml:space="preserve"> </w:t>
      </w:r>
      <w:r w:rsidR="00602463">
        <w:rPr>
          <w:spacing w:val="2"/>
          <w:sz w:val="24"/>
          <w:szCs w:val="24"/>
        </w:rPr>
        <w:t>we</w:t>
      </w:r>
      <w:r w:rsidR="00602463">
        <w:rPr>
          <w:sz w:val="24"/>
          <w:szCs w:val="24"/>
        </w:rPr>
        <w:t>re</w:t>
      </w:r>
      <w:r w:rsidR="00602463">
        <w:rPr>
          <w:spacing w:val="-11"/>
          <w:sz w:val="24"/>
          <w:szCs w:val="24"/>
        </w:rPr>
        <w:t xml:space="preserve"> </w:t>
      </w:r>
      <w:r w:rsidR="00602463">
        <w:rPr>
          <w:sz w:val="24"/>
          <w:szCs w:val="24"/>
        </w:rPr>
        <w:t>in</w:t>
      </w:r>
      <w:r w:rsidR="00602463">
        <w:rPr>
          <w:spacing w:val="1"/>
          <w:sz w:val="24"/>
          <w:szCs w:val="24"/>
        </w:rPr>
        <w:t>v</w:t>
      </w:r>
      <w:r w:rsidR="00602463">
        <w:rPr>
          <w:spacing w:val="3"/>
          <w:sz w:val="24"/>
          <w:szCs w:val="24"/>
        </w:rPr>
        <w:t>o</w:t>
      </w:r>
      <w:r w:rsidR="00602463">
        <w:rPr>
          <w:sz w:val="24"/>
          <w:szCs w:val="24"/>
        </w:rPr>
        <w:t>lv</w:t>
      </w:r>
      <w:r w:rsidR="00602463">
        <w:rPr>
          <w:spacing w:val="1"/>
          <w:sz w:val="24"/>
          <w:szCs w:val="24"/>
        </w:rPr>
        <w:t>e</w:t>
      </w:r>
      <w:r w:rsidR="00602463">
        <w:rPr>
          <w:sz w:val="24"/>
          <w:szCs w:val="24"/>
        </w:rPr>
        <w:t>d</w:t>
      </w:r>
      <w:r w:rsidR="00602463">
        <w:rPr>
          <w:spacing w:val="-13"/>
          <w:sz w:val="24"/>
          <w:szCs w:val="24"/>
        </w:rPr>
        <w:t xml:space="preserve"> </w:t>
      </w:r>
      <w:r w:rsidR="00602463">
        <w:rPr>
          <w:sz w:val="24"/>
          <w:szCs w:val="24"/>
        </w:rPr>
        <w:t>in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the</w:t>
      </w:r>
      <w:r w:rsidR="00602463">
        <w:rPr>
          <w:spacing w:val="-5"/>
          <w:sz w:val="24"/>
          <w:szCs w:val="24"/>
        </w:rPr>
        <w:t xml:space="preserve"> </w:t>
      </w:r>
      <w:r w:rsidR="00602463">
        <w:rPr>
          <w:sz w:val="24"/>
          <w:szCs w:val="24"/>
        </w:rPr>
        <w:t>pr</w:t>
      </w:r>
      <w:r w:rsidR="00602463">
        <w:rPr>
          <w:spacing w:val="-3"/>
          <w:sz w:val="24"/>
          <w:szCs w:val="24"/>
        </w:rPr>
        <w:t>e</w:t>
      </w:r>
      <w:r w:rsidR="00602463">
        <w:rPr>
          <w:sz w:val="24"/>
          <w:szCs w:val="24"/>
        </w:rPr>
        <w:t>p</w:t>
      </w:r>
      <w:r w:rsidR="00602463">
        <w:rPr>
          <w:spacing w:val="2"/>
          <w:sz w:val="24"/>
          <w:szCs w:val="24"/>
        </w:rPr>
        <w:t>a</w:t>
      </w:r>
      <w:r w:rsidR="00602463">
        <w:rPr>
          <w:spacing w:val="-1"/>
          <w:sz w:val="24"/>
          <w:szCs w:val="24"/>
        </w:rPr>
        <w:t>ra</w:t>
      </w:r>
      <w:r w:rsidR="00602463">
        <w:rPr>
          <w:spacing w:val="1"/>
          <w:sz w:val="24"/>
          <w:szCs w:val="24"/>
        </w:rPr>
        <w:t>ti</w:t>
      </w:r>
      <w:r w:rsidR="00602463">
        <w:rPr>
          <w:sz w:val="24"/>
          <w:szCs w:val="24"/>
        </w:rPr>
        <w:t>on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pacing w:val="2"/>
          <w:sz w:val="24"/>
          <w:szCs w:val="24"/>
        </w:rPr>
        <w:t>o</w:t>
      </w:r>
      <w:r w:rsidR="00602463">
        <w:rPr>
          <w:sz w:val="24"/>
          <w:szCs w:val="24"/>
        </w:rPr>
        <w:t>f the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r</w:t>
      </w:r>
      <w:r w:rsidR="00602463">
        <w:rPr>
          <w:spacing w:val="-3"/>
          <w:sz w:val="24"/>
          <w:szCs w:val="24"/>
        </w:rPr>
        <w:t>e</w:t>
      </w:r>
      <w:r w:rsidR="00602463">
        <w:rPr>
          <w:sz w:val="24"/>
          <w:szCs w:val="24"/>
        </w:rPr>
        <w:t>qu</w:t>
      </w:r>
      <w:r w:rsidR="00602463">
        <w:rPr>
          <w:spacing w:val="1"/>
          <w:sz w:val="24"/>
          <w:szCs w:val="24"/>
        </w:rPr>
        <w:t>i</w:t>
      </w:r>
      <w:r w:rsidR="00602463">
        <w:rPr>
          <w:spacing w:val="2"/>
          <w:sz w:val="24"/>
          <w:szCs w:val="24"/>
        </w:rPr>
        <w:t>r</w:t>
      </w:r>
      <w:r w:rsidR="00602463">
        <w:rPr>
          <w:spacing w:val="-1"/>
          <w:sz w:val="24"/>
          <w:szCs w:val="24"/>
        </w:rPr>
        <w:t>e</w:t>
      </w:r>
      <w:r w:rsidR="00602463">
        <w:rPr>
          <w:spacing w:val="3"/>
          <w:sz w:val="24"/>
          <w:szCs w:val="24"/>
        </w:rPr>
        <w:t>m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nts,</w:t>
      </w:r>
      <w:r w:rsidR="00602463">
        <w:rPr>
          <w:spacing w:val="-7"/>
          <w:sz w:val="24"/>
          <w:szCs w:val="24"/>
        </w:rPr>
        <w:t xml:space="preserve"> </w:t>
      </w:r>
      <w:r w:rsidR="00602463">
        <w:rPr>
          <w:sz w:val="24"/>
          <w:szCs w:val="24"/>
        </w:rPr>
        <w:t>d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</w:t>
      </w:r>
      <w:r w:rsidR="00602463">
        <w:rPr>
          <w:spacing w:val="1"/>
          <w:sz w:val="24"/>
          <w:szCs w:val="24"/>
        </w:rPr>
        <w:t>i</w:t>
      </w:r>
      <w:r w:rsidR="00602463">
        <w:rPr>
          <w:spacing w:val="-5"/>
          <w:sz w:val="24"/>
          <w:szCs w:val="24"/>
        </w:rPr>
        <w:t>g</w:t>
      </w:r>
      <w:r w:rsidR="00602463">
        <w:rPr>
          <w:sz w:val="24"/>
          <w:szCs w:val="24"/>
        </w:rPr>
        <w:t>n,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c</w:t>
      </w:r>
      <w:r w:rsidR="00602463">
        <w:rPr>
          <w:sz w:val="24"/>
          <w:szCs w:val="24"/>
        </w:rPr>
        <w:t>ost</w:t>
      </w:r>
      <w:r w:rsidR="00602463">
        <w:rPr>
          <w:spacing w:val="1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</w:t>
      </w:r>
      <w:r w:rsidR="00602463">
        <w:rPr>
          <w:spacing w:val="1"/>
          <w:sz w:val="24"/>
          <w:szCs w:val="24"/>
        </w:rPr>
        <w:t>tim</w:t>
      </w:r>
      <w:r w:rsidR="00602463">
        <w:rPr>
          <w:spacing w:val="-1"/>
          <w:sz w:val="24"/>
          <w:szCs w:val="24"/>
        </w:rPr>
        <w:t>a</w:t>
      </w:r>
      <w:r w:rsidR="00602463">
        <w:rPr>
          <w:spacing w:val="1"/>
          <w:sz w:val="24"/>
          <w:szCs w:val="24"/>
        </w:rPr>
        <w:t>t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s,</w:t>
      </w:r>
      <w:r w:rsidR="00602463">
        <w:rPr>
          <w:spacing w:val="-1"/>
          <w:sz w:val="24"/>
          <w:szCs w:val="24"/>
        </w:rPr>
        <w:t xml:space="preserve"> a</w:t>
      </w:r>
      <w:r w:rsidR="00602463">
        <w:rPr>
          <w:sz w:val="24"/>
          <w:szCs w:val="24"/>
        </w:rPr>
        <w:t>nd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z w:val="24"/>
          <w:szCs w:val="24"/>
        </w:rPr>
        <w:t>oth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r</w:t>
      </w:r>
      <w:r w:rsidR="00602463">
        <w:rPr>
          <w:spacing w:val="-5"/>
          <w:sz w:val="24"/>
          <w:szCs w:val="24"/>
        </w:rPr>
        <w:t xml:space="preserve"> </w:t>
      </w:r>
      <w:r w:rsidR="00602463">
        <w:rPr>
          <w:sz w:val="24"/>
          <w:szCs w:val="24"/>
        </w:rPr>
        <w:t>inf</w:t>
      </w:r>
      <w:r w:rsidR="00602463">
        <w:rPr>
          <w:spacing w:val="1"/>
          <w:sz w:val="24"/>
          <w:szCs w:val="24"/>
        </w:rPr>
        <w:t>o</w:t>
      </w:r>
      <w:r w:rsidR="00602463">
        <w:rPr>
          <w:spacing w:val="-1"/>
          <w:sz w:val="24"/>
          <w:szCs w:val="24"/>
        </w:rPr>
        <w:t>r</w:t>
      </w:r>
      <w:r w:rsidR="00602463">
        <w:rPr>
          <w:spacing w:val="1"/>
          <w:sz w:val="24"/>
          <w:szCs w:val="24"/>
        </w:rPr>
        <w:t>m</w:t>
      </w:r>
      <w:r w:rsidR="00602463">
        <w:rPr>
          <w:spacing w:val="2"/>
          <w:sz w:val="24"/>
          <w:szCs w:val="24"/>
        </w:rPr>
        <w:t>a</w:t>
      </w:r>
      <w:r w:rsidR="00602463">
        <w:rPr>
          <w:spacing w:val="1"/>
          <w:sz w:val="24"/>
          <w:szCs w:val="24"/>
        </w:rPr>
        <w:t>ti</w:t>
      </w:r>
      <w:r w:rsidR="00602463">
        <w:rPr>
          <w:sz w:val="24"/>
          <w:szCs w:val="24"/>
        </w:rPr>
        <w:t>on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u</w:t>
      </w:r>
      <w:r w:rsidR="00602463">
        <w:rPr>
          <w:spacing w:val="1"/>
          <w:sz w:val="24"/>
          <w:szCs w:val="24"/>
        </w:rPr>
        <w:t>s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d</w:t>
      </w:r>
      <w:r w:rsidR="00602463">
        <w:rPr>
          <w:spacing w:val="-3"/>
          <w:sz w:val="24"/>
          <w:szCs w:val="24"/>
        </w:rPr>
        <w:t xml:space="preserve"> </w:t>
      </w:r>
      <w:r w:rsidR="00602463">
        <w:rPr>
          <w:spacing w:val="-2"/>
          <w:sz w:val="24"/>
          <w:szCs w:val="24"/>
        </w:rPr>
        <w:t>i</w:t>
      </w:r>
      <w:r w:rsidR="00602463">
        <w:rPr>
          <w:sz w:val="24"/>
          <w:szCs w:val="24"/>
        </w:rPr>
        <w:t>n</w:t>
      </w:r>
      <w:r w:rsidR="00602463">
        <w:rPr>
          <w:spacing w:val="-1"/>
          <w:sz w:val="24"/>
          <w:szCs w:val="24"/>
        </w:rPr>
        <w:t xml:space="preserve"> </w:t>
      </w:r>
      <w:r w:rsidR="00602463">
        <w:rPr>
          <w:sz w:val="24"/>
          <w:szCs w:val="24"/>
        </w:rPr>
        <w:t>this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pacing w:val="1"/>
          <w:sz w:val="24"/>
          <w:szCs w:val="24"/>
        </w:rPr>
        <w:t>R</w:t>
      </w:r>
      <w:r w:rsidR="00602463">
        <w:rPr>
          <w:spacing w:val="-1"/>
          <w:sz w:val="24"/>
          <w:szCs w:val="24"/>
        </w:rPr>
        <w:t>F</w:t>
      </w:r>
      <w:r w:rsidR="00602463">
        <w:rPr>
          <w:sz w:val="24"/>
          <w:szCs w:val="24"/>
        </w:rPr>
        <w:t>Q.</w:t>
      </w:r>
    </w:p>
    <w:p w14:paraId="177E9590" w14:textId="77777777" w:rsidR="00F30FA2" w:rsidRDefault="00F30FA2">
      <w:pPr>
        <w:spacing w:before="20" w:line="280" w:lineRule="exact"/>
        <w:rPr>
          <w:sz w:val="28"/>
          <w:szCs w:val="28"/>
        </w:rPr>
      </w:pPr>
    </w:p>
    <w:p w14:paraId="6E3C791F" w14:textId="77777777" w:rsidR="00F30FA2" w:rsidRDefault="00602463">
      <w:pPr>
        <w:spacing w:line="256" w:lineRule="auto"/>
        <w:ind w:left="181" w:right="81"/>
        <w:rPr>
          <w:sz w:val="24"/>
          <w:szCs w:val="24"/>
        </w:rPr>
        <w:sectPr w:rsidR="00F30FA2">
          <w:pgSz w:w="12240" w:h="15840"/>
          <w:pgMar w:top="1360" w:right="1280" w:bottom="280" w:left="1300" w:header="0" w:footer="873" w:gutter="0"/>
          <w:cols w:space="720"/>
        </w:sectPr>
      </w:pPr>
      <w:r>
        <w:rPr>
          <w:sz w:val="24"/>
          <w:szCs w:val="24"/>
        </w:rPr>
        <w:t>NAC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er</w:t>
      </w:r>
      <w:r>
        <w:rPr>
          <w:spacing w:val="-3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ti</w:t>
      </w:r>
      <w:r>
        <w:rPr>
          <w:spacing w:val="3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7"/>
          <w:sz w:val="24"/>
          <w:szCs w:val="24"/>
        </w:rPr>
        <w:t>f</w:t>
      </w:r>
      <w:r>
        <w:rPr>
          <w:spacing w:val="-12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</w:p>
    <w:p w14:paraId="20FF82DD" w14:textId="77777777" w:rsidR="00F30FA2" w:rsidRDefault="00602463">
      <w:pPr>
        <w:spacing w:before="72" w:line="260" w:lineRule="exact"/>
        <w:ind w:left="14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6. </w:t>
      </w:r>
      <w:r>
        <w:rPr>
          <w:b/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Ti</w:t>
      </w:r>
      <w:r>
        <w:rPr>
          <w:b/>
          <w:spacing w:val="-5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spacing w:val="5"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:</w:t>
      </w:r>
    </w:p>
    <w:p w14:paraId="054C21A5" w14:textId="77777777" w:rsidR="00F30FA2" w:rsidRDefault="00F30FA2">
      <w:pPr>
        <w:spacing w:line="200" w:lineRule="exact"/>
      </w:pPr>
    </w:p>
    <w:p w14:paraId="54B363BF" w14:textId="77777777" w:rsidR="00F30FA2" w:rsidRDefault="00F30FA2">
      <w:pPr>
        <w:spacing w:before="9" w:line="240" w:lineRule="exact"/>
        <w:rPr>
          <w:sz w:val="24"/>
          <w:szCs w:val="24"/>
        </w:rPr>
      </w:pPr>
    </w:p>
    <w:tbl>
      <w:tblPr>
        <w:tblW w:w="0" w:type="auto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2"/>
        <w:gridCol w:w="2520"/>
      </w:tblGrid>
      <w:tr w:rsidR="00F30FA2" w14:paraId="3D7B05A5" w14:textId="77777777" w:rsidTr="009A77B3">
        <w:trPr>
          <w:trHeight w:hRule="exact" w:val="422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6880F" w14:textId="77777777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Annou</w:t>
            </w:r>
            <w:r>
              <w:rPr>
                <w:spacing w:val="1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Q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9E499D" w14:textId="056B792F" w:rsidR="00F30FA2" w:rsidRDefault="00F14F48" w:rsidP="000D7430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14</w:t>
            </w:r>
            <w:r w:rsidR="00F762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  <w:r w:rsidR="00602463">
              <w:rPr>
                <w:sz w:val="24"/>
                <w:szCs w:val="24"/>
              </w:rPr>
              <w:t>,20</w:t>
            </w:r>
            <w:r w:rsidR="00F85A68">
              <w:rPr>
                <w:sz w:val="24"/>
                <w:szCs w:val="24"/>
              </w:rPr>
              <w:t>2</w:t>
            </w:r>
            <w:r w:rsidR="00BB5E12">
              <w:rPr>
                <w:sz w:val="24"/>
                <w:szCs w:val="24"/>
              </w:rPr>
              <w:t>3</w:t>
            </w:r>
          </w:p>
        </w:tc>
      </w:tr>
      <w:tr w:rsidR="00F30FA2" w14:paraId="3FD1AC00" w14:textId="77777777" w:rsidTr="009A77B3">
        <w:trPr>
          <w:trHeight w:hRule="exact" w:val="451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468D4" w14:textId="77777777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sion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quo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865758" w14:textId="1157A08E" w:rsidR="00F30FA2" w:rsidRDefault="001F0EDA" w:rsidP="000D7430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</w:t>
            </w:r>
            <w:r w:rsidR="00F14F48">
              <w:rPr>
                <w:spacing w:val="1"/>
                <w:sz w:val="24"/>
                <w:szCs w:val="24"/>
              </w:rPr>
              <w:t>5</w:t>
            </w:r>
            <w:r w:rsidR="00602463">
              <w:rPr>
                <w:sz w:val="24"/>
                <w:szCs w:val="24"/>
              </w:rPr>
              <w:t>,</w:t>
            </w:r>
            <w:r w:rsidR="00F14F48">
              <w:rPr>
                <w:sz w:val="24"/>
                <w:szCs w:val="24"/>
              </w:rPr>
              <w:t>11</w:t>
            </w:r>
            <w:r w:rsidR="001F19E1">
              <w:rPr>
                <w:sz w:val="24"/>
                <w:szCs w:val="24"/>
              </w:rPr>
              <w:t>,</w:t>
            </w:r>
            <w:r w:rsidR="00602463">
              <w:rPr>
                <w:sz w:val="24"/>
                <w:szCs w:val="24"/>
              </w:rPr>
              <w:t>20</w:t>
            </w:r>
            <w:r w:rsidR="00F85A68">
              <w:rPr>
                <w:sz w:val="24"/>
                <w:szCs w:val="24"/>
              </w:rPr>
              <w:t>2</w:t>
            </w:r>
            <w:r w:rsidR="00961156">
              <w:rPr>
                <w:sz w:val="24"/>
                <w:szCs w:val="24"/>
              </w:rPr>
              <w:t>3</w:t>
            </w:r>
            <w:r w:rsidR="00602463">
              <w:rPr>
                <w:spacing w:val="-4"/>
                <w:sz w:val="24"/>
                <w:szCs w:val="24"/>
              </w:rPr>
              <w:t xml:space="preserve"> </w:t>
            </w:r>
            <w:r w:rsidR="00F35353">
              <w:rPr>
                <w:spacing w:val="-4"/>
                <w:sz w:val="24"/>
                <w:szCs w:val="24"/>
              </w:rPr>
              <w:t>/</w:t>
            </w:r>
            <w:r w:rsidR="00602463">
              <w:rPr>
                <w:sz w:val="24"/>
                <w:szCs w:val="24"/>
              </w:rPr>
              <w:t>4:</w:t>
            </w:r>
            <w:r w:rsidR="00BE2503">
              <w:rPr>
                <w:sz w:val="24"/>
                <w:szCs w:val="24"/>
              </w:rPr>
              <w:t>3</w:t>
            </w:r>
            <w:r w:rsidR="00602463">
              <w:rPr>
                <w:sz w:val="24"/>
                <w:szCs w:val="24"/>
              </w:rPr>
              <w:t>0</w:t>
            </w:r>
            <w:r w:rsidR="00602463">
              <w:rPr>
                <w:spacing w:val="-3"/>
                <w:sz w:val="24"/>
                <w:szCs w:val="24"/>
              </w:rPr>
              <w:t xml:space="preserve"> </w:t>
            </w:r>
            <w:r w:rsidR="00602463">
              <w:rPr>
                <w:spacing w:val="1"/>
                <w:sz w:val="24"/>
                <w:szCs w:val="24"/>
              </w:rPr>
              <w:t>P</w:t>
            </w:r>
            <w:r w:rsidR="00602463">
              <w:rPr>
                <w:sz w:val="24"/>
                <w:szCs w:val="24"/>
              </w:rPr>
              <w:t>M</w:t>
            </w:r>
          </w:p>
        </w:tc>
      </w:tr>
      <w:tr w:rsidR="00F30FA2" w14:paraId="25423F1C" w14:textId="77777777" w:rsidTr="009A77B3">
        <w:trPr>
          <w:trHeight w:hRule="exact" w:val="449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05E74" w14:textId="3D9495A3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quo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  <w:r w:rsidR="005D180F"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(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Q)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ntif</w:t>
            </w:r>
            <w:r>
              <w:rPr>
                <w:spacing w:val="2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ndor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47BE8" w14:textId="15EDEBBA" w:rsidR="00F30FA2" w:rsidRDefault="00AF3AF4" w:rsidP="000D7430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762D3">
              <w:rPr>
                <w:sz w:val="24"/>
                <w:szCs w:val="24"/>
              </w:rPr>
              <w:t>,</w:t>
            </w:r>
            <w:r w:rsidR="00F85A68">
              <w:rPr>
                <w:sz w:val="24"/>
                <w:szCs w:val="24"/>
              </w:rPr>
              <w:t>0</w:t>
            </w:r>
            <w:r w:rsidR="001F0EDA">
              <w:rPr>
                <w:sz w:val="24"/>
                <w:szCs w:val="24"/>
              </w:rPr>
              <w:t>8</w:t>
            </w:r>
            <w:r w:rsidR="00602463">
              <w:rPr>
                <w:sz w:val="24"/>
                <w:szCs w:val="24"/>
              </w:rPr>
              <w:t>,</w:t>
            </w:r>
            <w:r w:rsidR="00602463">
              <w:rPr>
                <w:spacing w:val="-4"/>
                <w:sz w:val="24"/>
                <w:szCs w:val="24"/>
              </w:rPr>
              <w:t xml:space="preserve"> </w:t>
            </w:r>
            <w:r w:rsidR="00602463">
              <w:rPr>
                <w:sz w:val="24"/>
                <w:szCs w:val="24"/>
              </w:rPr>
              <w:t>20</w:t>
            </w:r>
            <w:r w:rsidR="00F85A68">
              <w:rPr>
                <w:sz w:val="24"/>
                <w:szCs w:val="24"/>
              </w:rPr>
              <w:t>2</w:t>
            </w:r>
            <w:r w:rsidR="00961156">
              <w:rPr>
                <w:sz w:val="24"/>
                <w:szCs w:val="24"/>
              </w:rPr>
              <w:t>3</w:t>
            </w:r>
          </w:p>
        </w:tc>
      </w:tr>
      <w:tr w:rsidR="00F30FA2" w14:paraId="78875F6F" w14:textId="77777777" w:rsidTr="009A77B3">
        <w:trPr>
          <w:trHeight w:hRule="exact" w:val="451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BE81D" w14:textId="77777777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ndor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84A3A9" w14:textId="633A90CC" w:rsidR="00F30FA2" w:rsidRDefault="00F14F48" w:rsidP="000D7430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602463">
              <w:rPr>
                <w:sz w:val="24"/>
                <w:szCs w:val="24"/>
              </w:rPr>
              <w:t>,</w:t>
            </w:r>
            <w:r w:rsidR="00602463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</w:t>
            </w:r>
            <w:r w:rsidR="00602463">
              <w:rPr>
                <w:sz w:val="24"/>
                <w:szCs w:val="24"/>
              </w:rPr>
              <w:t>,</w:t>
            </w:r>
            <w:r w:rsidR="00602463">
              <w:rPr>
                <w:spacing w:val="-3"/>
                <w:sz w:val="24"/>
                <w:szCs w:val="24"/>
              </w:rPr>
              <w:t xml:space="preserve"> </w:t>
            </w:r>
            <w:r w:rsidR="00602463">
              <w:rPr>
                <w:sz w:val="24"/>
                <w:szCs w:val="24"/>
              </w:rPr>
              <w:t>20</w:t>
            </w:r>
            <w:r w:rsidR="00F85A68">
              <w:rPr>
                <w:sz w:val="24"/>
                <w:szCs w:val="24"/>
              </w:rPr>
              <w:t>2</w:t>
            </w:r>
            <w:r w:rsidR="00961156">
              <w:rPr>
                <w:sz w:val="24"/>
                <w:szCs w:val="24"/>
              </w:rPr>
              <w:t>3</w:t>
            </w:r>
          </w:p>
        </w:tc>
      </w:tr>
    </w:tbl>
    <w:p w14:paraId="7C652BBE" w14:textId="77777777" w:rsidR="00F30FA2" w:rsidRDefault="00F30FA2">
      <w:pPr>
        <w:spacing w:before="6" w:line="100" w:lineRule="exact"/>
        <w:rPr>
          <w:sz w:val="11"/>
          <w:szCs w:val="11"/>
        </w:rPr>
      </w:pPr>
    </w:p>
    <w:p w14:paraId="504C1321" w14:textId="77777777" w:rsidR="00F30FA2" w:rsidRDefault="00F30FA2">
      <w:pPr>
        <w:spacing w:line="200" w:lineRule="exact"/>
      </w:pPr>
    </w:p>
    <w:p w14:paraId="1186C39D" w14:textId="77777777" w:rsidR="00F30FA2" w:rsidRDefault="00F30FA2">
      <w:pPr>
        <w:spacing w:line="200" w:lineRule="exact"/>
      </w:pPr>
    </w:p>
    <w:p w14:paraId="7A0B23B7" w14:textId="77777777" w:rsidR="00F30FA2" w:rsidRDefault="00602463">
      <w:pPr>
        <w:spacing w:before="29"/>
        <w:ind w:left="140"/>
        <w:rPr>
          <w:sz w:val="24"/>
          <w:szCs w:val="24"/>
        </w:rPr>
      </w:pPr>
      <w:r>
        <w:rPr>
          <w:b/>
          <w:spacing w:val="-5"/>
          <w:sz w:val="24"/>
          <w:szCs w:val="24"/>
        </w:rPr>
        <w:t>7</w:t>
      </w:r>
      <w:r>
        <w:rPr>
          <w:b/>
          <w:sz w:val="24"/>
          <w:szCs w:val="24"/>
        </w:rPr>
        <w:t xml:space="preserve">.  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Su</w:t>
      </w:r>
      <w:r>
        <w:rPr>
          <w:b/>
          <w:spacing w:val="-4"/>
          <w:sz w:val="24"/>
          <w:szCs w:val="24"/>
        </w:rPr>
        <w:t>b</w:t>
      </w:r>
      <w:r>
        <w:rPr>
          <w:b/>
          <w:spacing w:val="-10"/>
          <w:sz w:val="24"/>
          <w:szCs w:val="24"/>
        </w:rPr>
        <w:t>m</w:t>
      </w:r>
      <w:r>
        <w:rPr>
          <w:b/>
          <w:spacing w:val="-4"/>
          <w:sz w:val="24"/>
          <w:szCs w:val="24"/>
        </w:rPr>
        <w:t>issi</w:t>
      </w:r>
      <w:r>
        <w:rPr>
          <w:b/>
          <w:spacing w:val="-7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7"/>
          <w:sz w:val="24"/>
          <w:szCs w:val="24"/>
        </w:rPr>
        <w:t xml:space="preserve"> o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-8"/>
          <w:sz w:val="24"/>
          <w:szCs w:val="24"/>
        </w:rPr>
        <w:t>er</w:t>
      </w:r>
      <w:r>
        <w:rPr>
          <w:b/>
          <w:spacing w:val="-4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14:paraId="186620D7" w14:textId="77777777" w:rsidR="00F30FA2" w:rsidRDefault="00F30FA2">
      <w:pPr>
        <w:spacing w:before="16" w:line="260" w:lineRule="exact"/>
        <w:rPr>
          <w:sz w:val="26"/>
          <w:szCs w:val="26"/>
        </w:rPr>
      </w:pPr>
    </w:p>
    <w:p w14:paraId="2106873D" w14:textId="4717C8FE" w:rsidR="00F30FA2" w:rsidRDefault="00602463" w:rsidP="00AB4539">
      <w:pPr>
        <w:spacing w:line="244" w:lineRule="auto"/>
        <w:ind w:left="140" w:right="779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sho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16:</w:t>
      </w:r>
      <w:r w:rsidR="00915057">
        <w:rPr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bul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 w:rsidR="00F35353">
        <w:rPr>
          <w:sz w:val="24"/>
          <w:szCs w:val="24"/>
        </w:rPr>
        <w:t>)</w:t>
      </w:r>
      <w:r w:rsidR="00331892">
        <w:rPr>
          <w:spacing w:val="1"/>
          <w:sz w:val="24"/>
          <w:szCs w:val="24"/>
        </w:rPr>
        <w:t xml:space="preserve"> </w:t>
      </w:r>
      <w:r w:rsidR="001F0EDA">
        <w:rPr>
          <w:spacing w:val="1"/>
          <w:sz w:val="24"/>
          <w:szCs w:val="24"/>
        </w:rPr>
        <w:t>2</w:t>
      </w:r>
      <w:r w:rsidR="00044AFB">
        <w:rPr>
          <w:spacing w:val="1"/>
          <w:sz w:val="24"/>
          <w:szCs w:val="24"/>
        </w:rPr>
        <w:t>5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 w:rsidR="00044AFB">
        <w:rPr>
          <w:sz w:val="24"/>
          <w:szCs w:val="24"/>
        </w:rPr>
        <w:t>11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F85A68">
        <w:rPr>
          <w:sz w:val="24"/>
          <w:szCs w:val="24"/>
        </w:rPr>
        <w:t>2</w:t>
      </w:r>
      <w:r w:rsidR="00961156">
        <w:rPr>
          <w:sz w:val="24"/>
          <w:szCs w:val="24"/>
        </w:rPr>
        <w:t xml:space="preserve">3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d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s:</w:t>
      </w:r>
    </w:p>
    <w:p w14:paraId="127EEC4E" w14:textId="77777777" w:rsidR="00F30FA2" w:rsidRDefault="00F30FA2">
      <w:pPr>
        <w:spacing w:before="4" w:line="140" w:lineRule="exact"/>
        <w:rPr>
          <w:sz w:val="14"/>
          <w:szCs w:val="14"/>
        </w:rPr>
      </w:pPr>
    </w:p>
    <w:p w14:paraId="60DF31C0" w14:textId="7DEB9E15" w:rsidR="00F30FA2" w:rsidRPr="008112B7" w:rsidRDefault="00602463" w:rsidP="008112B7">
      <w:pPr>
        <w:spacing w:line="254" w:lineRule="auto"/>
        <w:ind w:left="140" w:right="93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bul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 w:rsidR="00961156">
        <w:rPr>
          <w:sz w:val="24"/>
          <w:szCs w:val="24"/>
        </w:rPr>
        <w:t xml:space="preserve">Qala </w:t>
      </w:r>
      <w:proofErr w:type="spellStart"/>
      <w:r w:rsidR="00961156">
        <w:rPr>
          <w:sz w:val="24"/>
          <w:szCs w:val="24"/>
        </w:rPr>
        <w:t>Fatullah</w:t>
      </w:r>
      <w:proofErr w:type="spellEnd"/>
      <w:r w:rsidR="00456F6E">
        <w:rPr>
          <w:sz w:val="24"/>
          <w:szCs w:val="24"/>
        </w:rPr>
        <w:t xml:space="preserve"> </w:t>
      </w:r>
      <w:r>
        <w:rPr>
          <w:sz w:val="24"/>
          <w:szCs w:val="24"/>
        </w:rPr>
        <w:t>#</w:t>
      </w:r>
      <w:r>
        <w:rPr>
          <w:spacing w:val="11"/>
          <w:sz w:val="24"/>
          <w:szCs w:val="24"/>
        </w:rPr>
        <w:t xml:space="preserve"> </w:t>
      </w:r>
      <w:r w:rsidR="00961156">
        <w:rPr>
          <w:spacing w:val="-2"/>
          <w:sz w:val="24"/>
          <w:szCs w:val="24"/>
        </w:rPr>
        <w:t>20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House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#</w:t>
      </w:r>
      <w:r>
        <w:rPr>
          <w:spacing w:val="11"/>
          <w:sz w:val="24"/>
          <w:szCs w:val="24"/>
        </w:rPr>
        <w:t xml:space="preserve"> </w:t>
      </w:r>
      <w:r w:rsidR="00961156">
        <w:rPr>
          <w:sz w:val="24"/>
          <w:szCs w:val="24"/>
        </w:rPr>
        <w:t>Street 5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bul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14:paraId="62DDA0D1" w14:textId="6D7585DC" w:rsidR="00D8515A" w:rsidRPr="00D8515A" w:rsidRDefault="00602463" w:rsidP="00D8515A">
      <w:pPr>
        <w:ind w:left="140"/>
        <w:rPr>
          <w:sz w:val="24"/>
          <w:szCs w:val="24"/>
        </w:rPr>
      </w:pP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+93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790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69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82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04</w:t>
      </w:r>
      <w:r w:rsidR="00F15EB5">
        <w:rPr>
          <w:sz w:val="24"/>
          <w:szCs w:val="24"/>
        </w:rPr>
        <w:t xml:space="preserve"> </w:t>
      </w:r>
    </w:p>
    <w:p w14:paraId="28D9E2F2" w14:textId="509D4B85" w:rsidR="00D8515A" w:rsidRPr="00D8515A" w:rsidRDefault="00D8515A" w:rsidP="00D8515A">
      <w:pPr>
        <w:spacing w:line="254" w:lineRule="auto"/>
        <w:ind w:left="140" w:right="93"/>
        <w:rPr>
          <w:sz w:val="24"/>
          <w:szCs w:val="24"/>
        </w:rPr>
      </w:pPr>
      <w:r>
        <w:rPr>
          <w:sz w:val="24"/>
          <w:szCs w:val="24"/>
        </w:rPr>
        <w:t xml:space="preserve">Badakhshan Province, New City Faizabad, Masjed </w:t>
      </w:r>
      <w:proofErr w:type="spellStart"/>
      <w:r>
        <w:rPr>
          <w:sz w:val="24"/>
          <w:szCs w:val="24"/>
        </w:rPr>
        <w:t>Emam</w:t>
      </w:r>
      <w:proofErr w:type="spellEnd"/>
      <w:r>
        <w:rPr>
          <w:sz w:val="24"/>
          <w:szCs w:val="24"/>
        </w:rPr>
        <w:t xml:space="preserve"> Bokhari Street, NAC office.</w:t>
      </w:r>
    </w:p>
    <w:p w14:paraId="49E41AFB" w14:textId="3C0D835E" w:rsidR="00D8515A" w:rsidRDefault="00D8515A" w:rsidP="00D8515A">
      <w:pPr>
        <w:tabs>
          <w:tab w:val="left" w:pos="4095"/>
        </w:tabs>
        <w:jc w:val="both"/>
        <w:rPr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Contact No: </w:t>
      </w:r>
      <w:r>
        <w:rPr>
          <w:sz w:val="24"/>
          <w:szCs w:val="24"/>
        </w:rPr>
        <w:t>+93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729610137</w:t>
      </w:r>
    </w:p>
    <w:p w14:paraId="45AF34DB" w14:textId="77777777" w:rsidR="00F30FA2" w:rsidRDefault="00F30FA2">
      <w:pPr>
        <w:spacing w:line="200" w:lineRule="exact"/>
      </w:pPr>
    </w:p>
    <w:p w14:paraId="6D8BA0DA" w14:textId="77777777" w:rsidR="00F30FA2" w:rsidRDefault="00602463">
      <w:pPr>
        <w:ind w:left="140"/>
        <w:rPr>
          <w:sz w:val="29"/>
          <w:szCs w:val="29"/>
        </w:rPr>
      </w:pPr>
      <w:r>
        <w:rPr>
          <w:b/>
          <w:w w:val="79"/>
          <w:sz w:val="29"/>
          <w:szCs w:val="29"/>
        </w:rPr>
        <w:t xml:space="preserve">8.  </w:t>
      </w:r>
      <w:r>
        <w:rPr>
          <w:b/>
          <w:spacing w:val="14"/>
          <w:w w:val="79"/>
          <w:sz w:val="29"/>
          <w:szCs w:val="29"/>
        </w:rPr>
        <w:t xml:space="preserve"> </w:t>
      </w:r>
      <w:r>
        <w:rPr>
          <w:b/>
          <w:spacing w:val="-1"/>
          <w:w w:val="79"/>
          <w:sz w:val="29"/>
          <w:szCs w:val="29"/>
        </w:rPr>
        <w:t>Re</w:t>
      </w:r>
      <w:r>
        <w:rPr>
          <w:b/>
          <w:spacing w:val="2"/>
          <w:w w:val="79"/>
          <w:sz w:val="29"/>
          <w:szCs w:val="29"/>
        </w:rPr>
        <w:t>qu</w:t>
      </w:r>
      <w:r>
        <w:rPr>
          <w:b/>
          <w:w w:val="79"/>
          <w:sz w:val="29"/>
          <w:szCs w:val="29"/>
        </w:rPr>
        <w:t>i</w:t>
      </w:r>
      <w:r>
        <w:rPr>
          <w:b/>
          <w:spacing w:val="-1"/>
          <w:w w:val="79"/>
          <w:sz w:val="29"/>
          <w:szCs w:val="29"/>
        </w:rPr>
        <w:t>re</w:t>
      </w:r>
      <w:r>
        <w:rPr>
          <w:b/>
          <w:w w:val="79"/>
          <w:sz w:val="29"/>
          <w:szCs w:val="29"/>
        </w:rPr>
        <w:t>d</w:t>
      </w:r>
      <w:r>
        <w:rPr>
          <w:b/>
          <w:spacing w:val="29"/>
          <w:w w:val="79"/>
          <w:sz w:val="29"/>
          <w:szCs w:val="29"/>
        </w:rPr>
        <w:t xml:space="preserve"> </w:t>
      </w:r>
      <w:r>
        <w:rPr>
          <w:b/>
          <w:spacing w:val="-1"/>
          <w:w w:val="79"/>
          <w:sz w:val="29"/>
          <w:szCs w:val="29"/>
        </w:rPr>
        <w:t>d</w:t>
      </w:r>
      <w:r>
        <w:rPr>
          <w:b/>
          <w:spacing w:val="-2"/>
          <w:w w:val="79"/>
          <w:sz w:val="29"/>
          <w:szCs w:val="29"/>
        </w:rPr>
        <w:t>o</w:t>
      </w:r>
      <w:r>
        <w:rPr>
          <w:b/>
          <w:spacing w:val="2"/>
          <w:w w:val="79"/>
          <w:sz w:val="29"/>
          <w:szCs w:val="29"/>
        </w:rPr>
        <w:t>cu</w:t>
      </w:r>
      <w:r>
        <w:rPr>
          <w:b/>
          <w:spacing w:val="-2"/>
          <w:w w:val="79"/>
          <w:sz w:val="29"/>
          <w:szCs w:val="29"/>
        </w:rPr>
        <w:t>m</w:t>
      </w:r>
      <w:r>
        <w:rPr>
          <w:b/>
          <w:spacing w:val="-1"/>
          <w:w w:val="79"/>
          <w:sz w:val="29"/>
          <w:szCs w:val="29"/>
        </w:rPr>
        <w:t>e</w:t>
      </w:r>
      <w:r>
        <w:rPr>
          <w:b/>
          <w:spacing w:val="2"/>
          <w:w w:val="79"/>
          <w:sz w:val="29"/>
          <w:szCs w:val="29"/>
        </w:rPr>
        <w:t>n</w:t>
      </w:r>
      <w:r>
        <w:rPr>
          <w:b/>
          <w:spacing w:val="1"/>
          <w:w w:val="79"/>
          <w:sz w:val="29"/>
          <w:szCs w:val="29"/>
        </w:rPr>
        <w:t>t</w:t>
      </w:r>
      <w:r>
        <w:rPr>
          <w:b/>
          <w:w w:val="79"/>
          <w:sz w:val="29"/>
          <w:szCs w:val="29"/>
        </w:rPr>
        <w:t>s</w:t>
      </w:r>
      <w:r>
        <w:rPr>
          <w:b/>
          <w:spacing w:val="29"/>
          <w:w w:val="79"/>
          <w:sz w:val="29"/>
          <w:szCs w:val="29"/>
        </w:rPr>
        <w:t xml:space="preserve"> </w:t>
      </w:r>
      <w:r>
        <w:rPr>
          <w:b/>
          <w:spacing w:val="1"/>
          <w:w w:val="79"/>
          <w:sz w:val="29"/>
          <w:szCs w:val="29"/>
        </w:rPr>
        <w:t>a</w:t>
      </w:r>
      <w:r>
        <w:rPr>
          <w:b/>
          <w:spacing w:val="2"/>
          <w:w w:val="79"/>
          <w:sz w:val="29"/>
          <w:szCs w:val="29"/>
        </w:rPr>
        <w:t>l</w:t>
      </w:r>
      <w:r>
        <w:rPr>
          <w:b/>
          <w:spacing w:val="1"/>
          <w:w w:val="79"/>
          <w:sz w:val="29"/>
          <w:szCs w:val="29"/>
        </w:rPr>
        <w:t>o</w:t>
      </w:r>
      <w:r>
        <w:rPr>
          <w:b/>
          <w:spacing w:val="2"/>
          <w:w w:val="79"/>
          <w:sz w:val="29"/>
          <w:szCs w:val="29"/>
        </w:rPr>
        <w:t>n</w:t>
      </w:r>
      <w:r>
        <w:rPr>
          <w:b/>
          <w:w w:val="79"/>
          <w:sz w:val="29"/>
          <w:szCs w:val="29"/>
        </w:rPr>
        <w:t>g</w:t>
      </w:r>
      <w:r>
        <w:rPr>
          <w:b/>
          <w:spacing w:val="17"/>
          <w:w w:val="79"/>
          <w:sz w:val="29"/>
          <w:szCs w:val="29"/>
        </w:rPr>
        <w:t xml:space="preserve"> </w:t>
      </w:r>
      <w:r>
        <w:rPr>
          <w:b/>
          <w:spacing w:val="3"/>
          <w:w w:val="79"/>
          <w:sz w:val="29"/>
          <w:szCs w:val="29"/>
        </w:rPr>
        <w:t>w</w:t>
      </w:r>
      <w:r>
        <w:rPr>
          <w:b/>
          <w:spacing w:val="-2"/>
          <w:w w:val="79"/>
          <w:sz w:val="29"/>
          <w:szCs w:val="29"/>
        </w:rPr>
        <w:t>i</w:t>
      </w:r>
      <w:r>
        <w:rPr>
          <w:b/>
          <w:spacing w:val="1"/>
          <w:w w:val="79"/>
          <w:sz w:val="29"/>
          <w:szCs w:val="29"/>
        </w:rPr>
        <w:t>t</w:t>
      </w:r>
      <w:r>
        <w:rPr>
          <w:b/>
          <w:w w:val="79"/>
          <w:sz w:val="29"/>
          <w:szCs w:val="29"/>
        </w:rPr>
        <w:t>h</w:t>
      </w:r>
      <w:r>
        <w:rPr>
          <w:b/>
          <w:spacing w:val="16"/>
          <w:w w:val="79"/>
          <w:sz w:val="29"/>
          <w:szCs w:val="29"/>
        </w:rPr>
        <w:t xml:space="preserve"> </w:t>
      </w:r>
      <w:r>
        <w:rPr>
          <w:b/>
          <w:spacing w:val="-1"/>
          <w:w w:val="79"/>
          <w:sz w:val="29"/>
          <w:szCs w:val="29"/>
        </w:rPr>
        <w:t>th</w:t>
      </w:r>
      <w:r>
        <w:rPr>
          <w:b/>
          <w:w w:val="79"/>
          <w:sz w:val="29"/>
          <w:szCs w:val="29"/>
        </w:rPr>
        <w:t>e</w:t>
      </w:r>
      <w:r>
        <w:rPr>
          <w:b/>
          <w:spacing w:val="11"/>
          <w:w w:val="79"/>
          <w:sz w:val="29"/>
          <w:szCs w:val="29"/>
        </w:rPr>
        <w:t xml:space="preserve"> </w:t>
      </w:r>
      <w:r>
        <w:rPr>
          <w:b/>
          <w:spacing w:val="7"/>
          <w:w w:val="80"/>
          <w:sz w:val="29"/>
          <w:szCs w:val="29"/>
        </w:rPr>
        <w:t>q</w:t>
      </w:r>
      <w:r>
        <w:rPr>
          <w:b/>
          <w:spacing w:val="2"/>
          <w:w w:val="80"/>
          <w:sz w:val="29"/>
          <w:szCs w:val="29"/>
        </w:rPr>
        <w:t>u</w:t>
      </w:r>
      <w:r>
        <w:rPr>
          <w:b/>
          <w:w w:val="80"/>
          <w:sz w:val="29"/>
          <w:szCs w:val="29"/>
        </w:rPr>
        <w:t>o</w:t>
      </w:r>
      <w:r>
        <w:rPr>
          <w:b/>
          <w:spacing w:val="1"/>
          <w:w w:val="80"/>
          <w:sz w:val="29"/>
          <w:szCs w:val="29"/>
        </w:rPr>
        <w:t>tat</w:t>
      </w:r>
      <w:r>
        <w:rPr>
          <w:b/>
          <w:w w:val="81"/>
          <w:sz w:val="29"/>
          <w:szCs w:val="29"/>
        </w:rPr>
        <w:t>i</w:t>
      </w:r>
      <w:r>
        <w:rPr>
          <w:b/>
          <w:spacing w:val="3"/>
          <w:w w:val="80"/>
          <w:sz w:val="29"/>
          <w:szCs w:val="29"/>
        </w:rPr>
        <w:t>o</w:t>
      </w:r>
      <w:r>
        <w:rPr>
          <w:b/>
          <w:spacing w:val="2"/>
          <w:w w:val="80"/>
          <w:sz w:val="29"/>
          <w:szCs w:val="29"/>
        </w:rPr>
        <w:t>n</w:t>
      </w:r>
      <w:r>
        <w:rPr>
          <w:b/>
          <w:w w:val="80"/>
          <w:sz w:val="29"/>
          <w:szCs w:val="29"/>
        </w:rPr>
        <w:t>:</w:t>
      </w:r>
    </w:p>
    <w:p w14:paraId="20A6CF99" w14:textId="77777777" w:rsidR="00F30FA2" w:rsidRDefault="00F30FA2">
      <w:pPr>
        <w:spacing w:before="3" w:line="100" w:lineRule="exact"/>
        <w:rPr>
          <w:sz w:val="11"/>
          <w:szCs w:val="11"/>
        </w:rPr>
      </w:pPr>
    </w:p>
    <w:p w14:paraId="3A76D28F" w14:textId="77777777" w:rsidR="00F30FA2" w:rsidRDefault="00F30FA2">
      <w:pPr>
        <w:spacing w:line="200" w:lineRule="exact"/>
      </w:pPr>
    </w:p>
    <w:p w14:paraId="7B7897B4" w14:textId="77777777" w:rsidR="00F30FA2" w:rsidRDefault="00602463">
      <w:pPr>
        <w:ind w:left="140"/>
        <w:rPr>
          <w:sz w:val="24"/>
          <w:szCs w:val="24"/>
        </w:rPr>
      </w:pPr>
      <w:r>
        <w:rPr>
          <w:w w:val="79"/>
          <w:sz w:val="24"/>
          <w:szCs w:val="24"/>
        </w:rPr>
        <w:t>1.</w:t>
      </w:r>
      <w:r>
        <w:rPr>
          <w:spacing w:val="6"/>
          <w:w w:val="79"/>
          <w:sz w:val="24"/>
          <w:szCs w:val="24"/>
        </w:rPr>
        <w:t xml:space="preserve"> </w:t>
      </w:r>
      <w:r>
        <w:rPr>
          <w:spacing w:val="3"/>
          <w:w w:val="79"/>
          <w:sz w:val="24"/>
          <w:szCs w:val="24"/>
        </w:rPr>
        <w:t>V</w:t>
      </w:r>
      <w:r>
        <w:rPr>
          <w:spacing w:val="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li</w:t>
      </w:r>
      <w:r>
        <w:rPr>
          <w:w w:val="79"/>
          <w:sz w:val="24"/>
          <w:szCs w:val="24"/>
        </w:rPr>
        <w:t>d</w:t>
      </w:r>
      <w:r>
        <w:rPr>
          <w:spacing w:val="10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r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g</w:t>
      </w:r>
      <w:r>
        <w:rPr>
          <w:spacing w:val="2"/>
          <w:w w:val="79"/>
          <w:sz w:val="24"/>
          <w:szCs w:val="24"/>
        </w:rPr>
        <w:t>is</w:t>
      </w:r>
      <w:r>
        <w:rPr>
          <w:w w:val="79"/>
          <w:sz w:val="24"/>
          <w:szCs w:val="24"/>
        </w:rPr>
        <w:t>t</w:t>
      </w:r>
      <w:r>
        <w:rPr>
          <w:spacing w:val="2"/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tio</w:t>
      </w:r>
      <w:r>
        <w:rPr>
          <w:w w:val="79"/>
          <w:sz w:val="24"/>
          <w:szCs w:val="24"/>
        </w:rPr>
        <w:t>n</w:t>
      </w:r>
      <w:r>
        <w:rPr>
          <w:spacing w:val="14"/>
          <w:w w:val="79"/>
          <w:sz w:val="24"/>
          <w:szCs w:val="24"/>
        </w:rPr>
        <w:t xml:space="preserve"> </w:t>
      </w:r>
      <w:r>
        <w:rPr>
          <w:spacing w:val="4"/>
          <w:w w:val="80"/>
          <w:sz w:val="24"/>
          <w:szCs w:val="24"/>
        </w:rPr>
        <w:t>c</w:t>
      </w:r>
      <w:r>
        <w:rPr>
          <w:spacing w:val="1"/>
          <w:w w:val="80"/>
          <w:sz w:val="24"/>
          <w:szCs w:val="24"/>
        </w:rPr>
        <w:t>e</w:t>
      </w:r>
      <w:r>
        <w:rPr>
          <w:spacing w:val="3"/>
          <w:w w:val="79"/>
          <w:sz w:val="24"/>
          <w:szCs w:val="24"/>
        </w:rPr>
        <w:t>r</w:t>
      </w:r>
      <w:r>
        <w:rPr>
          <w:spacing w:val="2"/>
          <w:w w:val="80"/>
          <w:sz w:val="24"/>
          <w:szCs w:val="24"/>
        </w:rPr>
        <w:t>t</w:t>
      </w:r>
      <w:r>
        <w:rPr>
          <w:w w:val="80"/>
          <w:sz w:val="24"/>
          <w:szCs w:val="24"/>
        </w:rPr>
        <w:t>i</w:t>
      </w:r>
      <w:r>
        <w:rPr>
          <w:spacing w:val="3"/>
          <w:w w:val="79"/>
          <w:sz w:val="24"/>
          <w:szCs w:val="24"/>
        </w:rPr>
        <w:t>f</w:t>
      </w:r>
      <w:r>
        <w:rPr>
          <w:spacing w:val="2"/>
          <w:w w:val="80"/>
          <w:sz w:val="24"/>
          <w:szCs w:val="24"/>
        </w:rPr>
        <w:t>i</w:t>
      </w:r>
      <w:r>
        <w:rPr>
          <w:spacing w:val="1"/>
          <w:w w:val="80"/>
          <w:sz w:val="24"/>
          <w:szCs w:val="24"/>
        </w:rPr>
        <w:t>c</w:t>
      </w:r>
      <w:r>
        <w:rPr>
          <w:spacing w:val="-1"/>
          <w:w w:val="80"/>
          <w:sz w:val="24"/>
          <w:szCs w:val="24"/>
        </w:rPr>
        <w:t>a</w:t>
      </w:r>
      <w:r>
        <w:rPr>
          <w:spacing w:val="2"/>
          <w:w w:val="80"/>
          <w:sz w:val="24"/>
          <w:szCs w:val="24"/>
        </w:rPr>
        <w:t>t</w:t>
      </w:r>
      <w:r>
        <w:rPr>
          <w:spacing w:val="4"/>
          <w:w w:val="80"/>
          <w:sz w:val="24"/>
          <w:szCs w:val="24"/>
        </w:rPr>
        <w:t>e</w:t>
      </w:r>
      <w:r>
        <w:rPr>
          <w:w w:val="79"/>
          <w:sz w:val="24"/>
          <w:szCs w:val="24"/>
        </w:rPr>
        <w:t>s</w:t>
      </w:r>
    </w:p>
    <w:p w14:paraId="5C60D9D6" w14:textId="77777777" w:rsidR="00F30FA2" w:rsidRDefault="00602463">
      <w:pPr>
        <w:spacing w:before="2"/>
        <w:ind w:left="140"/>
        <w:rPr>
          <w:sz w:val="24"/>
          <w:szCs w:val="24"/>
        </w:rPr>
      </w:pPr>
      <w:r>
        <w:rPr>
          <w:w w:val="79"/>
          <w:sz w:val="24"/>
          <w:szCs w:val="24"/>
        </w:rPr>
        <w:t>2.</w:t>
      </w:r>
      <w:r>
        <w:rPr>
          <w:spacing w:val="6"/>
          <w:w w:val="79"/>
          <w:sz w:val="24"/>
          <w:szCs w:val="24"/>
        </w:rPr>
        <w:t xml:space="preserve"> </w:t>
      </w:r>
      <w:r>
        <w:rPr>
          <w:spacing w:val="1"/>
          <w:w w:val="79"/>
          <w:sz w:val="24"/>
          <w:szCs w:val="24"/>
        </w:rPr>
        <w:t>Se</w:t>
      </w:r>
      <w:r>
        <w:rPr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f-</w:t>
      </w:r>
      <w:r>
        <w:rPr>
          <w:w w:val="79"/>
          <w:sz w:val="24"/>
          <w:szCs w:val="24"/>
        </w:rPr>
        <w:t>d</w:t>
      </w:r>
      <w:r>
        <w:rPr>
          <w:spacing w:val="1"/>
          <w:w w:val="79"/>
          <w:sz w:val="24"/>
          <w:szCs w:val="24"/>
        </w:rPr>
        <w:t>e</w:t>
      </w:r>
      <w:r>
        <w:rPr>
          <w:spacing w:val="-1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t</w:t>
      </w:r>
      <w:r>
        <w:rPr>
          <w:w w:val="79"/>
          <w:sz w:val="24"/>
          <w:szCs w:val="24"/>
        </w:rPr>
        <w:t>i</w:t>
      </w:r>
      <w:r>
        <w:rPr>
          <w:spacing w:val="2"/>
          <w:w w:val="79"/>
          <w:sz w:val="24"/>
          <w:szCs w:val="24"/>
        </w:rPr>
        <w:t>o</w:t>
      </w:r>
      <w:r>
        <w:rPr>
          <w:w w:val="79"/>
          <w:sz w:val="24"/>
          <w:szCs w:val="24"/>
        </w:rPr>
        <w:t>n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th</w:t>
      </w:r>
      <w:r>
        <w:rPr>
          <w:spacing w:val="-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t</w:t>
      </w:r>
      <w:r>
        <w:rPr>
          <w:spacing w:val="16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you</w:t>
      </w:r>
      <w:r>
        <w:rPr>
          <w:spacing w:val="9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r</w:t>
      </w:r>
      <w:r>
        <w:rPr>
          <w:w w:val="79"/>
          <w:sz w:val="24"/>
          <w:szCs w:val="24"/>
        </w:rPr>
        <w:t>e</w:t>
      </w:r>
      <w:r>
        <w:rPr>
          <w:spacing w:val="7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n</w:t>
      </w:r>
      <w:r>
        <w:rPr>
          <w:spacing w:val="2"/>
          <w:w w:val="79"/>
          <w:sz w:val="24"/>
          <w:szCs w:val="24"/>
        </w:rPr>
        <w:t>o</w:t>
      </w:r>
      <w:r>
        <w:rPr>
          <w:w w:val="79"/>
          <w:sz w:val="24"/>
          <w:szCs w:val="24"/>
        </w:rPr>
        <w:t>t</w:t>
      </w:r>
      <w:r>
        <w:rPr>
          <w:spacing w:val="9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in</w:t>
      </w:r>
      <w:r>
        <w:rPr>
          <w:spacing w:val="8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a</w:t>
      </w:r>
      <w:r>
        <w:rPr>
          <w:spacing w:val="4"/>
          <w:w w:val="79"/>
          <w:sz w:val="24"/>
          <w:szCs w:val="24"/>
        </w:rPr>
        <w:t>n</w:t>
      </w:r>
      <w:r>
        <w:rPr>
          <w:w w:val="79"/>
          <w:sz w:val="24"/>
          <w:szCs w:val="24"/>
        </w:rPr>
        <w:t>y</w:t>
      </w:r>
      <w:r>
        <w:rPr>
          <w:spacing w:val="8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e</w:t>
      </w:r>
      <w:r>
        <w:rPr>
          <w:spacing w:val="4"/>
          <w:w w:val="79"/>
          <w:sz w:val="24"/>
          <w:szCs w:val="24"/>
        </w:rPr>
        <w:t>x</w:t>
      </w:r>
      <w:r>
        <w:rPr>
          <w:spacing w:val="-1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l</w:t>
      </w:r>
      <w:r>
        <w:rPr>
          <w:w w:val="79"/>
          <w:sz w:val="24"/>
          <w:szCs w:val="24"/>
        </w:rPr>
        <w:t>u</w:t>
      </w:r>
      <w:r>
        <w:rPr>
          <w:spacing w:val="2"/>
          <w:w w:val="79"/>
          <w:sz w:val="24"/>
          <w:szCs w:val="24"/>
        </w:rPr>
        <w:t>d</w:t>
      </w:r>
      <w:r>
        <w:rPr>
          <w:spacing w:val="3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d</w:t>
      </w:r>
      <w:r>
        <w:rPr>
          <w:spacing w:val="19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or</w:t>
      </w:r>
      <w:r>
        <w:rPr>
          <w:spacing w:val="7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b</w:t>
      </w:r>
      <w:r>
        <w:rPr>
          <w:spacing w:val="2"/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a</w:t>
      </w:r>
      <w:r>
        <w:rPr>
          <w:spacing w:val="-1"/>
          <w:w w:val="79"/>
          <w:sz w:val="24"/>
          <w:szCs w:val="24"/>
        </w:rPr>
        <w:t>c</w:t>
      </w:r>
      <w:r>
        <w:rPr>
          <w:w w:val="79"/>
          <w:sz w:val="24"/>
          <w:szCs w:val="24"/>
        </w:rPr>
        <w:t>k</w:t>
      </w:r>
      <w:r>
        <w:rPr>
          <w:spacing w:val="14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li</w:t>
      </w:r>
      <w:r>
        <w:rPr>
          <w:w w:val="79"/>
          <w:sz w:val="24"/>
          <w:szCs w:val="24"/>
        </w:rPr>
        <w:t>st</w:t>
      </w:r>
      <w:r>
        <w:rPr>
          <w:spacing w:val="12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p</w:t>
      </w:r>
      <w:r>
        <w:rPr>
          <w:spacing w:val="-1"/>
          <w:w w:val="80"/>
          <w:sz w:val="24"/>
          <w:szCs w:val="24"/>
        </w:rPr>
        <w:t>a</w:t>
      </w:r>
      <w:r>
        <w:rPr>
          <w:spacing w:val="1"/>
          <w:w w:val="79"/>
          <w:sz w:val="24"/>
          <w:szCs w:val="24"/>
        </w:rPr>
        <w:t>r</w:t>
      </w:r>
      <w:r>
        <w:rPr>
          <w:spacing w:val="3"/>
          <w:w w:val="82"/>
          <w:sz w:val="24"/>
          <w:szCs w:val="24"/>
        </w:rPr>
        <w:t>ti</w:t>
      </w:r>
      <w:r>
        <w:rPr>
          <w:spacing w:val="-1"/>
          <w:w w:val="80"/>
          <w:sz w:val="24"/>
          <w:szCs w:val="24"/>
        </w:rPr>
        <w:t>e</w:t>
      </w:r>
      <w:r>
        <w:rPr>
          <w:spacing w:val="2"/>
          <w:w w:val="79"/>
          <w:sz w:val="24"/>
          <w:szCs w:val="24"/>
        </w:rPr>
        <w:t>s</w:t>
      </w:r>
      <w:r>
        <w:rPr>
          <w:spacing w:val="2"/>
          <w:w w:val="80"/>
          <w:sz w:val="24"/>
          <w:szCs w:val="24"/>
        </w:rPr>
        <w:t>/</w:t>
      </w:r>
      <w:r>
        <w:rPr>
          <w:spacing w:val="2"/>
          <w:w w:val="79"/>
          <w:sz w:val="24"/>
          <w:szCs w:val="24"/>
        </w:rPr>
        <w:t>v</w:t>
      </w:r>
      <w:r>
        <w:rPr>
          <w:spacing w:val="2"/>
          <w:w w:val="80"/>
          <w:sz w:val="24"/>
          <w:szCs w:val="24"/>
        </w:rPr>
        <w:t>e</w:t>
      </w:r>
      <w:r>
        <w:rPr>
          <w:spacing w:val="5"/>
          <w:w w:val="79"/>
          <w:sz w:val="24"/>
          <w:szCs w:val="24"/>
        </w:rPr>
        <w:t>n</w:t>
      </w:r>
      <w:r>
        <w:rPr>
          <w:spacing w:val="2"/>
          <w:w w:val="79"/>
          <w:sz w:val="24"/>
          <w:szCs w:val="24"/>
        </w:rPr>
        <w:t>do</w:t>
      </w:r>
      <w:r>
        <w:rPr>
          <w:spacing w:val="1"/>
          <w:w w:val="79"/>
          <w:sz w:val="24"/>
          <w:szCs w:val="24"/>
        </w:rPr>
        <w:t>r</w:t>
      </w:r>
      <w:r>
        <w:rPr>
          <w:spacing w:val="2"/>
          <w:w w:val="79"/>
          <w:sz w:val="24"/>
          <w:szCs w:val="24"/>
        </w:rPr>
        <w:t>s</w:t>
      </w:r>
      <w:r>
        <w:rPr>
          <w:spacing w:val="2"/>
          <w:w w:val="80"/>
          <w:sz w:val="24"/>
          <w:szCs w:val="24"/>
        </w:rPr>
        <w:t>/</w:t>
      </w:r>
      <w:r>
        <w:rPr>
          <w:spacing w:val="2"/>
          <w:w w:val="79"/>
          <w:sz w:val="24"/>
          <w:szCs w:val="24"/>
        </w:rPr>
        <w:t>supp</w:t>
      </w:r>
      <w:r>
        <w:rPr>
          <w:spacing w:val="2"/>
          <w:w w:val="80"/>
          <w:sz w:val="24"/>
          <w:szCs w:val="24"/>
        </w:rPr>
        <w:t>li</w:t>
      </w:r>
      <w:r>
        <w:rPr>
          <w:w w:val="80"/>
          <w:sz w:val="24"/>
          <w:szCs w:val="24"/>
        </w:rPr>
        <w:t>e</w:t>
      </w:r>
      <w:r>
        <w:rPr>
          <w:spacing w:val="3"/>
          <w:w w:val="79"/>
          <w:sz w:val="24"/>
          <w:szCs w:val="24"/>
        </w:rPr>
        <w:t>r</w:t>
      </w:r>
      <w:r>
        <w:rPr>
          <w:w w:val="79"/>
          <w:sz w:val="24"/>
          <w:szCs w:val="24"/>
        </w:rPr>
        <w:t>s.</w:t>
      </w:r>
    </w:p>
    <w:p w14:paraId="6113D89F" w14:textId="11C68D89" w:rsidR="00F30FA2" w:rsidRDefault="00602463" w:rsidP="000D76AE">
      <w:pPr>
        <w:spacing w:before="2"/>
        <w:ind w:left="140" w:right="1697"/>
        <w:rPr>
          <w:sz w:val="24"/>
          <w:szCs w:val="24"/>
        </w:rPr>
      </w:pPr>
      <w:r>
        <w:rPr>
          <w:w w:val="79"/>
          <w:sz w:val="24"/>
          <w:szCs w:val="24"/>
        </w:rPr>
        <w:t>3.</w:t>
      </w:r>
      <w:r>
        <w:rPr>
          <w:spacing w:val="30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Co</w:t>
      </w:r>
      <w:r>
        <w:rPr>
          <w:w w:val="79"/>
          <w:sz w:val="24"/>
          <w:szCs w:val="24"/>
        </w:rPr>
        <w:t>m</w:t>
      </w:r>
      <w:r>
        <w:rPr>
          <w:spacing w:val="2"/>
          <w:w w:val="79"/>
          <w:sz w:val="24"/>
          <w:szCs w:val="24"/>
        </w:rPr>
        <w:t>pl</w:t>
      </w:r>
      <w:r>
        <w:rPr>
          <w:spacing w:val="-1"/>
          <w:w w:val="79"/>
          <w:sz w:val="24"/>
          <w:szCs w:val="24"/>
        </w:rPr>
        <w:t>e</w:t>
      </w:r>
      <w:r>
        <w:rPr>
          <w:spacing w:val="2"/>
          <w:w w:val="79"/>
          <w:sz w:val="24"/>
          <w:szCs w:val="24"/>
        </w:rPr>
        <w:t>t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d</w:t>
      </w:r>
      <w:r>
        <w:rPr>
          <w:spacing w:val="45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n</w:t>
      </w:r>
      <w:r>
        <w:rPr>
          <w:w w:val="79"/>
          <w:sz w:val="24"/>
          <w:szCs w:val="24"/>
        </w:rPr>
        <w:t>d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s</w:t>
      </w:r>
      <w:r>
        <w:rPr>
          <w:spacing w:val="2"/>
          <w:w w:val="79"/>
          <w:sz w:val="24"/>
          <w:szCs w:val="24"/>
        </w:rPr>
        <w:t>i</w:t>
      </w:r>
      <w:r>
        <w:rPr>
          <w:spacing w:val="-2"/>
          <w:w w:val="79"/>
          <w:sz w:val="24"/>
          <w:szCs w:val="24"/>
        </w:rPr>
        <w:t>g</w:t>
      </w:r>
      <w:r>
        <w:rPr>
          <w:spacing w:val="4"/>
          <w:w w:val="79"/>
          <w:sz w:val="24"/>
          <w:szCs w:val="24"/>
        </w:rPr>
        <w:t>n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d</w:t>
      </w:r>
      <w:r>
        <w:rPr>
          <w:spacing w:val="42"/>
          <w:w w:val="79"/>
          <w:sz w:val="24"/>
          <w:szCs w:val="24"/>
        </w:rPr>
        <w:t xml:space="preserve"> </w:t>
      </w:r>
      <w:r w:rsidR="00D94B12">
        <w:rPr>
          <w:w w:val="79"/>
          <w:sz w:val="24"/>
          <w:szCs w:val="24"/>
        </w:rPr>
        <w:t>d</w:t>
      </w:r>
      <w:r w:rsidR="00D94B12">
        <w:rPr>
          <w:spacing w:val="1"/>
          <w:w w:val="79"/>
          <w:sz w:val="24"/>
          <w:szCs w:val="24"/>
        </w:rPr>
        <w:t>e</w:t>
      </w:r>
      <w:r w:rsidR="00D94B12">
        <w:rPr>
          <w:spacing w:val="-1"/>
          <w:w w:val="79"/>
          <w:sz w:val="24"/>
          <w:szCs w:val="24"/>
        </w:rPr>
        <w:t>c</w:t>
      </w:r>
      <w:r w:rsidR="00D94B12">
        <w:rPr>
          <w:spacing w:val="2"/>
          <w:w w:val="79"/>
          <w:sz w:val="24"/>
          <w:szCs w:val="24"/>
        </w:rPr>
        <w:t>l</w:t>
      </w:r>
      <w:r w:rsidR="00D94B12">
        <w:rPr>
          <w:spacing w:val="-1"/>
          <w:w w:val="79"/>
          <w:sz w:val="24"/>
          <w:szCs w:val="24"/>
        </w:rPr>
        <w:t>a</w:t>
      </w:r>
      <w:r w:rsidR="00D94B12">
        <w:rPr>
          <w:spacing w:val="2"/>
          <w:w w:val="79"/>
          <w:sz w:val="24"/>
          <w:szCs w:val="24"/>
        </w:rPr>
        <w:t>r</w:t>
      </w:r>
      <w:r w:rsidR="00D94B12">
        <w:rPr>
          <w:spacing w:val="-1"/>
          <w:w w:val="79"/>
          <w:sz w:val="24"/>
          <w:szCs w:val="24"/>
        </w:rPr>
        <w:t>a</w:t>
      </w:r>
      <w:r w:rsidR="00D94B12">
        <w:rPr>
          <w:spacing w:val="2"/>
          <w:w w:val="79"/>
          <w:sz w:val="24"/>
          <w:szCs w:val="24"/>
        </w:rPr>
        <w:t>ti</w:t>
      </w:r>
      <w:r w:rsidR="00D94B12">
        <w:rPr>
          <w:w w:val="79"/>
          <w:sz w:val="24"/>
          <w:szCs w:val="24"/>
        </w:rPr>
        <w:t xml:space="preserve">on </w:t>
      </w:r>
      <w:r w:rsidR="00D94B12">
        <w:rPr>
          <w:spacing w:val="2"/>
          <w:w w:val="79"/>
          <w:sz w:val="24"/>
          <w:szCs w:val="24"/>
        </w:rPr>
        <w:t>for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v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nd</w:t>
      </w:r>
      <w:r>
        <w:rPr>
          <w:spacing w:val="4"/>
          <w:w w:val="79"/>
          <w:sz w:val="24"/>
          <w:szCs w:val="24"/>
        </w:rPr>
        <w:t>o</w:t>
      </w:r>
      <w:r>
        <w:rPr>
          <w:spacing w:val="1"/>
          <w:w w:val="79"/>
          <w:sz w:val="24"/>
          <w:szCs w:val="24"/>
        </w:rPr>
        <w:t>r</w:t>
      </w:r>
      <w:r>
        <w:rPr>
          <w:w w:val="79"/>
          <w:sz w:val="24"/>
          <w:szCs w:val="24"/>
        </w:rPr>
        <w:t>s</w:t>
      </w:r>
      <w:r>
        <w:rPr>
          <w:spacing w:val="39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-</w:t>
      </w:r>
      <w:r>
        <w:rPr>
          <w:spacing w:val="31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hi</w:t>
      </w:r>
      <w:r>
        <w:rPr>
          <w:w w:val="79"/>
          <w:sz w:val="24"/>
          <w:szCs w:val="24"/>
        </w:rPr>
        <w:t>ld</w:t>
      </w:r>
      <w:r>
        <w:rPr>
          <w:spacing w:val="38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bor</w:t>
      </w:r>
      <w:r>
        <w:rPr>
          <w:spacing w:val="38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2</w:t>
      </w:r>
      <w:r>
        <w:rPr>
          <w:spacing w:val="2"/>
          <w:w w:val="79"/>
          <w:sz w:val="24"/>
          <w:szCs w:val="24"/>
        </w:rPr>
        <w:t>0</w:t>
      </w:r>
      <w:r>
        <w:rPr>
          <w:w w:val="79"/>
          <w:sz w:val="24"/>
          <w:szCs w:val="24"/>
        </w:rPr>
        <w:t>1</w:t>
      </w:r>
      <w:r>
        <w:rPr>
          <w:spacing w:val="1"/>
          <w:w w:val="79"/>
          <w:sz w:val="24"/>
          <w:szCs w:val="24"/>
        </w:rPr>
        <w:t>4-</w:t>
      </w:r>
      <w:r>
        <w:rPr>
          <w:spacing w:val="2"/>
          <w:w w:val="79"/>
          <w:sz w:val="24"/>
          <w:szCs w:val="24"/>
        </w:rPr>
        <w:t>0</w:t>
      </w:r>
      <w:r>
        <w:rPr>
          <w:w w:val="79"/>
          <w:sz w:val="24"/>
          <w:szCs w:val="24"/>
        </w:rPr>
        <w:t>3</w:t>
      </w:r>
      <w:r>
        <w:rPr>
          <w:spacing w:val="41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(</w:t>
      </w:r>
      <w:r>
        <w:rPr>
          <w:spacing w:val="-1"/>
          <w:w w:val="79"/>
          <w:sz w:val="24"/>
          <w:szCs w:val="24"/>
        </w:rPr>
        <w:t>C</w:t>
      </w:r>
      <w:r>
        <w:rPr>
          <w:spacing w:val="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n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b</w:t>
      </w:r>
      <w:r>
        <w:rPr>
          <w:w w:val="79"/>
          <w:sz w:val="24"/>
          <w:szCs w:val="24"/>
        </w:rPr>
        <w:t>e</w:t>
      </w:r>
      <w:r>
        <w:rPr>
          <w:spacing w:val="27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f</w:t>
      </w:r>
      <w:r>
        <w:rPr>
          <w:w w:val="79"/>
          <w:sz w:val="24"/>
          <w:szCs w:val="24"/>
        </w:rPr>
        <w:t>o</w:t>
      </w:r>
      <w:r>
        <w:rPr>
          <w:spacing w:val="2"/>
          <w:w w:val="79"/>
          <w:sz w:val="24"/>
          <w:szCs w:val="24"/>
        </w:rPr>
        <w:t>un</w:t>
      </w:r>
      <w:r>
        <w:rPr>
          <w:w w:val="79"/>
          <w:sz w:val="24"/>
          <w:szCs w:val="24"/>
        </w:rPr>
        <w:t>d</w:t>
      </w:r>
      <w:r>
        <w:rPr>
          <w:spacing w:val="36"/>
          <w:w w:val="79"/>
          <w:sz w:val="24"/>
          <w:szCs w:val="24"/>
        </w:rPr>
        <w:t xml:space="preserve"> </w:t>
      </w:r>
      <w:r>
        <w:rPr>
          <w:spacing w:val="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t</w:t>
      </w:r>
      <w:r>
        <w:rPr>
          <w:spacing w:val="31"/>
          <w:w w:val="79"/>
          <w:sz w:val="24"/>
          <w:szCs w:val="24"/>
        </w:rPr>
        <w:t xml:space="preserve"> </w:t>
      </w:r>
      <w:r>
        <w:rPr>
          <w:spacing w:val="6"/>
          <w:w w:val="79"/>
          <w:sz w:val="24"/>
          <w:szCs w:val="24"/>
        </w:rPr>
        <w:t>N</w:t>
      </w:r>
      <w:r>
        <w:rPr>
          <w:spacing w:val="3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 xml:space="preserve">C </w:t>
      </w:r>
      <w:r>
        <w:rPr>
          <w:spacing w:val="1"/>
          <w:w w:val="79"/>
          <w:sz w:val="24"/>
          <w:szCs w:val="24"/>
        </w:rPr>
        <w:t>We</w:t>
      </w:r>
      <w:r>
        <w:rPr>
          <w:w w:val="79"/>
          <w:sz w:val="24"/>
          <w:szCs w:val="24"/>
        </w:rPr>
        <w:t>b</w:t>
      </w:r>
      <w:r>
        <w:rPr>
          <w:spacing w:val="2"/>
          <w:w w:val="79"/>
          <w:sz w:val="24"/>
          <w:szCs w:val="24"/>
        </w:rPr>
        <w:t>p</w:t>
      </w:r>
      <w:r>
        <w:rPr>
          <w:spacing w:val="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g</w:t>
      </w:r>
      <w:r>
        <w:rPr>
          <w:w w:val="79"/>
          <w:sz w:val="24"/>
          <w:szCs w:val="24"/>
        </w:rPr>
        <w:t>e,</w:t>
      </w:r>
      <w:r>
        <w:rPr>
          <w:spacing w:val="17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pro</w:t>
      </w:r>
      <w:r>
        <w:rPr>
          <w:spacing w:val="-2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u</w:t>
      </w:r>
      <w:r>
        <w:rPr>
          <w:spacing w:val="1"/>
          <w:w w:val="79"/>
          <w:sz w:val="24"/>
          <w:szCs w:val="24"/>
        </w:rPr>
        <w:t>re</w:t>
      </w:r>
      <w:r>
        <w:rPr>
          <w:spacing w:val="2"/>
          <w:w w:val="79"/>
          <w:sz w:val="24"/>
          <w:szCs w:val="24"/>
        </w:rPr>
        <w:t>m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nt</w:t>
      </w:r>
      <w:r>
        <w:rPr>
          <w:spacing w:val="24"/>
          <w:w w:val="79"/>
          <w:sz w:val="24"/>
          <w:szCs w:val="24"/>
        </w:rPr>
        <w:t xml:space="preserve"> </w:t>
      </w:r>
      <w:r>
        <w:rPr>
          <w:spacing w:val="5"/>
          <w:w w:val="79"/>
          <w:sz w:val="24"/>
          <w:szCs w:val="24"/>
        </w:rPr>
        <w:t>p</w:t>
      </w:r>
      <w:r>
        <w:rPr>
          <w:spacing w:val="2"/>
          <w:w w:val="79"/>
          <w:sz w:val="24"/>
          <w:szCs w:val="24"/>
        </w:rPr>
        <w:t>o</w:t>
      </w:r>
      <w:r>
        <w:rPr>
          <w:spacing w:val="1"/>
          <w:w w:val="79"/>
          <w:sz w:val="24"/>
          <w:szCs w:val="24"/>
        </w:rPr>
        <w:t>r</w:t>
      </w:r>
      <w:r>
        <w:rPr>
          <w:spacing w:val="2"/>
          <w:w w:val="80"/>
          <w:sz w:val="24"/>
          <w:szCs w:val="24"/>
        </w:rPr>
        <w:t>t</w:t>
      </w:r>
      <w:r>
        <w:rPr>
          <w:spacing w:val="1"/>
          <w:w w:val="80"/>
          <w:sz w:val="24"/>
          <w:szCs w:val="24"/>
        </w:rPr>
        <w:t>a</w:t>
      </w:r>
      <w:r>
        <w:rPr>
          <w:w w:val="80"/>
          <w:sz w:val="24"/>
          <w:szCs w:val="24"/>
        </w:rPr>
        <w:t>l</w:t>
      </w:r>
      <w:r>
        <w:rPr>
          <w:w w:val="79"/>
          <w:sz w:val="24"/>
          <w:szCs w:val="24"/>
        </w:rPr>
        <w:t>).</w:t>
      </w:r>
    </w:p>
    <w:p w14:paraId="09308D46" w14:textId="77777777" w:rsidR="000D76AE" w:rsidRPr="000D76AE" w:rsidRDefault="000D76AE" w:rsidP="000D76AE">
      <w:pPr>
        <w:spacing w:before="2"/>
        <w:ind w:left="140" w:right="1697"/>
        <w:rPr>
          <w:sz w:val="24"/>
          <w:szCs w:val="24"/>
        </w:rPr>
      </w:pPr>
    </w:p>
    <w:p w14:paraId="516A424C" w14:textId="77777777" w:rsidR="00F30FA2" w:rsidRDefault="00602463">
      <w:pPr>
        <w:ind w:left="140"/>
        <w:rPr>
          <w:sz w:val="29"/>
          <w:szCs w:val="29"/>
        </w:rPr>
      </w:pPr>
      <w:r>
        <w:rPr>
          <w:w w:val="80"/>
          <w:sz w:val="29"/>
          <w:szCs w:val="29"/>
        </w:rPr>
        <w:t>P</w:t>
      </w:r>
      <w:r>
        <w:rPr>
          <w:spacing w:val="1"/>
          <w:w w:val="80"/>
          <w:sz w:val="29"/>
          <w:szCs w:val="29"/>
        </w:rPr>
        <w:t>leas</w:t>
      </w:r>
      <w:r>
        <w:rPr>
          <w:w w:val="80"/>
          <w:sz w:val="29"/>
          <w:szCs w:val="29"/>
        </w:rPr>
        <w:t>e</w:t>
      </w:r>
      <w:r>
        <w:rPr>
          <w:spacing w:val="9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c</w:t>
      </w:r>
      <w:r>
        <w:rPr>
          <w:w w:val="80"/>
          <w:sz w:val="29"/>
          <w:szCs w:val="29"/>
        </w:rPr>
        <w:t>o</w:t>
      </w:r>
      <w:r>
        <w:rPr>
          <w:spacing w:val="2"/>
          <w:w w:val="80"/>
          <w:sz w:val="29"/>
          <w:szCs w:val="29"/>
        </w:rPr>
        <w:t>n</w:t>
      </w:r>
      <w:r>
        <w:rPr>
          <w:spacing w:val="1"/>
          <w:w w:val="80"/>
          <w:sz w:val="29"/>
          <w:szCs w:val="29"/>
        </w:rPr>
        <w:t>t</w:t>
      </w:r>
      <w:r>
        <w:rPr>
          <w:spacing w:val="-2"/>
          <w:w w:val="80"/>
          <w:sz w:val="29"/>
          <w:szCs w:val="29"/>
        </w:rPr>
        <w:t>a</w:t>
      </w:r>
      <w:r>
        <w:rPr>
          <w:spacing w:val="1"/>
          <w:w w:val="80"/>
          <w:sz w:val="29"/>
          <w:szCs w:val="29"/>
        </w:rPr>
        <w:t>c</w:t>
      </w:r>
      <w:r>
        <w:rPr>
          <w:w w:val="80"/>
          <w:sz w:val="29"/>
          <w:szCs w:val="29"/>
        </w:rPr>
        <w:t>t</w:t>
      </w:r>
      <w:r>
        <w:rPr>
          <w:spacing w:val="10"/>
          <w:w w:val="80"/>
          <w:sz w:val="29"/>
          <w:szCs w:val="29"/>
        </w:rPr>
        <w:t xml:space="preserve"> </w:t>
      </w:r>
      <w:r>
        <w:rPr>
          <w:spacing w:val="2"/>
          <w:w w:val="80"/>
          <w:sz w:val="29"/>
          <w:szCs w:val="29"/>
        </w:rPr>
        <w:t>u</w:t>
      </w:r>
      <w:r>
        <w:rPr>
          <w:w w:val="80"/>
          <w:sz w:val="29"/>
          <w:szCs w:val="29"/>
        </w:rPr>
        <w:t>s</w:t>
      </w:r>
      <w:r>
        <w:rPr>
          <w:spacing w:val="4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i</w:t>
      </w:r>
      <w:r>
        <w:rPr>
          <w:w w:val="80"/>
          <w:sz w:val="29"/>
          <w:szCs w:val="29"/>
        </w:rPr>
        <w:t>f</w:t>
      </w:r>
      <w:r>
        <w:rPr>
          <w:spacing w:val="9"/>
          <w:w w:val="80"/>
          <w:sz w:val="29"/>
          <w:szCs w:val="29"/>
        </w:rPr>
        <w:t xml:space="preserve"> </w:t>
      </w:r>
      <w:r>
        <w:rPr>
          <w:spacing w:val="-2"/>
          <w:w w:val="80"/>
          <w:sz w:val="29"/>
          <w:szCs w:val="29"/>
        </w:rPr>
        <w:t>y</w:t>
      </w:r>
      <w:r>
        <w:rPr>
          <w:w w:val="80"/>
          <w:sz w:val="29"/>
          <w:szCs w:val="29"/>
        </w:rPr>
        <w:t>ou</w:t>
      </w:r>
      <w:r>
        <w:rPr>
          <w:spacing w:val="5"/>
          <w:w w:val="80"/>
          <w:sz w:val="29"/>
          <w:szCs w:val="29"/>
        </w:rPr>
        <w:t xml:space="preserve"> </w:t>
      </w:r>
      <w:r>
        <w:rPr>
          <w:spacing w:val="2"/>
          <w:w w:val="80"/>
          <w:sz w:val="29"/>
          <w:szCs w:val="29"/>
        </w:rPr>
        <w:t>h</w:t>
      </w:r>
      <w:r>
        <w:rPr>
          <w:spacing w:val="1"/>
          <w:w w:val="80"/>
          <w:sz w:val="29"/>
          <w:szCs w:val="29"/>
        </w:rPr>
        <w:t>a</w:t>
      </w:r>
      <w:r>
        <w:rPr>
          <w:spacing w:val="2"/>
          <w:w w:val="80"/>
          <w:sz w:val="29"/>
          <w:szCs w:val="29"/>
        </w:rPr>
        <w:t>v</w:t>
      </w:r>
      <w:r>
        <w:rPr>
          <w:w w:val="80"/>
          <w:sz w:val="29"/>
          <w:szCs w:val="29"/>
        </w:rPr>
        <w:t>e</w:t>
      </w:r>
      <w:r>
        <w:rPr>
          <w:spacing w:val="7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a</w:t>
      </w:r>
      <w:r>
        <w:rPr>
          <w:spacing w:val="3"/>
          <w:w w:val="80"/>
          <w:sz w:val="29"/>
          <w:szCs w:val="29"/>
        </w:rPr>
        <w:t>n</w:t>
      </w:r>
      <w:r>
        <w:rPr>
          <w:w w:val="80"/>
          <w:sz w:val="29"/>
          <w:szCs w:val="29"/>
        </w:rPr>
        <w:t>y</w:t>
      </w:r>
      <w:r>
        <w:rPr>
          <w:spacing w:val="4"/>
          <w:w w:val="80"/>
          <w:sz w:val="29"/>
          <w:szCs w:val="29"/>
        </w:rPr>
        <w:t xml:space="preserve"> </w:t>
      </w:r>
      <w:r>
        <w:rPr>
          <w:spacing w:val="-1"/>
          <w:w w:val="80"/>
          <w:sz w:val="29"/>
          <w:szCs w:val="29"/>
        </w:rPr>
        <w:t>q</w:t>
      </w:r>
      <w:r>
        <w:rPr>
          <w:spacing w:val="3"/>
          <w:w w:val="80"/>
          <w:sz w:val="29"/>
          <w:szCs w:val="29"/>
        </w:rPr>
        <w:t>u</w:t>
      </w:r>
      <w:r>
        <w:rPr>
          <w:spacing w:val="1"/>
          <w:w w:val="80"/>
          <w:sz w:val="29"/>
          <w:szCs w:val="29"/>
        </w:rPr>
        <w:t>e</w:t>
      </w:r>
      <w:r>
        <w:rPr>
          <w:spacing w:val="2"/>
          <w:w w:val="80"/>
          <w:sz w:val="29"/>
          <w:szCs w:val="29"/>
        </w:rPr>
        <w:t>r</w:t>
      </w:r>
      <w:r>
        <w:rPr>
          <w:w w:val="80"/>
          <w:sz w:val="29"/>
          <w:szCs w:val="29"/>
        </w:rPr>
        <w:t>y</w:t>
      </w:r>
      <w:r>
        <w:rPr>
          <w:spacing w:val="6"/>
          <w:w w:val="80"/>
          <w:sz w:val="29"/>
          <w:szCs w:val="29"/>
        </w:rPr>
        <w:t xml:space="preserve"> </w:t>
      </w:r>
      <w:r>
        <w:rPr>
          <w:w w:val="80"/>
          <w:sz w:val="29"/>
          <w:szCs w:val="29"/>
        </w:rPr>
        <w:t>r</w:t>
      </w:r>
      <w:r>
        <w:rPr>
          <w:spacing w:val="2"/>
          <w:w w:val="80"/>
          <w:sz w:val="29"/>
          <w:szCs w:val="29"/>
        </w:rPr>
        <w:t>e</w:t>
      </w:r>
      <w:r>
        <w:rPr>
          <w:spacing w:val="-1"/>
          <w:w w:val="80"/>
          <w:sz w:val="29"/>
          <w:szCs w:val="29"/>
        </w:rPr>
        <w:t>g</w:t>
      </w:r>
      <w:r>
        <w:rPr>
          <w:spacing w:val="1"/>
          <w:w w:val="80"/>
          <w:sz w:val="29"/>
          <w:szCs w:val="29"/>
        </w:rPr>
        <w:t>a</w:t>
      </w:r>
      <w:r>
        <w:rPr>
          <w:w w:val="80"/>
          <w:sz w:val="29"/>
          <w:szCs w:val="29"/>
        </w:rPr>
        <w:t>rd</w:t>
      </w:r>
      <w:r>
        <w:rPr>
          <w:spacing w:val="-1"/>
          <w:w w:val="80"/>
          <w:sz w:val="29"/>
          <w:szCs w:val="29"/>
        </w:rPr>
        <w:t>i</w:t>
      </w:r>
      <w:r>
        <w:rPr>
          <w:spacing w:val="3"/>
          <w:w w:val="80"/>
          <w:sz w:val="29"/>
          <w:szCs w:val="29"/>
        </w:rPr>
        <w:t>n</w:t>
      </w:r>
      <w:r>
        <w:rPr>
          <w:w w:val="80"/>
          <w:sz w:val="29"/>
          <w:szCs w:val="29"/>
        </w:rPr>
        <w:t>g</w:t>
      </w:r>
      <w:r>
        <w:rPr>
          <w:spacing w:val="14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t</w:t>
      </w:r>
      <w:r>
        <w:rPr>
          <w:spacing w:val="2"/>
          <w:w w:val="80"/>
          <w:sz w:val="29"/>
          <w:szCs w:val="29"/>
        </w:rPr>
        <w:t>h</w:t>
      </w:r>
      <w:r>
        <w:rPr>
          <w:spacing w:val="1"/>
          <w:w w:val="80"/>
          <w:sz w:val="29"/>
          <w:szCs w:val="29"/>
        </w:rPr>
        <w:t>i</w:t>
      </w:r>
      <w:r>
        <w:rPr>
          <w:w w:val="80"/>
          <w:sz w:val="29"/>
          <w:szCs w:val="29"/>
        </w:rPr>
        <w:t>s</w:t>
      </w:r>
      <w:r>
        <w:rPr>
          <w:spacing w:val="6"/>
          <w:w w:val="80"/>
          <w:sz w:val="29"/>
          <w:szCs w:val="29"/>
        </w:rPr>
        <w:t xml:space="preserve"> </w:t>
      </w:r>
      <w:r>
        <w:rPr>
          <w:spacing w:val="3"/>
          <w:w w:val="81"/>
          <w:sz w:val="29"/>
          <w:szCs w:val="29"/>
        </w:rPr>
        <w:t>R</w:t>
      </w:r>
      <w:r>
        <w:rPr>
          <w:spacing w:val="-2"/>
          <w:w w:val="81"/>
          <w:sz w:val="29"/>
          <w:szCs w:val="29"/>
        </w:rPr>
        <w:t>F</w:t>
      </w:r>
      <w:r>
        <w:rPr>
          <w:spacing w:val="2"/>
          <w:w w:val="81"/>
          <w:sz w:val="29"/>
          <w:szCs w:val="29"/>
        </w:rPr>
        <w:t>Q</w:t>
      </w:r>
      <w:r>
        <w:rPr>
          <w:w w:val="81"/>
          <w:sz w:val="29"/>
          <w:szCs w:val="29"/>
        </w:rPr>
        <w:t>!</w:t>
      </w:r>
    </w:p>
    <w:p w14:paraId="747E4515" w14:textId="77777777" w:rsidR="00F30FA2" w:rsidRDefault="00F30FA2">
      <w:pPr>
        <w:spacing w:before="8" w:line="120" w:lineRule="exact"/>
        <w:rPr>
          <w:sz w:val="12"/>
          <w:szCs w:val="12"/>
        </w:rPr>
      </w:pPr>
    </w:p>
    <w:p w14:paraId="2B2D30EA" w14:textId="77777777" w:rsidR="00F30FA2" w:rsidRDefault="00F30FA2">
      <w:pPr>
        <w:spacing w:line="200" w:lineRule="exact"/>
      </w:pPr>
    </w:p>
    <w:p w14:paraId="7FBA4544" w14:textId="77777777" w:rsidR="00F30FA2" w:rsidRDefault="00F30FA2">
      <w:pPr>
        <w:spacing w:line="200" w:lineRule="exact"/>
      </w:pPr>
    </w:p>
    <w:p w14:paraId="28002DC0" w14:textId="77777777" w:rsidR="00F30FA2" w:rsidRDefault="00C114C2" w:rsidP="00C114C2">
      <w:pPr>
        <w:rPr>
          <w:sz w:val="24"/>
          <w:szCs w:val="24"/>
        </w:rPr>
        <w:sectPr w:rsidR="00F30FA2">
          <w:pgSz w:w="12240" w:h="15840"/>
          <w:pgMar w:top="1360" w:right="1300" w:bottom="280" w:left="1300" w:header="0" w:footer="873" w:gutter="0"/>
          <w:cols w:space="720"/>
        </w:sectPr>
      </w:pPr>
      <w:r>
        <w:t xml:space="preserve">   </w:t>
      </w:r>
      <w:r w:rsidR="00602463">
        <w:rPr>
          <w:b/>
          <w:spacing w:val="1"/>
          <w:sz w:val="24"/>
          <w:szCs w:val="24"/>
        </w:rPr>
        <w:t>Th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k</w:t>
      </w:r>
      <w:r w:rsidR="00602463">
        <w:rPr>
          <w:b/>
          <w:spacing w:val="-6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y</w:t>
      </w:r>
      <w:r w:rsidR="00602463">
        <w:rPr>
          <w:b/>
          <w:spacing w:val="-2"/>
          <w:sz w:val="24"/>
          <w:szCs w:val="24"/>
        </w:rPr>
        <w:t>o</w:t>
      </w:r>
      <w:r w:rsidR="00602463">
        <w:rPr>
          <w:b/>
          <w:sz w:val="24"/>
          <w:szCs w:val="24"/>
        </w:rPr>
        <w:t>u</w:t>
      </w:r>
      <w:r w:rsidR="00602463">
        <w:rPr>
          <w:b/>
          <w:spacing w:val="-3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d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pacing w:val="5"/>
          <w:sz w:val="24"/>
          <w:szCs w:val="24"/>
        </w:rPr>
        <w:t>w</w:t>
      </w:r>
      <w:r w:rsidR="00602463">
        <w:rPr>
          <w:b/>
          <w:sz w:val="24"/>
          <w:szCs w:val="24"/>
        </w:rPr>
        <w:t>e</w:t>
      </w:r>
      <w:r w:rsidR="00602463">
        <w:rPr>
          <w:b/>
          <w:spacing w:val="-3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lo</w:t>
      </w:r>
      <w:r w:rsidR="00602463">
        <w:rPr>
          <w:b/>
          <w:spacing w:val="-2"/>
          <w:sz w:val="24"/>
          <w:szCs w:val="24"/>
        </w:rPr>
        <w:t>o</w:t>
      </w:r>
      <w:r w:rsidR="00602463">
        <w:rPr>
          <w:b/>
          <w:sz w:val="24"/>
          <w:szCs w:val="24"/>
        </w:rPr>
        <w:t>k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pacing w:val="2"/>
          <w:sz w:val="24"/>
          <w:szCs w:val="24"/>
        </w:rPr>
        <w:t>f</w:t>
      </w:r>
      <w:r w:rsidR="00602463">
        <w:rPr>
          <w:b/>
          <w:sz w:val="24"/>
          <w:szCs w:val="24"/>
        </w:rPr>
        <w:t>o</w:t>
      </w:r>
      <w:r w:rsidR="00602463">
        <w:rPr>
          <w:b/>
          <w:spacing w:val="-3"/>
          <w:sz w:val="24"/>
          <w:szCs w:val="24"/>
        </w:rPr>
        <w:t>r</w:t>
      </w:r>
      <w:r w:rsidR="00602463">
        <w:rPr>
          <w:b/>
          <w:spacing w:val="5"/>
          <w:sz w:val="24"/>
          <w:szCs w:val="24"/>
        </w:rPr>
        <w:t>w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-1"/>
          <w:sz w:val="24"/>
          <w:szCs w:val="24"/>
        </w:rPr>
        <w:t>r</w:t>
      </w:r>
      <w:r w:rsidR="00602463">
        <w:rPr>
          <w:b/>
          <w:sz w:val="24"/>
          <w:szCs w:val="24"/>
        </w:rPr>
        <w:t>d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to</w:t>
      </w:r>
      <w:r w:rsidR="00602463">
        <w:rPr>
          <w:b/>
          <w:spacing w:val="-2"/>
          <w:sz w:val="24"/>
          <w:szCs w:val="24"/>
        </w:rPr>
        <w:t xml:space="preserve"> </w:t>
      </w:r>
      <w:r w:rsidR="00602463">
        <w:rPr>
          <w:b/>
          <w:spacing w:val="-3"/>
          <w:sz w:val="24"/>
          <w:szCs w:val="24"/>
        </w:rPr>
        <w:t>r</w:t>
      </w:r>
      <w:r w:rsidR="00602463">
        <w:rPr>
          <w:b/>
          <w:spacing w:val="-1"/>
          <w:sz w:val="24"/>
          <w:szCs w:val="24"/>
        </w:rPr>
        <w:t>ece</w:t>
      </w:r>
      <w:r w:rsidR="00602463">
        <w:rPr>
          <w:b/>
          <w:sz w:val="24"/>
          <w:szCs w:val="24"/>
        </w:rPr>
        <w:t>ivi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-4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y</w:t>
      </w:r>
      <w:r w:rsidR="00602463">
        <w:rPr>
          <w:b/>
          <w:spacing w:val="1"/>
          <w:sz w:val="24"/>
          <w:szCs w:val="24"/>
        </w:rPr>
        <w:t>ou</w:t>
      </w:r>
      <w:r w:rsidR="00602463">
        <w:rPr>
          <w:b/>
          <w:sz w:val="24"/>
          <w:szCs w:val="24"/>
        </w:rPr>
        <w:t>r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qu</w:t>
      </w:r>
      <w:r w:rsidR="00602463">
        <w:rPr>
          <w:b/>
          <w:sz w:val="24"/>
          <w:szCs w:val="24"/>
        </w:rPr>
        <w:t>ota</w:t>
      </w:r>
      <w:r w:rsidR="00602463">
        <w:rPr>
          <w:b/>
          <w:spacing w:val="-1"/>
          <w:sz w:val="24"/>
          <w:szCs w:val="24"/>
        </w:rPr>
        <w:t>t</w:t>
      </w:r>
      <w:r w:rsidR="00602463">
        <w:rPr>
          <w:b/>
          <w:sz w:val="24"/>
          <w:szCs w:val="24"/>
        </w:rPr>
        <w:t>io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.</w:t>
      </w:r>
    </w:p>
    <w:p w14:paraId="29E7F5E5" w14:textId="42E53EA5" w:rsidR="00F30FA2" w:rsidRDefault="004329E2" w:rsidP="004329E2">
      <w:pPr>
        <w:spacing w:before="91"/>
        <w:sectPr w:rsidR="00F30FA2">
          <w:footerReference w:type="default" r:id="rId10"/>
          <w:pgSz w:w="12240" w:h="15840"/>
          <w:pgMar w:top="600" w:right="660" w:bottom="280" w:left="1280" w:header="0" w:footer="0" w:gutter="0"/>
          <w:cols w:space="720"/>
        </w:sectPr>
      </w:pPr>
      <w:r>
        <w:lastRenderedPageBreak/>
        <w:t xml:space="preserve">    </w:t>
      </w:r>
      <w:r w:rsidR="006106B9">
        <w:pict w14:anchorId="0A24EC83">
          <v:shape id="_x0000_i1026" type="#_x0000_t75" style="width:175.5pt;height:42.5pt">
            <v:imagedata r:id="rId11" o:title=""/>
          </v:shape>
        </w:pict>
      </w:r>
    </w:p>
    <w:p w14:paraId="42D10F2F" w14:textId="77777777" w:rsidR="00F30FA2" w:rsidRDefault="00602463">
      <w:pPr>
        <w:spacing w:before="14"/>
        <w:ind w:left="374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sz w:val="25"/>
          <w:szCs w:val="25"/>
        </w:rPr>
        <w:t>Off</w:t>
      </w:r>
      <w:r>
        <w:rPr>
          <w:rFonts w:ascii="Calibri" w:eastAsia="Calibri" w:hAnsi="Calibri" w:cs="Calibri"/>
          <w:b/>
          <w:spacing w:val="1"/>
          <w:sz w:val="25"/>
          <w:szCs w:val="25"/>
        </w:rPr>
        <w:t>ic</w:t>
      </w:r>
      <w:r>
        <w:rPr>
          <w:rFonts w:ascii="Calibri" w:eastAsia="Calibri" w:hAnsi="Calibri" w:cs="Calibri"/>
          <w:b/>
          <w:sz w:val="25"/>
          <w:szCs w:val="25"/>
        </w:rPr>
        <w:t>e:</w:t>
      </w:r>
      <w:r>
        <w:rPr>
          <w:rFonts w:ascii="Calibri" w:eastAsia="Calibri" w:hAnsi="Calibri" w:cs="Calibri"/>
          <w:b/>
          <w:spacing w:val="1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spacing w:val="5"/>
          <w:sz w:val="25"/>
          <w:szCs w:val="25"/>
        </w:rPr>
        <w:t>KC</w:t>
      </w:r>
      <w:r>
        <w:rPr>
          <w:rFonts w:ascii="Calibri" w:eastAsia="Calibri" w:hAnsi="Calibri" w:cs="Calibri"/>
          <w:b/>
          <w:sz w:val="25"/>
          <w:szCs w:val="25"/>
        </w:rPr>
        <w:t>O</w:t>
      </w:r>
    </w:p>
    <w:p w14:paraId="6940525E" w14:textId="77777777" w:rsidR="00F30FA2" w:rsidRDefault="00F30FA2">
      <w:pPr>
        <w:spacing w:before="5" w:line="180" w:lineRule="exact"/>
        <w:rPr>
          <w:sz w:val="18"/>
          <w:szCs w:val="18"/>
        </w:rPr>
      </w:pPr>
    </w:p>
    <w:p w14:paraId="63A4C73F" w14:textId="77777777" w:rsidR="00F30FA2" w:rsidRDefault="00F30FA2">
      <w:pPr>
        <w:spacing w:line="200" w:lineRule="exact"/>
      </w:pPr>
    </w:p>
    <w:p w14:paraId="437CB9B1" w14:textId="349A1510" w:rsidR="00F30FA2" w:rsidRDefault="00602463">
      <w:pPr>
        <w:ind w:left="369" w:right="-51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: A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l I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st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d</w:t>
      </w:r>
    </w:p>
    <w:p w14:paraId="22EC942B" w14:textId="77777777" w:rsidR="00F30FA2" w:rsidRDefault="00F30FA2">
      <w:pPr>
        <w:spacing w:before="4" w:line="100" w:lineRule="exact"/>
        <w:rPr>
          <w:sz w:val="10"/>
          <w:szCs w:val="10"/>
        </w:rPr>
      </w:pPr>
    </w:p>
    <w:p w14:paraId="68FCF96E" w14:textId="49222C15" w:rsidR="00F30FA2" w:rsidRDefault="00602463">
      <w:pPr>
        <w:spacing w:line="200" w:lineRule="exact"/>
        <w:ind w:left="369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w w:val="112"/>
          <w:sz w:val="17"/>
          <w:szCs w:val="17"/>
        </w:rPr>
        <w:t>F</w:t>
      </w:r>
      <w:r>
        <w:rPr>
          <w:rFonts w:ascii="Calibri" w:eastAsia="Calibri" w:hAnsi="Calibri" w:cs="Calibri"/>
          <w:spacing w:val="2"/>
          <w:w w:val="112"/>
          <w:sz w:val="17"/>
          <w:szCs w:val="17"/>
        </w:rPr>
        <w:t>r</w:t>
      </w:r>
      <w:r>
        <w:rPr>
          <w:rFonts w:ascii="Calibri" w:eastAsia="Calibri" w:hAnsi="Calibri" w:cs="Calibri"/>
          <w:spacing w:val="4"/>
          <w:w w:val="112"/>
          <w:sz w:val="17"/>
          <w:szCs w:val="17"/>
        </w:rPr>
        <w:t>o</w:t>
      </w:r>
      <w:r>
        <w:rPr>
          <w:rFonts w:ascii="Calibri" w:eastAsia="Calibri" w:hAnsi="Calibri" w:cs="Calibri"/>
          <w:w w:val="112"/>
          <w:sz w:val="17"/>
          <w:szCs w:val="17"/>
        </w:rPr>
        <w:t xml:space="preserve">m: </w:t>
      </w:r>
      <w:r>
        <w:rPr>
          <w:rFonts w:ascii="Calibri" w:eastAsia="Calibri" w:hAnsi="Calibri" w:cs="Calibri"/>
          <w:spacing w:val="27"/>
          <w:w w:val="112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16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w w:val="116"/>
          <w:sz w:val="17"/>
          <w:szCs w:val="17"/>
        </w:rPr>
        <w:t>A</w:t>
      </w:r>
      <w:r>
        <w:rPr>
          <w:rFonts w:ascii="Calibri" w:eastAsia="Calibri" w:hAnsi="Calibri" w:cs="Calibri"/>
          <w:w w:val="116"/>
          <w:sz w:val="17"/>
          <w:szCs w:val="17"/>
        </w:rPr>
        <w:t>C</w:t>
      </w:r>
      <w:r w:rsidR="00E72720">
        <w:rPr>
          <w:rFonts w:ascii="Calibri" w:eastAsia="Calibri" w:hAnsi="Calibri" w:cs="Calibri"/>
          <w:w w:val="116"/>
          <w:sz w:val="17"/>
          <w:szCs w:val="17"/>
        </w:rPr>
        <w:t xml:space="preserve"> </w:t>
      </w:r>
      <w:r w:rsidR="00693145">
        <w:rPr>
          <w:rFonts w:ascii="Calibri" w:eastAsia="Calibri" w:hAnsi="Calibri" w:cs="Calibri"/>
          <w:w w:val="116"/>
          <w:sz w:val="17"/>
          <w:szCs w:val="17"/>
        </w:rPr>
        <w:t>Procurement</w:t>
      </w:r>
      <w:r w:rsidR="00E72720">
        <w:rPr>
          <w:rFonts w:ascii="Calibri" w:eastAsia="Calibri" w:hAnsi="Calibri" w:cs="Calibri"/>
          <w:w w:val="116"/>
          <w:sz w:val="17"/>
          <w:szCs w:val="17"/>
        </w:rPr>
        <w:t xml:space="preserve"> section </w:t>
      </w:r>
    </w:p>
    <w:p w14:paraId="4BF9D98F" w14:textId="77777777" w:rsidR="00F30FA2" w:rsidRPr="00E311A2" w:rsidRDefault="00602463">
      <w:pPr>
        <w:spacing w:before="7" w:line="100" w:lineRule="exact"/>
      </w:pPr>
      <w:r w:rsidRPr="00E311A2">
        <w:br w:type="column"/>
      </w:r>
    </w:p>
    <w:p w14:paraId="4B1C32AB" w14:textId="77777777" w:rsidR="00F30FA2" w:rsidRPr="00E311A2" w:rsidRDefault="00F30FA2">
      <w:pPr>
        <w:spacing w:line="200" w:lineRule="exact"/>
      </w:pPr>
    </w:p>
    <w:p w14:paraId="13D09D4B" w14:textId="77777777" w:rsidR="00F30FA2" w:rsidRPr="00E311A2" w:rsidRDefault="00602463">
      <w:pPr>
        <w:ind w:right="-57"/>
        <w:rPr>
          <w:rFonts w:ascii="Calibri" w:eastAsia="Calibri" w:hAnsi="Calibri" w:cs="Calibri"/>
        </w:rPr>
      </w:pPr>
      <w:r w:rsidRPr="00E311A2">
        <w:rPr>
          <w:rFonts w:ascii="Calibri" w:eastAsia="Calibri" w:hAnsi="Calibri" w:cs="Calibri"/>
          <w:b/>
          <w:spacing w:val="1"/>
        </w:rPr>
        <w:t>R</w:t>
      </w:r>
      <w:r w:rsidRPr="00E311A2">
        <w:rPr>
          <w:rFonts w:ascii="Calibri" w:eastAsia="Calibri" w:hAnsi="Calibri" w:cs="Calibri"/>
          <w:b/>
        </w:rPr>
        <w:t>eq</w:t>
      </w:r>
      <w:r w:rsidRPr="00E311A2">
        <w:rPr>
          <w:rFonts w:ascii="Calibri" w:eastAsia="Calibri" w:hAnsi="Calibri" w:cs="Calibri"/>
          <w:b/>
          <w:spacing w:val="1"/>
        </w:rPr>
        <w:t>u</w:t>
      </w:r>
      <w:r w:rsidRPr="00E311A2">
        <w:rPr>
          <w:rFonts w:ascii="Calibri" w:eastAsia="Calibri" w:hAnsi="Calibri" w:cs="Calibri"/>
          <w:b/>
          <w:spacing w:val="-1"/>
        </w:rPr>
        <w:t>es</w:t>
      </w:r>
      <w:r w:rsidRPr="00E311A2">
        <w:rPr>
          <w:rFonts w:ascii="Calibri" w:eastAsia="Calibri" w:hAnsi="Calibri" w:cs="Calibri"/>
          <w:b/>
        </w:rPr>
        <w:t>t</w:t>
      </w:r>
      <w:r w:rsidRPr="00E311A2">
        <w:rPr>
          <w:rFonts w:ascii="Calibri" w:eastAsia="Calibri" w:hAnsi="Calibri" w:cs="Calibri"/>
          <w:b/>
          <w:spacing w:val="13"/>
        </w:rPr>
        <w:t xml:space="preserve"> </w:t>
      </w:r>
      <w:r w:rsidRPr="00E311A2">
        <w:rPr>
          <w:rFonts w:ascii="Calibri" w:eastAsia="Calibri" w:hAnsi="Calibri" w:cs="Calibri"/>
          <w:b/>
        </w:rPr>
        <w:t>for</w:t>
      </w:r>
      <w:r w:rsidRPr="00E311A2">
        <w:rPr>
          <w:rFonts w:ascii="Calibri" w:eastAsia="Calibri" w:hAnsi="Calibri" w:cs="Calibri"/>
          <w:b/>
          <w:spacing w:val="6"/>
        </w:rPr>
        <w:t xml:space="preserve"> </w:t>
      </w:r>
      <w:r w:rsidRPr="00E311A2">
        <w:rPr>
          <w:rFonts w:ascii="Calibri" w:eastAsia="Calibri" w:hAnsi="Calibri" w:cs="Calibri"/>
          <w:b/>
        </w:rPr>
        <w:t>Q</w:t>
      </w:r>
      <w:r w:rsidRPr="00E311A2">
        <w:rPr>
          <w:rFonts w:ascii="Calibri" w:eastAsia="Calibri" w:hAnsi="Calibri" w:cs="Calibri"/>
          <w:b/>
          <w:spacing w:val="1"/>
        </w:rPr>
        <w:t>uo</w:t>
      </w:r>
      <w:r w:rsidRPr="00E311A2">
        <w:rPr>
          <w:rFonts w:ascii="Calibri" w:eastAsia="Calibri" w:hAnsi="Calibri" w:cs="Calibri"/>
          <w:b/>
        </w:rPr>
        <w:t>tat</w:t>
      </w:r>
      <w:r w:rsidRPr="00E311A2">
        <w:rPr>
          <w:rFonts w:ascii="Calibri" w:eastAsia="Calibri" w:hAnsi="Calibri" w:cs="Calibri"/>
          <w:b/>
          <w:spacing w:val="1"/>
        </w:rPr>
        <w:t>ion</w:t>
      </w:r>
      <w:r w:rsidRPr="00E311A2">
        <w:rPr>
          <w:rFonts w:ascii="Calibri" w:eastAsia="Calibri" w:hAnsi="Calibri" w:cs="Calibri"/>
          <w:b/>
        </w:rPr>
        <w:t>s</w:t>
      </w:r>
      <w:r w:rsidRPr="00E311A2">
        <w:rPr>
          <w:rFonts w:ascii="Calibri" w:eastAsia="Calibri" w:hAnsi="Calibri" w:cs="Calibri"/>
          <w:b/>
          <w:spacing w:val="12"/>
        </w:rPr>
        <w:t xml:space="preserve"> </w:t>
      </w:r>
      <w:r w:rsidRPr="00E311A2">
        <w:rPr>
          <w:rFonts w:ascii="Calibri" w:eastAsia="Calibri" w:hAnsi="Calibri" w:cs="Calibri"/>
          <w:b/>
          <w:w w:val="101"/>
        </w:rPr>
        <w:t>(</w:t>
      </w:r>
      <w:r w:rsidRPr="00E311A2">
        <w:rPr>
          <w:rFonts w:ascii="Calibri" w:eastAsia="Calibri" w:hAnsi="Calibri" w:cs="Calibri"/>
          <w:b/>
          <w:spacing w:val="1"/>
          <w:w w:val="101"/>
        </w:rPr>
        <w:t>RFQ</w:t>
      </w:r>
      <w:r w:rsidRPr="00E311A2">
        <w:rPr>
          <w:rFonts w:ascii="Calibri" w:eastAsia="Calibri" w:hAnsi="Calibri" w:cs="Calibri"/>
          <w:b/>
          <w:w w:val="101"/>
        </w:rPr>
        <w:t>)</w:t>
      </w:r>
    </w:p>
    <w:p w14:paraId="452F118D" w14:textId="77777777" w:rsidR="00F30FA2" w:rsidRPr="00E311A2" w:rsidRDefault="00602463">
      <w:pPr>
        <w:spacing w:line="200" w:lineRule="exact"/>
      </w:pPr>
      <w:r w:rsidRPr="00E311A2">
        <w:br w:type="column"/>
      </w:r>
    </w:p>
    <w:p w14:paraId="39C116C1" w14:textId="77777777" w:rsidR="00F30FA2" w:rsidRPr="00E311A2" w:rsidRDefault="00F30FA2">
      <w:pPr>
        <w:spacing w:line="200" w:lineRule="exact"/>
      </w:pPr>
    </w:p>
    <w:p w14:paraId="3F92BD5C" w14:textId="77777777" w:rsidR="00F30FA2" w:rsidRPr="00E311A2" w:rsidRDefault="00F30FA2">
      <w:pPr>
        <w:spacing w:before="10" w:line="280" w:lineRule="exact"/>
      </w:pPr>
    </w:p>
    <w:p w14:paraId="7B7744B1" w14:textId="25818A9B" w:rsidR="00F30FA2" w:rsidRPr="00E311A2" w:rsidRDefault="00602463" w:rsidP="00BA3D35">
      <w:pPr>
        <w:rPr>
          <w:rFonts w:ascii="Calibri" w:eastAsia="Calibri" w:hAnsi="Calibri" w:cs="Calibri"/>
        </w:rPr>
      </w:pPr>
      <w:r w:rsidRPr="00E311A2">
        <w:rPr>
          <w:rFonts w:ascii="Calibri" w:eastAsia="Calibri" w:hAnsi="Calibri" w:cs="Calibri"/>
          <w:spacing w:val="1"/>
        </w:rPr>
        <w:t>RF</w:t>
      </w:r>
      <w:r w:rsidRPr="00E311A2">
        <w:rPr>
          <w:rFonts w:ascii="Calibri" w:eastAsia="Calibri" w:hAnsi="Calibri" w:cs="Calibri"/>
        </w:rPr>
        <w:t>Q</w:t>
      </w:r>
      <w:r w:rsidRPr="00E311A2">
        <w:rPr>
          <w:rFonts w:ascii="Calibri" w:eastAsia="Calibri" w:hAnsi="Calibri" w:cs="Calibri"/>
          <w:spacing w:val="13"/>
        </w:rPr>
        <w:t xml:space="preserve"> </w:t>
      </w:r>
      <w:r w:rsidRPr="00E311A2">
        <w:rPr>
          <w:rFonts w:ascii="Calibri" w:eastAsia="Calibri" w:hAnsi="Calibri" w:cs="Calibri"/>
          <w:spacing w:val="1"/>
        </w:rPr>
        <w:t>N</w:t>
      </w:r>
      <w:r w:rsidRPr="00E311A2">
        <w:rPr>
          <w:rFonts w:ascii="Calibri" w:eastAsia="Calibri" w:hAnsi="Calibri" w:cs="Calibri"/>
          <w:spacing w:val="-1"/>
        </w:rPr>
        <w:t>o</w:t>
      </w:r>
      <w:r w:rsidRPr="00E311A2">
        <w:rPr>
          <w:rFonts w:ascii="Calibri" w:eastAsia="Calibri" w:hAnsi="Calibri" w:cs="Calibri"/>
        </w:rPr>
        <w:t>:</w:t>
      </w:r>
      <w:r w:rsidR="001F0EDA">
        <w:rPr>
          <w:rFonts w:ascii="Calibri" w:eastAsia="Calibri" w:hAnsi="Calibri" w:cs="Calibri"/>
          <w:spacing w:val="12"/>
        </w:rPr>
        <w:t>67</w:t>
      </w:r>
    </w:p>
    <w:p w14:paraId="29932513" w14:textId="77777777" w:rsidR="00F30FA2" w:rsidRPr="00E311A2" w:rsidRDefault="00F30FA2">
      <w:pPr>
        <w:spacing w:before="4" w:line="100" w:lineRule="exact"/>
      </w:pPr>
    </w:p>
    <w:p w14:paraId="0D021D9A" w14:textId="7E05319B" w:rsidR="00F30FA2" w:rsidRPr="00E311A2" w:rsidRDefault="00602463" w:rsidP="003147A9">
      <w:pPr>
        <w:rPr>
          <w:rFonts w:ascii="Calibri" w:eastAsia="Calibri" w:hAnsi="Calibri" w:cs="Calibri"/>
        </w:rPr>
        <w:sectPr w:rsidR="00F30FA2" w:rsidRPr="00E311A2">
          <w:type w:val="continuous"/>
          <w:pgSz w:w="12240" w:h="15840"/>
          <w:pgMar w:top="1340" w:right="660" w:bottom="280" w:left="1280" w:header="720" w:footer="720" w:gutter="0"/>
          <w:cols w:num="3" w:space="720" w:equalWidth="0">
            <w:col w:w="1891" w:space="1809"/>
            <w:col w:w="3130" w:space="1581"/>
            <w:col w:w="1889"/>
          </w:cols>
        </w:sectPr>
      </w:pPr>
      <w:r w:rsidRPr="00E311A2">
        <w:rPr>
          <w:rFonts w:ascii="Calibri" w:eastAsia="Calibri" w:hAnsi="Calibri" w:cs="Calibri"/>
          <w:spacing w:val="1"/>
        </w:rPr>
        <w:t>D</w:t>
      </w:r>
      <w:r w:rsidRPr="00E311A2">
        <w:rPr>
          <w:rFonts w:ascii="Calibri" w:eastAsia="Calibri" w:hAnsi="Calibri" w:cs="Calibri"/>
        </w:rPr>
        <w:t>a</w:t>
      </w:r>
      <w:r w:rsidRPr="00E311A2">
        <w:rPr>
          <w:rFonts w:ascii="Calibri" w:eastAsia="Calibri" w:hAnsi="Calibri" w:cs="Calibri"/>
          <w:spacing w:val="1"/>
        </w:rPr>
        <w:t>t</w:t>
      </w:r>
      <w:r w:rsidRPr="00E311A2">
        <w:rPr>
          <w:rFonts w:ascii="Calibri" w:eastAsia="Calibri" w:hAnsi="Calibri" w:cs="Calibri"/>
          <w:spacing w:val="-1"/>
        </w:rPr>
        <w:t>e</w:t>
      </w:r>
      <w:r w:rsidRPr="00E311A2">
        <w:rPr>
          <w:rFonts w:ascii="Calibri" w:eastAsia="Calibri" w:hAnsi="Calibri" w:cs="Calibri"/>
        </w:rPr>
        <w:t xml:space="preserve">: </w:t>
      </w:r>
      <w:r w:rsidRPr="00E311A2">
        <w:rPr>
          <w:rFonts w:ascii="Calibri" w:eastAsia="Calibri" w:hAnsi="Calibri" w:cs="Calibri"/>
          <w:spacing w:val="17"/>
        </w:rPr>
        <w:t xml:space="preserve"> </w:t>
      </w:r>
      <w:r w:rsidR="00E311A2" w:rsidRPr="00E311A2">
        <w:rPr>
          <w:rFonts w:ascii="Calibri" w:eastAsia="Calibri" w:hAnsi="Calibri" w:cs="Calibri"/>
        </w:rPr>
        <w:t>2</w:t>
      </w:r>
      <w:r w:rsidR="005613C7">
        <w:rPr>
          <w:rFonts w:ascii="Calibri" w:eastAsia="Calibri" w:hAnsi="Calibri" w:cs="Calibri"/>
        </w:rPr>
        <w:t>2</w:t>
      </w:r>
      <w:r w:rsidRPr="00E311A2">
        <w:rPr>
          <w:rFonts w:ascii="Calibri" w:eastAsia="Calibri" w:hAnsi="Calibri" w:cs="Calibri"/>
        </w:rPr>
        <w:t>/</w:t>
      </w:r>
      <w:r w:rsidRPr="00E311A2">
        <w:rPr>
          <w:rFonts w:ascii="Calibri" w:eastAsia="Calibri" w:hAnsi="Calibri" w:cs="Calibri"/>
          <w:spacing w:val="1"/>
        </w:rPr>
        <w:t xml:space="preserve"> </w:t>
      </w:r>
      <w:r w:rsidR="00BB5E12" w:rsidRPr="00E311A2">
        <w:rPr>
          <w:rFonts w:ascii="Calibri" w:eastAsia="Calibri" w:hAnsi="Calibri" w:cs="Calibri"/>
        </w:rPr>
        <w:t>0</w:t>
      </w:r>
      <w:r w:rsidR="00E311A2" w:rsidRPr="00E311A2">
        <w:rPr>
          <w:rFonts w:ascii="Calibri" w:eastAsia="Calibri" w:hAnsi="Calibri" w:cs="Calibri"/>
        </w:rPr>
        <w:t>6</w:t>
      </w:r>
      <w:r w:rsidRPr="00E311A2">
        <w:rPr>
          <w:rFonts w:ascii="Calibri" w:eastAsia="Calibri" w:hAnsi="Calibri" w:cs="Calibri"/>
          <w:spacing w:val="4"/>
        </w:rPr>
        <w:t xml:space="preserve"> </w:t>
      </w:r>
      <w:r w:rsidR="00871D5C" w:rsidRPr="00E311A2">
        <w:rPr>
          <w:rFonts w:ascii="Calibri" w:eastAsia="Calibri" w:hAnsi="Calibri" w:cs="Calibri"/>
          <w:w w:val="102"/>
        </w:rPr>
        <w:t>/20</w:t>
      </w:r>
      <w:r w:rsidR="00F85A68" w:rsidRPr="00E311A2">
        <w:rPr>
          <w:rFonts w:ascii="Calibri" w:eastAsia="Calibri" w:hAnsi="Calibri" w:cs="Calibri"/>
          <w:w w:val="102"/>
        </w:rPr>
        <w:t>2</w:t>
      </w:r>
      <w:r w:rsidR="00BB5E12" w:rsidRPr="00E311A2">
        <w:rPr>
          <w:rFonts w:ascii="Calibri" w:eastAsia="Calibri" w:hAnsi="Calibri" w:cs="Calibri"/>
          <w:w w:val="102"/>
        </w:rPr>
        <w:t>3</w:t>
      </w:r>
    </w:p>
    <w:p w14:paraId="25364C4D" w14:textId="75AF1CBE" w:rsidR="00F30FA2" w:rsidRPr="00D72C30" w:rsidRDefault="00594D3A">
      <w:pPr>
        <w:spacing w:before="5" w:line="160" w:lineRule="exact"/>
      </w:pPr>
      <w:r w:rsidRPr="00D72C30">
        <w:t xml:space="preserve">biding  </w:t>
      </w:r>
    </w:p>
    <w:p w14:paraId="2F19F805" w14:textId="61D726D7" w:rsidR="00F30FA2" w:rsidRDefault="00602463">
      <w:pPr>
        <w:spacing w:before="26"/>
        <w:ind w:left="369"/>
        <w:rPr>
          <w:rFonts w:ascii="Calibri" w:eastAsia="Calibri" w:hAnsi="Calibri" w:cs="Calibri"/>
          <w:sz w:val="17"/>
          <w:szCs w:val="17"/>
        </w:rPr>
      </w:pPr>
      <w:r w:rsidRPr="00D72C30">
        <w:rPr>
          <w:rFonts w:ascii="Calibri" w:eastAsia="Calibri" w:hAnsi="Calibri" w:cs="Calibri"/>
          <w:sz w:val="17"/>
          <w:szCs w:val="17"/>
        </w:rPr>
        <w:t>T</w:t>
      </w:r>
      <w:r w:rsidRPr="00D72C30">
        <w:rPr>
          <w:rFonts w:ascii="Calibri" w:eastAsia="Calibri" w:hAnsi="Calibri" w:cs="Calibri"/>
          <w:spacing w:val="4"/>
          <w:sz w:val="17"/>
          <w:szCs w:val="17"/>
        </w:rPr>
        <w:t>i</w:t>
      </w:r>
      <w:r w:rsidRPr="00D72C30">
        <w:rPr>
          <w:rFonts w:ascii="Calibri" w:eastAsia="Calibri" w:hAnsi="Calibri" w:cs="Calibri"/>
          <w:sz w:val="17"/>
          <w:szCs w:val="17"/>
        </w:rPr>
        <w:t>t</w:t>
      </w:r>
      <w:r w:rsidRPr="00D72C30">
        <w:rPr>
          <w:rFonts w:ascii="Calibri" w:eastAsia="Calibri" w:hAnsi="Calibri" w:cs="Calibri"/>
          <w:spacing w:val="1"/>
          <w:sz w:val="17"/>
          <w:szCs w:val="17"/>
        </w:rPr>
        <w:t>l</w:t>
      </w:r>
      <w:r w:rsidRPr="00D72C30">
        <w:rPr>
          <w:rFonts w:ascii="Calibri" w:eastAsia="Calibri" w:hAnsi="Calibri" w:cs="Calibri"/>
          <w:spacing w:val="3"/>
          <w:sz w:val="17"/>
          <w:szCs w:val="17"/>
        </w:rPr>
        <w:t>e</w:t>
      </w:r>
      <w:r w:rsidRPr="00D72C30">
        <w:rPr>
          <w:rFonts w:ascii="Calibri" w:eastAsia="Calibri" w:hAnsi="Calibri" w:cs="Calibri"/>
          <w:sz w:val="17"/>
          <w:szCs w:val="17"/>
        </w:rPr>
        <w:t xml:space="preserve">: </w:t>
      </w:r>
      <w:r w:rsidR="00AF37F6">
        <w:rPr>
          <w:rFonts w:ascii="Calibri" w:eastAsia="Calibri" w:hAnsi="Calibri" w:cs="Calibri"/>
          <w:sz w:val="17"/>
          <w:szCs w:val="17"/>
        </w:rPr>
        <w:t>DAP Fertilizer</w:t>
      </w:r>
      <w:r w:rsidR="00E311A2" w:rsidRPr="00D72C30">
        <w:rPr>
          <w:rFonts w:ascii="Calibri" w:eastAsia="Calibri" w:hAnsi="Calibri" w:cs="Calibri"/>
          <w:sz w:val="17"/>
          <w:szCs w:val="17"/>
        </w:rPr>
        <w:t xml:space="preserve"> </w:t>
      </w:r>
      <w:r w:rsidR="00BB5E12" w:rsidRPr="00D72C30">
        <w:rPr>
          <w:rFonts w:ascii="Calibri" w:eastAsia="Calibri" w:hAnsi="Calibri" w:cs="Calibri"/>
          <w:spacing w:val="1"/>
          <w:w w:val="115"/>
          <w:sz w:val="17"/>
          <w:szCs w:val="17"/>
        </w:rPr>
        <w:t>based on</w:t>
      </w:r>
      <w:r w:rsidR="001F0EDA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733628">
        <w:rPr>
          <w:rFonts w:ascii="Calibri" w:eastAsia="Calibri" w:hAnsi="Calibri" w:cs="Calibri"/>
          <w:spacing w:val="1"/>
          <w:w w:val="115"/>
          <w:sz w:val="17"/>
          <w:szCs w:val="17"/>
        </w:rPr>
        <w:t>RFQ</w:t>
      </w:r>
      <w:r w:rsidR="00AF37F6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specification</w:t>
      </w:r>
      <w:r w:rsidR="00733628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, </w:t>
      </w:r>
      <w:r w:rsidR="00733628" w:rsidRPr="00D72C30">
        <w:rPr>
          <w:rFonts w:ascii="Calibri" w:eastAsia="Calibri" w:hAnsi="Calibri" w:cs="Calibri"/>
          <w:spacing w:val="1"/>
          <w:w w:val="115"/>
          <w:sz w:val="17"/>
          <w:szCs w:val="17"/>
        </w:rPr>
        <w:t>please</w:t>
      </w:r>
      <w:r w:rsidR="00961156" w:rsidRPr="00D72C30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AC7DEC">
        <w:rPr>
          <w:rFonts w:ascii="Calibri" w:eastAsia="Calibri" w:hAnsi="Calibri" w:cs="Calibri"/>
          <w:spacing w:val="1"/>
          <w:w w:val="115"/>
          <w:sz w:val="17"/>
          <w:szCs w:val="17"/>
        </w:rPr>
        <w:t>sign</w:t>
      </w:r>
      <w:r w:rsidR="00961156" w:rsidRPr="00D72C30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and stamp all the announcement </w:t>
      </w:r>
      <w:r w:rsidR="00AC7DEC">
        <w:rPr>
          <w:rFonts w:ascii="Calibri" w:eastAsia="Calibri" w:hAnsi="Calibri" w:cs="Calibri"/>
          <w:spacing w:val="1"/>
          <w:w w:val="115"/>
          <w:sz w:val="17"/>
          <w:szCs w:val="17"/>
        </w:rPr>
        <w:t>documents</w:t>
      </w:r>
      <w:r w:rsidR="00961156" w:rsidRPr="00D72C30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before you </w:t>
      </w:r>
      <w:r w:rsidR="00AC7DEC">
        <w:rPr>
          <w:rFonts w:ascii="Calibri" w:eastAsia="Calibri" w:hAnsi="Calibri" w:cs="Calibri"/>
          <w:spacing w:val="1"/>
          <w:w w:val="115"/>
          <w:sz w:val="17"/>
          <w:szCs w:val="17"/>
        </w:rPr>
        <w:t>submit them</w:t>
      </w:r>
      <w:r w:rsidR="00961156" w:rsidRPr="00D72C30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1F0EDA">
        <w:rPr>
          <w:rFonts w:ascii="Calibri" w:eastAsia="Calibri" w:hAnsi="Calibri" w:cs="Calibri"/>
          <w:spacing w:val="1"/>
          <w:w w:val="115"/>
          <w:sz w:val="17"/>
          <w:szCs w:val="17"/>
        </w:rPr>
        <w:t>to NAC</w:t>
      </w:r>
      <w:r w:rsidR="00D72C30">
        <w:rPr>
          <w:rFonts w:ascii="Calibri" w:eastAsia="Calibri" w:hAnsi="Calibri" w:cs="Calibri"/>
          <w:spacing w:val="1"/>
          <w:w w:val="115"/>
          <w:sz w:val="17"/>
          <w:szCs w:val="17"/>
        </w:rPr>
        <w:t>.</w:t>
      </w:r>
      <w:r w:rsidR="00961156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2B3270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277044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F762D3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</w:p>
    <w:p w14:paraId="124CADB0" w14:textId="77777777" w:rsidR="00F30FA2" w:rsidRDefault="00F30FA2">
      <w:pPr>
        <w:spacing w:before="8" w:line="200" w:lineRule="exact"/>
      </w:pPr>
    </w:p>
    <w:p w14:paraId="22AFF28F" w14:textId="77777777" w:rsidR="00F30FA2" w:rsidRDefault="00602463">
      <w:pPr>
        <w:spacing w:line="200" w:lineRule="exact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(</w:t>
      </w: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rw</w:t>
      </w:r>
      <w:r>
        <w:rPr>
          <w:rFonts w:ascii="Calibri" w:eastAsia="Calibri" w:hAnsi="Calibri" w:cs="Calibri"/>
          <w:spacing w:val="-1"/>
          <w:sz w:val="17"/>
          <w:szCs w:val="17"/>
        </w:rPr>
        <w:t>egi</w:t>
      </w:r>
      <w:r>
        <w:rPr>
          <w:rFonts w:ascii="Calibri" w:eastAsia="Calibri" w:hAnsi="Calibri" w:cs="Calibri"/>
          <w:sz w:val="17"/>
          <w:szCs w:val="17"/>
        </w:rPr>
        <w:t>an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sz w:val="17"/>
          <w:szCs w:val="17"/>
        </w:rPr>
        <w:t>fg</w:t>
      </w:r>
      <w:r>
        <w:rPr>
          <w:rFonts w:ascii="Calibri" w:eastAsia="Calibri" w:hAnsi="Calibri" w:cs="Calibri"/>
          <w:sz w:val="17"/>
          <w:szCs w:val="17"/>
        </w:rPr>
        <w:t>han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st</w:t>
      </w:r>
      <w:r>
        <w:rPr>
          <w:rFonts w:ascii="Calibri" w:eastAsia="Calibri" w:hAnsi="Calibri" w:cs="Calibri"/>
          <w:sz w:val="17"/>
          <w:szCs w:val="17"/>
        </w:rPr>
        <w:t>an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om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e)</w:t>
      </w:r>
      <w:r>
        <w:rPr>
          <w:rFonts w:ascii="Calibri" w:eastAsia="Calibri" w:hAnsi="Calibri" w:cs="Calibri"/>
          <w:spacing w:val="2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vi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ub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ur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q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2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r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up</w:t>
      </w:r>
      <w:r>
        <w:rPr>
          <w:rFonts w:ascii="Calibri" w:eastAsia="Calibri" w:hAnsi="Calibri" w:cs="Calibri"/>
          <w:sz w:val="17"/>
          <w:szCs w:val="17"/>
        </w:rPr>
        <w:t>p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ng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ol</w:t>
      </w:r>
      <w:r>
        <w:rPr>
          <w:rFonts w:ascii="Calibri" w:eastAsia="Calibri" w:hAnsi="Calibri" w:cs="Calibri"/>
          <w:spacing w:val="2"/>
          <w:sz w:val="17"/>
          <w:szCs w:val="17"/>
        </w:rPr>
        <w:t>lo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ing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em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s</w:t>
      </w:r>
      <w:r>
        <w:rPr>
          <w:rFonts w:ascii="Calibri" w:eastAsia="Calibri" w:hAnsi="Calibri" w:cs="Calibri"/>
          <w:w w:val="102"/>
          <w:sz w:val="17"/>
          <w:szCs w:val="17"/>
        </w:rPr>
        <w:t>:</w:t>
      </w:r>
    </w:p>
    <w:p w14:paraId="52F92593" w14:textId="77777777" w:rsidR="00F30FA2" w:rsidRDefault="00F30FA2">
      <w:pPr>
        <w:spacing w:before="10" w:line="40" w:lineRule="exact"/>
        <w:rPr>
          <w:sz w:val="4"/>
          <w:szCs w:val="4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880"/>
        <w:gridCol w:w="3530"/>
        <w:gridCol w:w="706"/>
        <w:gridCol w:w="824"/>
        <w:gridCol w:w="630"/>
        <w:gridCol w:w="557"/>
        <w:gridCol w:w="873"/>
        <w:gridCol w:w="805"/>
        <w:gridCol w:w="746"/>
      </w:tblGrid>
      <w:tr w:rsidR="00D430E3" w14:paraId="3A34B3C9" w14:textId="77777777" w:rsidTr="009B1A34">
        <w:trPr>
          <w:trHeight w:hRule="exact" w:val="422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5923" w14:textId="77777777" w:rsidR="00D430E3" w:rsidRPr="00D3266D" w:rsidRDefault="00D430E3" w:rsidP="00D430E3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561F5A4C" w14:textId="77777777" w:rsidR="00D430E3" w:rsidRPr="00D3266D" w:rsidRDefault="00D430E3" w:rsidP="00D430E3">
            <w:pPr>
              <w:ind w:left="105"/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No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8F18" w14:textId="77777777" w:rsidR="00D430E3" w:rsidRDefault="00D430E3" w:rsidP="00D430E3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76A51976" w14:textId="2D51759D" w:rsidR="00D430E3" w:rsidRPr="00D3266D" w:rsidRDefault="00D430E3" w:rsidP="00D430E3">
            <w:pPr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7"/>
                <w:szCs w:val="17"/>
              </w:rPr>
              <w:t>t</w:t>
            </w:r>
            <w:r w:rsidRPr="00D3266D">
              <w:rPr>
                <w:rFonts w:ascii="Calibri" w:eastAsia="Calibri" w:hAnsi="Calibri" w:cs="Calibri"/>
                <w:b/>
                <w:bCs/>
                <w:spacing w:val="-2"/>
                <w:sz w:val="17"/>
                <w:szCs w:val="17"/>
              </w:rPr>
              <w:t>e</w:t>
            </w:r>
            <w:r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m</w:t>
            </w:r>
            <w:r w:rsidRPr="00D3266D">
              <w:rPr>
                <w:rFonts w:ascii="Calibri" w:eastAsia="Calibri" w:hAnsi="Calibri" w:cs="Calibri"/>
                <w:b/>
                <w:bCs/>
                <w:spacing w:val="13"/>
                <w:sz w:val="17"/>
                <w:szCs w:val="17"/>
              </w:rPr>
              <w:t xml:space="preserve"> 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7"/>
                <w:szCs w:val="17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-2"/>
                <w:sz w:val="17"/>
                <w:szCs w:val="17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7"/>
                <w:szCs w:val="17"/>
              </w:rPr>
              <w:t>m</w:t>
            </w:r>
            <w:r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e</w:t>
            </w:r>
            <w:r w:rsidRPr="00D3266D">
              <w:rPr>
                <w:rFonts w:ascii="Calibri" w:eastAsia="Calibri" w:hAnsi="Calibri" w:cs="Calibri"/>
                <w:b/>
                <w:bCs/>
                <w:spacing w:val="11"/>
                <w:sz w:val="17"/>
                <w:szCs w:val="17"/>
              </w:rPr>
              <w:t xml:space="preserve"> 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D2D6" w14:textId="77777777" w:rsidR="00D430E3" w:rsidRPr="00D3266D" w:rsidRDefault="00D430E3" w:rsidP="00D430E3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300B462A" w14:textId="003A0BDD" w:rsidR="00D430E3" w:rsidRPr="00D3266D" w:rsidRDefault="00BC0B1B" w:rsidP="00D430E3">
            <w:pPr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 xml:space="preserve">Item specification 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CB43" w14:textId="05C9F6BC" w:rsidR="00D430E3" w:rsidRPr="00D3266D" w:rsidRDefault="00D430E3" w:rsidP="00D430E3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3658ABDF" w14:textId="77777777" w:rsidR="00D430E3" w:rsidRPr="00D3266D" w:rsidRDefault="00D430E3" w:rsidP="00D430E3">
            <w:pPr>
              <w:ind w:left="150"/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U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t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5E63" w14:textId="77777777" w:rsidR="00D430E3" w:rsidRPr="00D3266D" w:rsidRDefault="00D430E3" w:rsidP="00D430E3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0F1F9D50" w14:textId="6FEA3319" w:rsidR="00D430E3" w:rsidRPr="00D3266D" w:rsidRDefault="00D94169" w:rsidP="00D94169">
            <w:pPr>
              <w:ind w:left="155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 xml:space="preserve"> </w:t>
            </w:r>
            <w:r w:rsidR="00D430E3"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Q</w:t>
            </w:r>
            <w:r w:rsidR="00D430E3"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t</w:t>
            </w:r>
            <w:r w:rsidR="00D430E3"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y.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B305" w14:textId="77777777" w:rsidR="00D430E3" w:rsidRPr="00D3266D" w:rsidRDefault="00D430E3" w:rsidP="00D94169">
            <w:pPr>
              <w:spacing w:line="180" w:lineRule="exact"/>
              <w:ind w:left="14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position w:val="1"/>
                <w:sz w:val="16"/>
                <w:szCs w:val="16"/>
              </w:rPr>
              <w:t>Un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16"/>
                <w:szCs w:val="16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position w:val="1"/>
                <w:sz w:val="16"/>
                <w:szCs w:val="16"/>
              </w:rPr>
              <w:t>t</w:t>
            </w:r>
          </w:p>
          <w:p w14:paraId="75FAB70E" w14:textId="77777777" w:rsidR="00D430E3" w:rsidRPr="00D3266D" w:rsidRDefault="00D430E3" w:rsidP="00D94169">
            <w:pPr>
              <w:spacing w:before="4"/>
              <w:ind w:left="138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p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ri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ce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9809" w14:textId="2CA88D24" w:rsidR="00D430E3" w:rsidRPr="00D3266D" w:rsidRDefault="009B1A34" w:rsidP="009B1A34">
            <w:pPr>
              <w:spacing w:before="98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 xml:space="preserve"> </w:t>
            </w:r>
            <w:r w:rsidR="00D430E3"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T</w:t>
            </w:r>
            <w:r w:rsidR="00D430E3"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ot</w:t>
            </w:r>
            <w:r w:rsidR="00D430E3"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al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6629" w14:textId="77777777" w:rsidR="00D430E3" w:rsidRPr="00D3266D" w:rsidRDefault="00D430E3" w:rsidP="00D3266D">
            <w:pPr>
              <w:spacing w:before="62" w:line="256" w:lineRule="auto"/>
              <w:ind w:left="73" w:right="-5" w:hanging="41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Re</w:t>
            </w:r>
            <w:r w:rsidRPr="00D3266D">
              <w:rPr>
                <w:rFonts w:ascii="Calibri" w:eastAsia="Calibri" w:hAnsi="Calibri" w:cs="Calibri"/>
                <w:b/>
                <w:bCs/>
                <w:spacing w:val="2"/>
                <w:sz w:val="16"/>
                <w:szCs w:val="16"/>
              </w:rPr>
              <w:t>m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rk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s</w:t>
            </w:r>
            <w:r w:rsidRPr="00D3266D">
              <w:rPr>
                <w:rFonts w:ascii="Calibri" w:eastAsia="Calibri" w:hAnsi="Calibri" w:cs="Calibri"/>
                <w:b/>
                <w:bCs/>
                <w:spacing w:val="-2"/>
                <w:sz w:val="16"/>
                <w:szCs w:val="16"/>
              </w:rPr>
              <w:t>/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W 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6"/>
                <w:szCs w:val="16"/>
              </w:rPr>
              <w:t>w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rr</w:t>
            </w:r>
            <w:r w:rsidRPr="00D3266D">
              <w:rPr>
                <w:rFonts w:ascii="Calibri" w:eastAsia="Calibri" w:hAnsi="Calibri" w:cs="Calibri"/>
                <w:b/>
                <w:bCs/>
                <w:spacing w:val="-2"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ty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 Gua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-3"/>
                <w:sz w:val="16"/>
                <w:szCs w:val="16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te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2B62" w14:textId="77777777" w:rsidR="00D430E3" w:rsidRPr="00D3266D" w:rsidRDefault="00D430E3" w:rsidP="00D3266D">
            <w:pPr>
              <w:spacing w:before="8"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  <w:p w14:paraId="1DB70514" w14:textId="77777777" w:rsidR="00D430E3" w:rsidRPr="00D3266D" w:rsidRDefault="00D430E3" w:rsidP="00D3266D">
            <w:pPr>
              <w:ind w:left="101" w:right="125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D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eli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v</w:t>
            </w:r>
            <w:r w:rsidRPr="00D3266D">
              <w:rPr>
                <w:rFonts w:ascii="Calibri" w:eastAsia="Calibri" w:hAnsi="Calibri" w:cs="Calibri"/>
                <w:b/>
                <w:bCs/>
                <w:spacing w:val="-3"/>
                <w:sz w:val="16"/>
                <w:szCs w:val="16"/>
              </w:rPr>
              <w:t>e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ry</w:t>
            </w:r>
          </w:p>
          <w:p w14:paraId="114A85C5" w14:textId="77777777" w:rsidR="00D430E3" w:rsidRPr="00D3266D" w:rsidRDefault="00D430E3" w:rsidP="00D3266D">
            <w:pPr>
              <w:spacing w:before="13"/>
              <w:ind w:left="221" w:right="211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6"/>
                <w:szCs w:val="16"/>
              </w:rPr>
              <w:t>T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spacing w:val="2"/>
                <w:sz w:val="16"/>
                <w:szCs w:val="16"/>
              </w:rPr>
              <w:t>m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7E33" w14:textId="77777777" w:rsidR="00D430E3" w:rsidRPr="00D3266D" w:rsidRDefault="00D430E3" w:rsidP="00D3266D">
            <w:pPr>
              <w:spacing w:before="8"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  <w:p w14:paraId="0EC86E1B" w14:textId="77777777" w:rsidR="00D430E3" w:rsidRPr="00D3266D" w:rsidRDefault="00D430E3" w:rsidP="00D3266D">
            <w:pPr>
              <w:spacing w:line="256" w:lineRule="auto"/>
              <w:ind w:left="85" w:right="22" w:hanging="14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Quan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tit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y ava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il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ab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l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e</w:t>
            </w:r>
          </w:p>
        </w:tc>
      </w:tr>
      <w:tr w:rsidR="00D430E3" w14:paraId="70797F2C" w14:textId="77777777" w:rsidTr="009B1A34">
        <w:trPr>
          <w:trHeight w:hRule="exact" w:val="56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05C8" w14:textId="77777777" w:rsidR="00D430E3" w:rsidRDefault="00D430E3"/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8262" w14:textId="77777777" w:rsidR="00D430E3" w:rsidRDefault="00D430E3"/>
        </w:tc>
        <w:tc>
          <w:tcPr>
            <w:tcW w:w="3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793" w14:textId="77777777" w:rsidR="00D430E3" w:rsidRDefault="00D430E3"/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89F9" w14:textId="76F0077F" w:rsidR="00D430E3" w:rsidRDefault="00D430E3"/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DAEA" w14:textId="77777777" w:rsidR="00D430E3" w:rsidRDefault="00D430E3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B76" w14:textId="77777777" w:rsidR="00D430E3" w:rsidRDefault="00D430E3">
            <w:pPr>
              <w:spacing w:before="72"/>
              <w:ind w:left="155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N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96F" w14:textId="77777777" w:rsidR="00D430E3" w:rsidRDefault="00D430E3">
            <w:pPr>
              <w:spacing w:before="72"/>
              <w:ind w:left="157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N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D0AC" w14:textId="77777777" w:rsidR="00D430E3" w:rsidRDefault="00D430E3"/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F4F" w14:textId="77777777" w:rsidR="00D430E3" w:rsidRDefault="00D430E3"/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97F6" w14:textId="77777777" w:rsidR="00D430E3" w:rsidRDefault="00D430E3"/>
        </w:tc>
      </w:tr>
      <w:tr w:rsidR="00F40985" w14:paraId="328EDE21" w14:textId="77777777" w:rsidTr="00335998">
        <w:trPr>
          <w:trHeight w:hRule="exact" w:val="63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ADC7" w14:textId="77777777" w:rsidR="00F40985" w:rsidRDefault="00F40985" w:rsidP="00F40985">
            <w:pPr>
              <w:spacing w:before="65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6943" w14:textId="25661C42" w:rsidR="00F40985" w:rsidRPr="00D94B12" w:rsidRDefault="001E6CA7" w:rsidP="00335998">
            <w:pPr>
              <w:spacing w:before="4"/>
              <w:ind w:left="22" w:right="-58"/>
              <w:jc w:val="center"/>
            </w:pPr>
            <w:r>
              <w:t>DAP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2C51" w14:textId="4D7CBEFE" w:rsidR="00F40985" w:rsidRPr="00D94B12" w:rsidRDefault="001E6CA7" w:rsidP="00335998">
            <w:pPr>
              <w:spacing w:before="4"/>
              <w:ind w:right="-58"/>
              <w:jc w:val="center"/>
            </w:pPr>
            <w:r>
              <w:t>DAP Fertilizer Made of American</w:t>
            </w:r>
            <w:r w:rsidR="006106B9">
              <w:t xml:space="preserve"> (</w:t>
            </w:r>
            <w:r w:rsidR="001470E9">
              <w:t xml:space="preserve">Australia </w:t>
            </w:r>
            <w:r w:rsidR="006106B9">
              <w:t xml:space="preserve">Chant)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EB22" w14:textId="5233CB01" w:rsidR="00F40985" w:rsidRPr="00FD5D7A" w:rsidRDefault="001E6CA7" w:rsidP="00F40985">
            <w:pPr>
              <w:spacing w:before="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Bag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CE2" w14:textId="5C59AA70" w:rsidR="00F40985" w:rsidRDefault="001E6CA7" w:rsidP="00F40985">
            <w:pPr>
              <w:spacing w:before="38"/>
              <w:ind w:right="301"/>
              <w:jc w:val="right"/>
            </w:pPr>
            <w:r>
              <w:t>1</w:t>
            </w:r>
            <w:r w:rsidR="00335998">
              <w:t>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024C" w14:textId="77777777" w:rsidR="00F40985" w:rsidRDefault="00F40985" w:rsidP="00F40985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004A" w14:textId="77777777" w:rsidR="00F40985" w:rsidRDefault="00F40985" w:rsidP="00F40985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931" w14:textId="77777777" w:rsidR="00F40985" w:rsidRDefault="00F40985" w:rsidP="00F40985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8C45" w14:textId="77777777" w:rsidR="00F40985" w:rsidRDefault="00F40985" w:rsidP="00F40985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E0C5" w14:textId="77777777" w:rsidR="00F40985" w:rsidRDefault="00F40985" w:rsidP="00F40985"/>
        </w:tc>
      </w:tr>
      <w:tr w:rsidR="00F40985" w14:paraId="62286136" w14:textId="77777777" w:rsidTr="001F3914">
        <w:trPr>
          <w:trHeight w:hRule="exact" w:val="54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556E" w14:textId="77777777" w:rsidR="00F40985" w:rsidRDefault="00F40985" w:rsidP="00F40985">
            <w:pPr>
              <w:spacing w:before="65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34B3" w14:textId="118612C4" w:rsidR="00F40985" w:rsidRPr="00D94B12" w:rsidRDefault="00F40985" w:rsidP="00F40985"/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C69B" w14:textId="11DACA0D" w:rsidR="00F40985" w:rsidRPr="00D94B12" w:rsidRDefault="00F40985" w:rsidP="00F40985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ABC4" w14:textId="1FFEED1A" w:rsidR="00F40985" w:rsidRDefault="00F40985" w:rsidP="00F40985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57E4" w14:textId="3CEB0A82" w:rsidR="00F40985" w:rsidRDefault="00F40985" w:rsidP="00F4098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FEC" w14:textId="77777777" w:rsidR="00F40985" w:rsidRDefault="00F40985" w:rsidP="00F40985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F8BC" w14:textId="77777777" w:rsidR="00F40985" w:rsidRDefault="00F40985" w:rsidP="00F40985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EB7D" w14:textId="77777777" w:rsidR="00F40985" w:rsidRDefault="00F40985" w:rsidP="00F40985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CDCF" w14:textId="77777777" w:rsidR="00F40985" w:rsidRDefault="00F40985" w:rsidP="00F40985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6F44" w14:textId="77777777" w:rsidR="00F40985" w:rsidRDefault="00F40985" w:rsidP="00F40985"/>
        </w:tc>
      </w:tr>
      <w:tr w:rsidR="00F40985" w14:paraId="469F0D0A" w14:textId="77777777" w:rsidTr="001F3914">
        <w:trPr>
          <w:trHeight w:hRule="exact" w:val="54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48D5" w14:textId="4C4BDD9B" w:rsidR="00F40985" w:rsidRDefault="00F40985" w:rsidP="00F40985">
            <w:pPr>
              <w:spacing w:before="65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E2A7" w14:textId="6A84245C" w:rsidR="00F40985" w:rsidRPr="00F21CE4" w:rsidRDefault="00F40985" w:rsidP="00F40985"/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718E" w14:textId="5B44692F" w:rsidR="00F40985" w:rsidRPr="00F21CE4" w:rsidRDefault="00F40985" w:rsidP="00F40985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0141" w14:textId="65F3F680" w:rsidR="00F40985" w:rsidRDefault="00F40985" w:rsidP="00F40985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D342" w14:textId="5F8AABF6" w:rsidR="00F40985" w:rsidRDefault="00F40985" w:rsidP="00F4098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711B" w14:textId="77777777" w:rsidR="00F40985" w:rsidRDefault="00F40985" w:rsidP="00F40985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E263" w14:textId="77777777" w:rsidR="00F40985" w:rsidRDefault="00F40985" w:rsidP="00F40985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D80A" w14:textId="77777777" w:rsidR="00F40985" w:rsidRDefault="00F40985" w:rsidP="00F40985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DD03" w14:textId="77777777" w:rsidR="00F40985" w:rsidRDefault="00F40985" w:rsidP="00F40985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8CB7" w14:textId="77777777" w:rsidR="00F40985" w:rsidRDefault="00F40985" w:rsidP="00F40985"/>
        </w:tc>
      </w:tr>
      <w:tr w:rsidR="00D430E3" w14:paraId="6938B215" w14:textId="77777777" w:rsidTr="009B1A34">
        <w:trPr>
          <w:trHeight w:hRule="exact" w:val="360"/>
        </w:trPr>
        <w:tc>
          <w:tcPr>
            <w:tcW w:w="7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4ECB" w14:textId="77777777" w:rsidR="00D430E3" w:rsidRDefault="00D430E3" w:rsidP="00D430E3">
            <w:pPr>
              <w:spacing w:before="68"/>
              <w:ind w:left="625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al</w:t>
            </w:r>
            <w:r>
              <w:rPr>
                <w:rFonts w:ascii="Calibri" w:eastAsia="Calibri" w:hAnsi="Calibri" w:cs="Calibri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Am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ou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nt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6F7" w14:textId="77777777" w:rsidR="00D430E3" w:rsidRDefault="00D430E3" w:rsidP="00D430E3"/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F06F" w14:textId="77777777" w:rsidR="00D430E3" w:rsidRDefault="00D430E3" w:rsidP="00D430E3"/>
        </w:tc>
      </w:tr>
    </w:tbl>
    <w:p w14:paraId="3F14AEB7" w14:textId="77777777" w:rsidR="00F30FA2" w:rsidRDefault="00602463">
      <w:pPr>
        <w:spacing w:before="87"/>
        <w:ind w:left="366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T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>e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rms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 xml:space="preserve"> 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a</w:t>
      </w:r>
      <w:r>
        <w:rPr>
          <w:rFonts w:ascii="Calibri" w:eastAsia="Calibri" w:hAnsi="Calibri" w:cs="Calibri"/>
          <w:b/>
          <w:spacing w:val="-1"/>
          <w:sz w:val="19"/>
          <w:szCs w:val="19"/>
          <w:u w:val="single" w:color="000000"/>
        </w:rPr>
        <w:t>n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d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 xml:space="preserve"> Co</w:t>
      </w:r>
      <w:r>
        <w:rPr>
          <w:rFonts w:ascii="Calibri" w:eastAsia="Calibri" w:hAnsi="Calibri" w:cs="Calibri"/>
          <w:b/>
          <w:spacing w:val="2"/>
          <w:sz w:val="19"/>
          <w:szCs w:val="19"/>
          <w:u w:val="single" w:color="000000"/>
        </w:rPr>
        <w:t>nditi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>o</w:t>
      </w:r>
      <w:r>
        <w:rPr>
          <w:rFonts w:ascii="Calibri" w:eastAsia="Calibri" w:hAnsi="Calibri" w:cs="Calibri"/>
          <w:b/>
          <w:spacing w:val="-1"/>
          <w:sz w:val="19"/>
          <w:szCs w:val="19"/>
          <w:u w:val="single" w:color="000000"/>
        </w:rPr>
        <w:t>ns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:</w:t>
      </w:r>
    </w:p>
    <w:p w14:paraId="177F6937" w14:textId="403DAC1F" w:rsidR="00F30FA2" w:rsidRDefault="00602463">
      <w:pPr>
        <w:spacing w:before="75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Q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pacing w:val="-3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2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be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at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Ka</w:t>
      </w:r>
      <w:r>
        <w:rPr>
          <w:rFonts w:ascii="Calibri" w:eastAsia="Calibri" w:hAnsi="Calibri" w:cs="Calibri"/>
          <w:spacing w:val="-1"/>
          <w:sz w:val="17"/>
          <w:szCs w:val="17"/>
        </w:rPr>
        <w:t>b</w:t>
      </w:r>
      <w:r>
        <w:rPr>
          <w:rFonts w:ascii="Calibri" w:eastAsia="Calibri" w:hAnsi="Calibri" w:cs="Calibri"/>
          <w:sz w:val="17"/>
          <w:szCs w:val="17"/>
        </w:rPr>
        <w:t>ul</w:t>
      </w:r>
      <w:r w:rsidR="00832A0B">
        <w:rPr>
          <w:rFonts w:ascii="Calibri" w:eastAsia="Calibri" w:hAnsi="Calibri" w:cs="Calibri"/>
          <w:sz w:val="17"/>
          <w:szCs w:val="17"/>
        </w:rPr>
        <w:t xml:space="preserve"> and Badakhshan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ce</w:t>
      </w:r>
      <w:r>
        <w:rPr>
          <w:rFonts w:ascii="Calibri" w:eastAsia="Calibri" w:hAnsi="Calibri" w:cs="Calibri"/>
          <w:spacing w:val="1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Refe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ng</w:t>
      </w:r>
      <w:r>
        <w:rPr>
          <w:rFonts w:ascii="Calibri" w:eastAsia="Calibri" w:hAnsi="Calibri" w:cs="Calibri"/>
          <w:spacing w:val="25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nu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b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,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er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 xml:space="preserve">han    </w:t>
      </w:r>
      <w:r w:rsidR="001B14D3">
        <w:rPr>
          <w:rFonts w:ascii="Calibri" w:eastAsia="Calibri" w:hAnsi="Calibri" w:cs="Calibri"/>
          <w:sz w:val="17"/>
          <w:szCs w:val="17"/>
        </w:rPr>
        <w:t>25</w:t>
      </w:r>
      <w:r>
        <w:rPr>
          <w:rFonts w:ascii="Calibri" w:eastAsia="Calibri" w:hAnsi="Calibri" w:cs="Calibri"/>
          <w:sz w:val="17"/>
          <w:szCs w:val="17"/>
        </w:rPr>
        <w:t xml:space="preserve"> / </w:t>
      </w:r>
      <w:r w:rsidR="001B14D3">
        <w:rPr>
          <w:rFonts w:ascii="Calibri" w:eastAsia="Calibri" w:hAnsi="Calibri" w:cs="Calibri"/>
          <w:sz w:val="17"/>
          <w:szCs w:val="17"/>
        </w:rPr>
        <w:t>11</w:t>
      </w:r>
      <w:r>
        <w:rPr>
          <w:rFonts w:ascii="Calibri" w:eastAsia="Calibri" w:hAnsi="Calibri" w:cs="Calibri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2"/>
          <w:sz w:val="17"/>
          <w:szCs w:val="17"/>
        </w:rPr>
        <w:t>/</w:t>
      </w:r>
      <w:r w:rsidR="001B14D3">
        <w:rPr>
          <w:rFonts w:ascii="Calibri" w:eastAsia="Calibri" w:hAnsi="Calibri" w:cs="Calibri"/>
          <w:w w:val="102"/>
          <w:sz w:val="17"/>
          <w:szCs w:val="17"/>
        </w:rPr>
        <w:t>2023</w:t>
      </w:r>
    </w:p>
    <w:p w14:paraId="0DF42871" w14:textId="77777777" w:rsidR="00F30FA2" w:rsidRDefault="00F30FA2">
      <w:pPr>
        <w:spacing w:before="7" w:line="140" w:lineRule="exact"/>
        <w:rPr>
          <w:sz w:val="15"/>
          <w:szCs w:val="15"/>
        </w:rPr>
      </w:pPr>
    </w:p>
    <w:p w14:paraId="6AC03923" w14:textId="77777777" w:rsidR="00F30FA2" w:rsidRDefault="00602463">
      <w:pPr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t>1.</w:t>
      </w:r>
      <w:r>
        <w:rPr>
          <w:rFonts w:ascii="Calibri" w:eastAsia="Calibri" w:hAnsi="Calibri" w:cs="Calibri"/>
          <w:spacing w:val="5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l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m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</w:t>
      </w:r>
      <w:r>
        <w:rPr>
          <w:rFonts w:ascii="Calibri" w:eastAsia="Calibri" w:hAnsi="Calibri" w:cs="Calibri"/>
          <w:spacing w:val="-1"/>
          <w:sz w:val="17"/>
          <w:szCs w:val="17"/>
        </w:rPr>
        <w:t>idd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</w:t>
      </w:r>
      <w:r>
        <w:rPr>
          <w:rFonts w:ascii="Calibri" w:eastAsia="Calibri" w:hAnsi="Calibri" w:cs="Calibri"/>
          <w:spacing w:val="-1"/>
          <w:sz w:val="17"/>
          <w:szCs w:val="17"/>
        </w:rPr>
        <w:t>id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6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er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ide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ab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2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m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2"/>
          <w:sz w:val="17"/>
          <w:szCs w:val="17"/>
        </w:rPr>
        <w:t>l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2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d</w:t>
      </w:r>
      <w:r>
        <w:rPr>
          <w:rFonts w:ascii="Calibri" w:eastAsia="Calibri" w:hAnsi="Calibri" w:cs="Calibri"/>
          <w:w w:val="102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e.</w:t>
      </w:r>
    </w:p>
    <w:p w14:paraId="6B5CD57E" w14:textId="77777777" w:rsidR="00F30FA2" w:rsidRDefault="00F30FA2">
      <w:pPr>
        <w:spacing w:before="9" w:line="100" w:lineRule="exact"/>
        <w:rPr>
          <w:sz w:val="10"/>
          <w:szCs w:val="10"/>
        </w:rPr>
      </w:pPr>
    </w:p>
    <w:p w14:paraId="6377448C" w14:textId="77777777" w:rsidR="00F30FA2" w:rsidRDefault="00602463">
      <w:pPr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t>2.</w:t>
      </w:r>
      <w:r>
        <w:rPr>
          <w:rFonts w:ascii="Calibri" w:eastAsia="Calibri" w:hAnsi="Calibri" w:cs="Calibri"/>
          <w:spacing w:val="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Any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ca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ns</w:t>
      </w:r>
      <w:r>
        <w:rPr>
          <w:rFonts w:ascii="Calibri" w:eastAsia="Calibri" w:hAnsi="Calibri" w:cs="Calibri"/>
          <w:spacing w:val="2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eq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3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ed</w:t>
      </w:r>
      <w:r>
        <w:rPr>
          <w:rFonts w:ascii="Calibri" w:eastAsia="Calibri" w:hAnsi="Calibri" w:cs="Calibri"/>
          <w:spacing w:val="19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nce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ab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and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on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ns</w:t>
      </w:r>
      <w:r>
        <w:rPr>
          <w:rFonts w:ascii="Calibri" w:eastAsia="Calibri" w:hAnsi="Calibri" w:cs="Calibri"/>
          <w:spacing w:val="2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st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ed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16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sz w:val="17"/>
          <w:szCs w:val="17"/>
        </w:rPr>
        <w:t>d</w:t>
      </w:r>
      <w:r>
        <w:rPr>
          <w:rFonts w:ascii="Calibri" w:eastAsia="Calibri" w:hAnsi="Calibri" w:cs="Calibri"/>
          <w:spacing w:val="-3"/>
          <w:sz w:val="17"/>
          <w:szCs w:val="17"/>
        </w:rPr>
        <w:t>d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ss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2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he</w:t>
      </w:r>
    </w:p>
    <w:p w14:paraId="718D9FC6" w14:textId="77777777" w:rsidR="00F30FA2" w:rsidRDefault="00602463">
      <w:pPr>
        <w:spacing w:before="23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p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r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ub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ss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lo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2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d</w:t>
      </w:r>
      <w:r>
        <w:rPr>
          <w:rFonts w:ascii="Calibri" w:eastAsia="Calibri" w:hAnsi="Calibri" w:cs="Calibri"/>
          <w:w w:val="102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e.</w:t>
      </w:r>
    </w:p>
    <w:p w14:paraId="613764DD" w14:textId="77777777" w:rsidR="00F30FA2" w:rsidRDefault="00F30FA2">
      <w:pPr>
        <w:spacing w:before="4" w:line="120" w:lineRule="exact"/>
        <w:rPr>
          <w:sz w:val="12"/>
          <w:szCs w:val="12"/>
        </w:rPr>
      </w:pPr>
    </w:p>
    <w:p w14:paraId="25256EE5" w14:textId="0938D483" w:rsidR="00F30FA2" w:rsidRDefault="00602463">
      <w:pPr>
        <w:ind w:left="362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3.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ny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z w:val="16"/>
          <w:szCs w:val="16"/>
        </w:rPr>
        <w:t>Q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hat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has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="00335998">
        <w:rPr>
          <w:rFonts w:ascii="Calibri" w:eastAsia="Calibri" w:hAnsi="Calibri" w:cs="Calibri"/>
          <w:spacing w:val="11"/>
          <w:sz w:val="16"/>
          <w:szCs w:val="16"/>
        </w:rPr>
        <w:t xml:space="preserve">a </w:t>
      </w:r>
      <w:r w:rsidR="00335998">
        <w:rPr>
          <w:rFonts w:ascii="Calibri" w:eastAsia="Calibri" w:hAnsi="Calibri" w:cs="Calibri"/>
          <w:spacing w:val="1"/>
          <w:sz w:val="16"/>
          <w:szCs w:val="16"/>
        </w:rPr>
        <w:t>whiteout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on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oc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3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</w:t>
      </w:r>
      <w:r>
        <w:rPr>
          <w:rFonts w:ascii="Calibri" w:eastAsia="Calibri" w:hAnsi="Calibri" w:cs="Calibri"/>
          <w:spacing w:val="-1"/>
          <w:sz w:val="16"/>
          <w:szCs w:val="16"/>
        </w:rPr>
        <w:t>cl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3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fr</w:t>
      </w:r>
      <w:r>
        <w:rPr>
          <w:rFonts w:ascii="Calibri" w:eastAsia="Calibri" w:hAnsi="Calibri" w:cs="Calibri"/>
          <w:sz w:val="16"/>
          <w:szCs w:val="16"/>
        </w:rPr>
        <w:t>om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.</w:t>
      </w:r>
      <w:r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ease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cro</w:t>
      </w:r>
      <w:r>
        <w:rPr>
          <w:rFonts w:ascii="Calibri" w:eastAsia="Calibri" w:hAnsi="Calibri" w:cs="Calibri"/>
          <w:sz w:val="16"/>
          <w:szCs w:val="16"/>
        </w:rPr>
        <w:t>ss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out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al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any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 w:rsidR="00335998">
        <w:rPr>
          <w:rFonts w:ascii="Calibri" w:eastAsia="Calibri" w:hAnsi="Calibri" w:cs="Calibri"/>
          <w:w w:val="103"/>
          <w:sz w:val="16"/>
          <w:szCs w:val="16"/>
        </w:rPr>
        <w:t>errors</w:t>
      </w:r>
      <w:r>
        <w:rPr>
          <w:rFonts w:ascii="Calibri" w:eastAsia="Calibri" w:hAnsi="Calibri" w:cs="Calibri"/>
          <w:w w:val="103"/>
          <w:sz w:val="16"/>
          <w:szCs w:val="16"/>
        </w:rPr>
        <w:t>.</w:t>
      </w:r>
    </w:p>
    <w:p w14:paraId="281BFD4B" w14:textId="77777777" w:rsidR="00F30FA2" w:rsidRDefault="00F30FA2">
      <w:pPr>
        <w:spacing w:before="3" w:line="140" w:lineRule="exact"/>
        <w:rPr>
          <w:sz w:val="14"/>
          <w:szCs w:val="14"/>
        </w:rPr>
      </w:pPr>
    </w:p>
    <w:p w14:paraId="54D0DF44" w14:textId="77777777" w:rsidR="00F30FA2" w:rsidRDefault="00602463">
      <w:pPr>
        <w:ind w:left="366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N</w:t>
      </w:r>
      <w:r>
        <w:rPr>
          <w:rFonts w:ascii="Calibri" w:eastAsia="Calibri" w:hAnsi="Calibri" w:cs="Calibri"/>
          <w:b/>
          <w:spacing w:val="-1"/>
          <w:sz w:val="19"/>
          <w:szCs w:val="19"/>
          <w:u w:val="single" w:color="000000"/>
        </w:rPr>
        <w:t>ot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>e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:</w:t>
      </w:r>
    </w:p>
    <w:p w14:paraId="6C12164E" w14:textId="1E051014" w:rsidR="00F30FA2" w:rsidRDefault="00602463">
      <w:pPr>
        <w:spacing w:before="96" w:line="200" w:lineRule="exact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ollo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ing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pacing w:val="-2"/>
          <w:sz w:val="17"/>
          <w:szCs w:val="17"/>
        </w:rPr>
        <w:t>r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and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on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ns</w:t>
      </w:r>
      <w:r>
        <w:rPr>
          <w:rFonts w:ascii="Calibri" w:eastAsia="Calibri" w:hAnsi="Calibri" w:cs="Calibri"/>
          <w:spacing w:val="24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ide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ed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-3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ff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6"/>
          <w:sz w:val="17"/>
          <w:szCs w:val="17"/>
        </w:rPr>
        <w:t xml:space="preserve"> </w:t>
      </w:r>
      <w:r w:rsidR="00335998">
        <w:rPr>
          <w:rFonts w:ascii="Calibri" w:eastAsia="Calibri" w:hAnsi="Calibri" w:cs="Calibri"/>
          <w:spacing w:val="-1"/>
          <w:w w:val="102"/>
          <w:sz w:val="17"/>
          <w:szCs w:val="17"/>
        </w:rPr>
        <w:t>quotations</w:t>
      </w:r>
      <w:r>
        <w:rPr>
          <w:rFonts w:ascii="Calibri" w:eastAsia="Calibri" w:hAnsi="Calibri" w:cs="Calibri"/>
          <w:w w:val="102"/>
          <w:sz w:val="17"/>
          <w:szCs w:val="17"/>
        </w:rPr>
        <w:t>.</w:t>
      </w:r>
    </w:p>
    <w:p w14:paraId="0CEEB00A" w14:textId="77777777" w:rsidR="00F30FA2" w:rsidRDefault="00F30FA2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3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"/>
        <w:gridCol w:w="3793"/>
        <w:gridCol w:w="4198"/>
      </w:tblGrid>
      <w:tr w:rsidR="00F30FA2" w14:paraId="68A979B7" w14:textId="77777777">
        <w:trPr>
          <w:trHeight w:hRule="exact" w:val="351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3BE4334B" w14:textId="77777777" w:rsidR="00F30FA2" w:rsidRDefault="00F30FA2">
            <w:pPr>
              <w:spacing w:before="1" w:line="100" w:lineRule="exact"/>
              <w:rPr>
                <w:sz w:val="11"/>
                <w:szCs w:val="11"/>
              </w:rPr>
            </w:pPr>
          </w:p>
          <w:p w14:paraId="3C909EE9" w14:textId="77777777" w:rsidR="00F30FA2" w:rsidRDefault="00602463">
            <w:pPr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1.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132D223F" w14:textId="77777777" w:rsidR="00F30FA2" w:rsidRDefault="00F30FA2">
            <w:pPr>
              <w:spacing w:before="1" w:line="100" w:lineRule="exact"/>
              <w:rPr>
                <w:sz w:val="11"/>
                <w:szCs w:val="11"/>
              </w:rPr>
            </w:pPr>
          </w:p>
          <w:p w14:paraId="458776F2" w14:textId="77777777" w:rsidR="00F30FA2" w:rsidRDefault="00602463">
            <w:pPr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ays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8EAF442" w14:textId="77777777" w:rsidR="00F30FA2" w:rsidRDefault="00602463">
            <w:pPr>
              <w:spacing w:before="78"/>
              <w:ind w:left="937"/>
              <w:rPr>
                <w:sz w:val="17"/>
                <w:szCs w:val="17"/>
              </w:rPr>
            </w:pPr>
            <w:r>
              <w:rPr>
                <w:spacing w:val="2"/>
                <w:w w:val="67"/>
                <w:sz w:val="17"/>
                <w:szCs w:val="17"/>
              </w:rPr>
              <w:t>……</w:t>
            </w: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……</w:t>
            </w: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……</w:t>
            </w:r>
            <w:r>
              <w:rPr>
                <w:spacing w:val="6"/>
                <w:w w:val="67"/>
                <w:sz w:val="17"/>
                <w:szCs w:val="17"/>
              </w:rPr>
              <w:t>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3C9D4071" w14:textId="77777777">
        <w:trPr>
          <w:trHeight w:hRule="exact" w:val="289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48AF577E" w14:textId="77777777" w:rsidR="00F30FA2" w:rsidRDefault="00602463">
            <w:pPr>
              <w:spacing w:before="48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2.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09BC59D7" w14:textId="77777777" w:rsidR="00F30FA2" w:rsidRDefault="00602463">
            <w:pPr>
              <w:spacing w:before="48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m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li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ve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y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19CF3126" w14:textId="77777777" w:rsidR="00F30FA2" w:rsidRDefault="00602463">
            <w:pPr>
              <w:spacing w:before="13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6DAA13F5" w14:textId="77777777">
        <w:trPr>
          <w:trHeight w:hRule="exact" w:val="30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77BE0D62" w14:textId="77777777" w:rsidR="00F30FA2" w:rsidRDefault="00602463">
            <w:pPr>
              <w:spacing w:before="47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3.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51145CBD" w14:textId="77777777" w:rsidR="00F30FA2" w:rsidRDefault="00602463">
            <w:pPr>
              <w:spacing w:before="47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m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Wa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rr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nt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y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1536AD7B" w14:textId="77777777" w:rsidR="00F30FA2" w:rsidRDefault="00602463">
            <w:pPr>
              <w:spacing w:before="14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5E04BB32" w14:textId="77777777">
        <w:trPr>
          <w:trHeight w:hRule="exact" w:val="277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30CC9AC3" w14:textId="77777777" w:rsidR="00F30FA2" w:rsidRDefault="00602463">
            <w:pPr>
              <w:spacing w:before="38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4.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3459EEF3" w14:textId="77777777" w:rsidR="00F30FA2" w:rsidRDefault="00602463">
            <w:pPr>
              <w:spacing w:before="38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Va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lid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Q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ns</w:t>
            </w:r>
            <w:r>
              <w:rPr>
                <w:rFonts w:ascii="Calibri" w:eastAsia="Calibri" w:hAnsi="Calibri" w:cs="Calibri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(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e)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930BE62" w14:textId="77777777" w:rsidR="00F30FA2" w:rsidRDefault="00602463">
            <w:pPr>
              <w:spacing w:before="14"/>
              <w:ind w:left="1433" w:right="1952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 xml:space="preserve">/              </w:t>
            </w:r>
            <w:r>
              <w:rPr>
                <w:rFonts w:ascii="Calibri" w:eastAsia="Calibri" w:hAnsi="Calibri" w:cs="Calibri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/</w:t>
            </w:r>
          </w:p>
        </w:tc>
      </w:tr>
      <w:tr w:rsidR="00F30FA2" w14:paraId="18A14064" w14:textId="77777777">
        <w:trPr>
          <w:trHeight w:hRule="exact" w:val="287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768E6845" w14:textId="77777777" w:rsidR="00F30FA2" w:rsidRDefault="00602463">
            <w:pPr>
              <w:spacing w:before="46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5.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5043099D" w14:textId="77777777" w:rsidR="00F30FA2" w:rsidRDefault="00602463">
            <w:pPr>
              <w:spacing w:before="46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ue</w:t>
            </w:r>
            <w:r>
              <w:rPr>
                <w:rFonts w:ascii="Calibri" w:eastAsia="Calibri" w:hAnsi="Calibri" w:cs="Calibri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pay</w:t>
            </w:r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und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ue</w:t>
            </w:r>
            <w:r>
              <w:rPr>
                <w:rFonts w:ascii="Calibri" w:eastAsia="Calibri" w:hAnsi="Calibri" w:cs="Calibri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(T</w:t>
            </w:r>
            <w:r>
              <w:rPr>
                <w:rFonts w:ascii="Calibri" w:eastAsia="Calibri" w:hAnsi="Calibri" w:cs="Calibri"/>
                <w:spacing w:val="-3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m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ayme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nt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)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36D4B144" w14:textId="6B34C2A7" w:rsidR="00F30FA2" w:rsidRDefault="00602463">
            <w:pPr>
              <w:spacing w:before="13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6501BF28" w14:textId="77777777">
        <w:trPr>
          <w:trHeight w:hRule="exact" w:val="352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7D300920" w14:textId="77777777" w:rsidR="00F30FA2" w:rsidRDefault="00602463">
            <w:pPr>
              <w:spacing w:before="47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6.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36DB17CC" w14:textId="77777777" w:rsidR="00F30FA2" w:rsidRDefault="00602463">
            <w:pPr>
              <w:spacing w:before="47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er</w:t>
            </w:r>
            <w:r>
              <w:rPr>
                <w:rFonts w:ascii="Calibri" w:eastAsia="Calibri" w:hAnsi="Calibri" w:cs="Calibri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el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l</w:t>
            </w:r>
            <w:r>
              <w:rPr>
                <w:rFonts w:ascii="Calibri" w:eastAsia="Calibri" w:hAnsi="Calibri" w:cs="Calibri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v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ic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0E2CBAAA" w14:textId="77777777" w:rsidR="00F30FA2" w:rsidRDefault="00602463">
            <w:pPr>
              <w:spacing w:before="14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</w:tbl>
    <w:p w14:paraId="0F0F529A" w14:textId="77777777" w:rsidR="00F30FA2" w:rsidRDefault="00F30FA2">
      <w:pPr>
        <w:spacing w:before="4" w:line="280" w:lineRule="exact"/>
        <w:rPr>
          <w:sz w:val="28"/>
          <w:szCs w:val="28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space="720"/>
        </w:sectPr>
      </w:pPr>
    </w:p>
    <w:p w14:paraId="59E09517" w14:textId="77777777" w:rsidR="00F30FA2" w:rsidRDefault="00BF17A0">
      <w:pPr>
        <w:spacing w:before="35" w:line="200" w:lineRule="exact"/>
        <w:ind w:left="405" w:right="-47"/>
        <w:rPr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or</w:t>
      </w:r>
      <w:r>
        <w:rPr>
          <w:rFonts w:ascii="Calibri" w:eastAsia="Calibri" w:hAnsi="Calibri" w:cs="Calibri"/>
          <w:spacing w:val="18"/>
          <w:sz w:val="17"/>
          <w:szCs w:val="17"/>
        </w:rPr>
        <w:t>:</w:t>
      </w:r>
      <w:r w:rsidR="00602463">
        <w:rPr>
          <w:spacing w:val="-1"/>
          <w:sz w:val="17"/>
          <w:szCs w:val="17"/>
        </w:rPr>
        <w:t xml:space="preserve"> </w:t>
      </w:r>
      <w:r w:rsidR="00602463">
        <w:rPr>
          <w:w w:val="21"/>
          <w:sz w:val="17"/>
          <w:szCs w:val="17"/>
          <w:rtl/>
        </w:rPr>
        <w:t>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</w:p>
    <w:p w14:paraId="17C48792" w14:textId="77777777" w:rsidR="00F30FA2" w:rsidRDefault="00602463">
      <w:pPr>
        <w:spacing w:before="35" w:line="200" w:lineRule="exact"/>
        <w:ind w:right="-47"/>
        <w:rPr>
          <w:sz w:val="17"/>
          <w:szCs w:val="17"/>
        </w:rPr>
      </w:pPr>
      <w:r>
        <w:br w:type="column"/>
      </w:r>
      <w:r w:rsidR="00BF17A0">
        <w:rPr>
          <w:rFonts w:ascii="Calibri" w:eastAsia="Calibri" w:hAnsi="Calibri" w:cs="Calibri"/>
          <w:spacing w:val="1"/>
          <w:sz w:val="17"/>
          <w:szCs w:val="17"/>
        </w:rPr>
        <w:t>T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i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t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l</w:t>
      </w:r>
      <w:r w:rsidR="00BF17A0">
        <w:rPr>
          <w:rFonts w:ascii="Calibri" w:eastAsia="Calibri" w:hAnsi="Calibri" w:cs="Calibri"/>
          <w:sz w:val="17"/>
          <w:szCs w:val="17"/>
        </w:rPr>
        <w:t>e</w:t>
      </w:r>
      <w:r w:rsidR="00BF17A0">
        <w:rPr>
          <w:rFonts w:ascii="Calibri" w:eastAsia="Calibri" w:hAnsi="Calibri" w:cs="Calibri"/>
          <w:spacing w:val="12"/>
          <w:sz w:val="17"/>
          <w:szCs w:val="17"/>
        </w:rPr>
        <w:t>:</w:t>
      </w:r>
      <w:r>
        <w:rPr>
          <w:spacing w:val="-1"/>
          <w:sz w:val="17"/>
          <w:szCs w:val="17"/>
        </w:rPr>
        <w:t xml:space="preserve"> 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ــــــ</w:t>
      </w:r>
    </w:p>
    <w:p w14:paraId="6991BB50" w14:textId="77777777" w:rsidR="00F30FA2" w:rsidRDefault="00602463">
      <w:pPr>
        <w:spacing w:before="35" w:line="200" w:lineRule="exact"/>
        <w:rPr>
          <w:sz w:val="17"/>
          <w:szCs w:val="17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num="3" w:space="720" w:equalWidth="0">
            <w:col w:w="1441" w:space="2346"/>
            <w:col w:w="794" w:space="2050"/>
            <w:col w:w="3669"/>
          </w:cols>
        </w:sectPr>
      </w:pPr>
      <w:r>
        <w:br w:type="column"/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ig</w:t>
      </w:r>
      <w:r>
        <w:rPr>
          <w:rFonts w:ascii="Calibri" w:eastAsia="Calibri" w:hAnsi="Calibri" w:cs="Calibri"/>
          <w:sz w:val="17"/>
          <w:szCs w:val="17"/>
        </w:rPr>
        <w:t>na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u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21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&amp;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S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t</w:t>
      </w:r>
      <w:r w:rsidR="00BF17A0">
        <w:rPr>
          <w:rFonts w:ascii="Calibri" w:eastAsia="Calibri" w:hAnsi="Calibri" w:cs="Calibri"/>
          <w:spacing w:val="-2"/>
          <w:sz w:val="17"/>
          <w:szCs w:val="17"/>
        </w:rPr>
        <w:t>a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m</w:t>
      </w:r>
      <w:r w:rsidR="00BF17A0">
        <w:rPr>
          <w:rFonts w:ascii="Calibri" w:eastAsia="Calibri" w:hAnsi="Calibri" w:cs="Calibri"/>
          <w:sz w:val="17"/>
          <w:szCs w:val="17"/>
        </w:rPr>
        <w:t>p</w:t>
      </w:r>
      <w:r w:rsidR="00BF17A0">
        <w:rPr>
          <w:rFonts w:ascii="Calibri" w:eastAsia="Calibri" w:hAnsi="Calibri" w:cs="Calibri"/>
          <w:spacing w:val="14"/>
          <w:sz w:val="17"/>
          <w:szCs w:val="17"/>
        </w:rPr>
        <w:t>:</w:t>
      </w:r>
      <w:r>
        <w:rPr>
          <w:spacing w:val="-3"/>
          <w:sz w:val="17"/>
          <w:szCs w:val="17"/>
        </w:rPr>
        <w:t xml:space="preserve"> </w:t>
      </w:r>
      <w:r>
        <w:rPr>
          <w:w w:val="21"/>
          <w:sz w:val="17"/>
          <w:szCs w:val="17"/>
          <w:rtl/>
        </w:rPr>
        <w:t>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ــــــــ</w:t>
      </w:r>
    </w:p>
    <w:p w14:paraId="16CBCCA6" w14:textId="77777777" w:rsidR="00F30FA2" w:rsidRDefault="00F30FA2">
      <w:pPr>
        <w:spacing w:before="3" w:line="140" w:lineRule="exact"/>
        <w:rPr>
          <w:sz w:val="15"/>
          <w:szCs w:val="15"/>
        </w:rPr>
      </w:pPr>
    </w:p>
    <w:p w14:paraId="2376B4F4" w14:textId="77777777" w:rsidR="00F30FA2" w:rsidRDefault="00F30FA2">
      <w:pPr>
        <w:spacing w:line="200" w:lineRule="exact"/>
        <w:sectPr w:rsidR="00F30FA2">
          <w:type w:val="continuous"/>
          <w:pgSz w:w="12240" w:h="15840"/>
          <w:pgMar w:top="1340" w:right="660" w:bottom="280" w:left="1280" w:header="720" w:footer="720" w:gutter="0"/>
          <w:cols w:space="720"/>
        </w:sectPr>
      </w:pPr>
    </w:p>
    <w:p w14:paraId="1C08B468" w14:textId="77777777" w:rsidR="00F30FA2" w:rsidRDefault="00602463">
      <w:pPr>
        <w:spacing w:before="35" w:line="200" w:lineRule="exact"/>
        <w:ind w:left="364" w:right="-47"/>
        <w:rPr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on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act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 w:rsidR="00BF17A0">
        <w:rPr>
          <w:rFonts w:ascii="Calibri" w:eastAsia="Calibri" w:hAnsi="Calibri" w:cs="Calibri"/>
          <w:spacing w:val="-2"/>
          <w:sz w:val="17"/>
          <w:szCs w:val="17"/>
        </w:rPr>
        <w:t>N</w:t>
      </w:r>
      <w:r w:rsidR="00BF17A0">
        <w:rPr>
          <w:rFonts w:ascii="Calibri" w:eastAsia="Calibri" w:hAnsi="Calibri" w:cs="Calibri"/>
          <w:spacing w:val="-3"/>
          <w:sz w:val="17"/>
          <w:szCs w:val="17"/>
        </w:rPr>
        <w:t>u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m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b</w:t>
      </w:r>
      <w:r w:rsidR="00BF17A0">
        <w:rPr>
          <w:rFonts w:ascii="Calibri" w:eastAsia="Calibri" w:hAnsi="Calibri" w:cs="Calibri"/>
          <w:sz w:val="17"/>
          <w:szCs w:val="17"/>
        </w:rPr>
        <w:t>er</w:t>
      </w:r>
      <w:r w:rsidR="00BF17A0">
        <w:rPr>
          <w:rFonts w:ascii="Calibri" w:eastAsia="Calibri" w:hAnsi="Calibri" w:cs="Calibri"/>
          <w:spacing w:val="20"/>
          <w:sz w:val="17"/>
          <w:szCs w:val="17"/>
        </w:rPr>
        <w:t>:</w:t>
      </w:r>
      <w:r>
        <w:rPr>
          <w:rFonts w:ascii="Calibri" w:eastAsia="Calibri" w:hAnsi="Calibri" w:cs="Calibri"/>
          <w:spacing w:val="3"/>
          <w:sz w:val="17"/>
          <w:szCs w:val="17"/>
        </w:rPr>
        <w:t xml:space="preserve"> 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</w:t>
      </w:r>
    </w:p>
    <w:p w14:paraId="14FDC35D" w14:textId="77777777" w:rsidR="00F30FA2" w:rsidRDefault="00602463">
      <w:pPr>
        <w:spacing w:before="35" w:line="200" w:lineRule="exact"/>
        <w:rPr>
          <w:sz w:val="17"/>
          <w:szCs w:val="17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num="2" w:space="720" w:equalWidth="0">
            <w:col w:w="1945" w:space="1772"/>
            <w:col w:w="6583"/>
          </w:cols>
        </w:sectPr>
      </w:pPr>
      <w:r>
        <w:br w:type="column"/>
      </w:r>
      <w:r w:rsidR="00BF17A0">
        <w:rPr>
          <w:rFonts w:ascii="Calibri" w:eastAsia="Calibri" w:hAnsi="Calibri" w:cs="Calibri"/>
          <w:sz w:val="17"/>
          <w:szCs w:val="17"/>
        </w:rPr>
        <w:t>A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d</w:t>
      </w:r>
      <w:r w:rsidR="00BF17A0">
        <w:rPr>
          <w:rFonts w:ascii="Calibri" w:eastAsia="Calibri" w:hAnsi="Calibri" w:cs="Calibri"/>
          <w:spacing w:val="-3"/>
          <w:sz w:val="17"/>
          <w:szCs w:val="17"/>
        </w:rPr>
        <w:t>d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r</w:t>
      </w:r>
      <w:r w:rsidR="00BF17A0">
        <w:rPr>
          <w:rFonts w:ascii="Calibri" w:eastAsia="Calibri" w:hAnsi="Calibri" w:cs="Calibri"/>
          <w:sz w:val="17"/>
          <w:szCs w:val="17"/>
        </w:rPr>
        <w:t>e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s</w:t>
      </w:r>
      <w:r w:rsidR="00BF17A0">
        <w:rPr>
          <w:rFonts w:ascii="Calibri" w:eastAsia="Calibri" w:hAnsi="Calibri" w:cs="Calibri"/>
          <w:sz w:val="17"/>
          <w:szCs w:val="17"/>
        </w:rPr>
        <w:t>s</w:t>
      </w:r>
      <w:r w:rsidR="00BF17A0">
        <w:rPr>
          <w:rFonts w:ascii="Calibri" w:eastAsia="Calibri" w:hAnsi="Calibri" w:cs="Calibri"/>
          <w:spacing w:val="19"/>
          <w:sz w:val="17"/>
          <w:szCs w:val="17"/>
        </w:rPr>
        <w:t>:</w:t>
      </w:r>
      <w:r>
        <w:rPr>
          <w:spacing w:val="-3"/>
          <w:sz w:val="17"/>
          <w:szCs w:val="17"/>
        </w:rPr>
        <w:t xml:space="preserve"> 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</w:t>
      </w:r>
      <w:r>
        <w:rPr>
          <w:spacing w:val="-1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ــــــــ</w:t>
      </w:r>
    </w:p>
    <w:p w14:paraId="663C887F" w14:textId="77777777" w:rsidR="00F30FA2" w:rsidRDefault="00F30FA2">
      <w:pPr>
        <w:spacing w:before="8" w:line="160" w:lineRule="exact"/>
        <w:rPr>
          <w:sz w:val="17"/>
          <w:szCs w:val="17"/>
        </w:rPr>
      </w:pPr>
    </w:p>
    <w:p w14:paraId="3B4D5571" w14:textId="77777777" w:rsidR="00F30FA2" w:rsidRDefault="00602463">
      <w:pPr>
        <w:spacing w:before="26"/>
        <w:ind w:left="119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</w:t>
      </w:r>
      <w:r>
        <w:rPr>
          <w:rFonts w:ascii="Calibri" w:eastAsia="Calibri" w:hAnsi="Calibri" w:cs="Calibri"/>
          <w:spacing w:val="6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</w:t>
      </w:r>
      <w:r>
        <w:rPr>
          <w:rFonts w:ascii="Calibri" w:eastAsia="Calibri" w:hAnsi="Calibri" w:cs="Calibri"/>
          <w:w w:val="102"/>
          <w:sz w:val="17"/>
          <w:szCs w:val="17"/>
        </w:rPr>
        <w:t>.</w:t>
      </w:r>
    </w:p>
    <w:sectPr w:rsidR="00F30FA2">
      <w:type w:val="continuous"/>
      <w:pgSz w:w="12240" w:h="15840"/>
      <w:pgMar w:top="1340" w:right="66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AB70" w14:textId="77777777" w:rsidR="000C4F15" w:rsidRDefault="000C4F15">
      <w:r>
        <w:separator/>
      </w:r>
    </w:p>
  </w:endnote>
  <w:endnote w:type="continuationSeparator" w:id="0">
    <w:p w14:paraId="369064CD" w14:textId="77777777" w:rsidR="000C4F15" w:rsidRDefault="000C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A6C6" w14:textId="77777777" w:rsidR="00F30FA2" w:rsidRDefault="00000000">
    <w:pPr>
      <w:spacing w:line="200" w:lineRule="exact"/>
    </w:pPr>
    <w:r>
      <w:pict w14:anchorId="46AF23B4">
        <v:group id="_x0000_s1026" style="position:absolute;margin-left:70.55pt;margin-top:728.05pt;width:471pt;height:0;z-index:-251659264;mso-position-horizontal-relative:page;mso-position-vertical-relative:page" coordorigin="1411,14561" coordsize="9420,0">
          <v:shape id="_x0000_s1027" style="position:absolute;left:1411;top:14561;width:9420;height:0" coordorigin="1411,14561" coordsize="9420,0" path="m1411,14561r9420,e" filled="f" strokecolor="#d8d8d8" strokeweight=".6pt">
            <v:path arrowok="t"/>
          </v:shape>
          <w10:wrap anchorx="page" anchory="page"/>
        </v:group>
      </w:pict>
    </w:r>
    <w:r>
      <w:pict w14:anchorId="47F97F9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8.7pt;margin-top:730.3pt;width:49.5pt;height:13.05pt;z-index:-251658240;mso-position-horizontal-relative:page;mso-position-vertical-relative:page" filled="f" stroked="f">
          <v:textbox style="mso-next-textbox:#_x0000_s1025" inset="0,0,0,0">
            <w:txbxContent>
              <w:p w14:paraId="49A09D78" w14:textId="77777777" w:rsidR="00F30FA2" w:rsidRDefault="00602463">
                <w:pPr>
                  <w:spacing w:line="240" w:lineRule="exact"/>
                  <w:ind w:left="4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F17A0">
                  <w:rPr>
                    <w:rFonts w:ascii="Calibri" w:eastAsia="Calibri" w:hAnsi="Calibri" w:cs="Calibri"/>
                    <w:b/>
                    <w:noProof/>
                    <w:position w:val="1"/>
                    <w:sz w:val="22"/>
                    <w:szCs w:val="22"/>
                  </w:rPr>
                  <w:t>4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b/>
                    <w:spacing w:val="4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t>|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color w:val="7E7E7E"/>
                    <w:spacing w:val="12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  <w:spacing w:val="10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color w:val="7E7E7E"/>
                    <w:spacing w:val="10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EAD7F" w14:textId="77777777" w:rsidR="00F30FA2" w:rsidRDefault="00F30FA2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641E" w14:textId="77777777" w:rsidR="000C4F15" w:rsidRDefault="000C4F15">
      <w:r>
        <w:separator/>
      </w:r>
    </w:p>
  </w:footnote>
  <w:footnote w:type="continuationSeparator" w:id="0">
    <w:p w14:paraId="3191D834" w14:textId="77777777" w:rsidR="000C4F15" w:rsidRDefault="000C4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87E"/>
    <w:multiLevelType w:val="multilevel"/>
    <w:tmpl w:val="4F10A9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81B1E93"/>
    <w:multiLevelType w:val="hybridMultilevel"/>
    <w:tmpl w:val="986C167A"/>
    <w:lvl w:ilvl="0" w:tplc="33F6AAD0">
      <w:start w:val="1"/>
      <w:numFmt w:val="decimal"/>
      <w:lvlText w:val="%1-"/>
      <w:lvlJc w:val="left"/>
      <w:pPr>
        <w:ind w:left="2814" w:hanging="360"/>
      </w:pPr>
      <w:rPr>
        <w:rFonts w:hint="default"/>
        <w:b/>
        <w:w w:val="110"/>
      </w:rPr>
    </w:lvl>
    <w:lvl w:ilvl="1" w:tplc="04090019" w:tentative="1">
      <w:start w:val="1"/>
      <w:numFmt w:val="lowerLetter"/>
      <w:lvlText w:val="%2."/>
      <w:lvlJc w:val="left"/>
      <w:pPr>
        <w:ind w:left="3534" w:hanging="360"/>
      </w:pPr>
    </w:lvl>
    <w:lvl w:ilvl="2" w:tplc="0409001B" w:tentative="1">
      <w:start w:val="1"/>
      <w:numFmt w:val="lowerRoman"/>
      <w:lvlText w:val="%3."/>
      <w:lvlJc w:val="right"/>
      <w:pPr>
        <w:ind w:left="4254" w:hanging="180"/>
      </w:pPr>
    </w:lvl>
    <w:lvl w:ilvl="3" w:tplc="0409000F" w:tentative="1">
      <w:start w:val="1"/>
      <w:numFmt w:val="decimal"/>
      <w:lvlText w:val="%4."/>
      <w:lvlJc w:val="left"/>
      <w:pPr>
        <w:ind w:left="4974" w:hanging="360"/>
      </w:pPr>
    </w:lvl>
    <w:lvl w:ilvl="4" w:tplc="04090019" w:tentative="1">
      <w:start w:val="1"/>
      <w:numFmt w:val="lowerLetter"/>
      <w:lvlText w:val="%5."/>
      <w:lvlJc w:val="left"/>
      <w:pPr>
        <w:ind w:left="5694" w:hanging="360"/>
      </w:pPr>
    </w:lvl>
    <w:lvl w:ilvl="5" w:tplc="0409001B" w:tentative="1">
      <w:start w:val="1"/>
      <w:numFmt w:val="lowerRoman"/>
      <w:lvlText w:val="%6."/>
      <w:lvlJc w:val="right"/>
      <w:pPr>
        <w:ind w:left="6414" w:hanging="180"/>
      </w:pPr>
    </w:lvl>
    <w:lvl w:ilvl="6" w:tplc="0409000F" w:tentative="1">
      <w:start w:val="1"/>
      <w:numFmt w:val="decimal"/>
      <w:lvlText w:val="%7."/>
      <w:lvlJc w:val="left"/>
      <w:pPr>
        <w:ind w:left="7134" w:hanging="360"/>
      </w:pPr>
    </w:lvl>
    <w:lvl w:ilvl="7" w:tplc="04090019" w:tentative="1">
      <w:start w:val="1"/>
      <w:numFmt w:val="lowerLetter"/>
      <w:lvlText w:val="%8."/>
      <w:lvlJc w:val="left"/>
      <w:pPr>
        <w:ind w:left="7854" w:hanging="360"/>
      </w:pPr>
    </w:lvl>
    <w:lvl w:ilvl="8" w:tplc="0409001B" w:tentative="1">
      <w:start w:val="1"/>
      <w:numFmt w:val="lowerRoman"/>
      <w:lvlText w:val="%9."/>
      <w:lvlJc w:val="right"/>
      <w:pPr>
        <w:ind w:left="8574" w:hanging="180"/>
      </w:pPr>
    </w:lvl>
  </w:abstractNum>
  <w:num w:numId="1" w16cid:durableId="2018338852">
    <w:abstractNumId w:val="0"/>
  </w:num>
  <w:num w:numId="2" w16cid:durableId="198065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FA2"/>
    <w:rsid w:val="00035790"/>
    <w:rsid w:val="00044AFB"/>
    <w:rsid w:val="000468FF"/>
    <w:rsid w:val="00050214"/>
    <w:rsid w:val="000B2E56"/>
    <w:rsid w:val="000C29C6"/>
    <w:rsid w:val="000C4F15"/>
    <w:rsid w:val="000D5458"/>
    <w:rsid w:val="000D7430"/>
    <w:rsid w:val="000D76AE"/>
    <w:rsid w:val="000E51D3"/>
    <w:rsid w:val="000F37E1"/>
    <w:rsid w:val="00104355"/>
    <w:rsid w:val="0011709C"/>
    <w:rsid w:val="001222D1"/>
    <w:rsid w:val="00125342"/>
    <w:rsid w:val="00142D6F"/>
    <w:rsid w:val="00143D7A"/>
    <w:rsid w:val="001470E9"/>
    <w:rsid w:val="0015772F"/>
    <w:rsid w:val="001844BB"/>
    <w:rsid w:val="00192C3C"/>
    <w:rsid w:val="001B06EA"/>
    <w:rsid w:val="001B14D3"/>
    <w:rsid w:val="001E3666"/>
    <w:rsid w:val="001E3916"/>
    <w:rsid w:val="001E6CA7"/>
    <w:rsid w:val="001F0EDA"/>
    <w:rsid w:val="001F19E1"/>
    <w:rsid w:val="001F3914"/>
    <w:rsid w:val="00202675"/>
    <w:rsid w:val="00212F83"/>
    <w:rsid w:val="002155F2"/>
    <w:rsid w:val="00217186"/>
    <w:rsid w:val="00261BA6"/>
    <w:rsid w:val="002638FE"/>
    <w:rsid w:val="00267523"/>
    <w:rsid w:val="00277044"/>
    <w:rsid w:val="00293294"/>
    <w:rsid w:val="002938FB"/>
    <w:rsid w:val="002B3270"/>
    <w:rsid w:val="002D3AEC"/>
    <w:rsid w:val="002D6D11"/>
    <w:rsid w:val="002E0AA5"/>
    <w:rsid w:val="002F22A7"/>
    <w:rsid w:val="00310723"/>
    <w:rsid w:val="003147A9"/>
    <w:rsid w:val="00331892"/>
    <w:rsid w:val="00332F66"/>
    <w:rsid w:val="00335998"/>
    <w:rsid w:val="00357C39"/>
    <w:rsid w:val="0038248D"/>
    <w:rsid w:val="00387C38"/>
    <w:rsid w:val="003B23FB"/>
    <w:rsid w:val="003D2816"/>
    <w:rsid w:val="003E2809"/>
    <w:rsid w:val="0043012C"/>
    <w:rsid w:val="0043278B"/>
    <w:rsid w:val="004329E2"/>
    <w:rsid w:val="00433949"/>
    <w:rsid w:val="00436AD8"/>
    <w:rsid w:val="00442F47"/>
    <w:rsid w:val="00456F6E"/>
    <w:rsid w:val="00462A3A"/>
    <w:rsid w:val="00470134"/>
    <w:rsid w:val="004746F9"/>
    <w:rsid w:val="00476F5A"/>
    <w:rsid w:val="0048460F"/>
    <w:rsid w:val="004A27E2"/>
    <w:rsid w:val="004B165D"/>
    <w:rsid w:val="004B6B77"/>
    <w:rsid w:val="0051456A"/>
    <w:rsid w:val="00520145"/>
    <w:rsid w:val="005613C7"/>
    <w:rsid w:val="00570D40"/>
    <w:rsid w:val="00587518"/>
    <w:rsid w:val="00594D3A"/>
    <w:rsid w:val="00596EEB"/>
    <w:rsid w:val="005C1E12"/>
    <w:rsid w:val="005D180F"/>
    <w:rsid w:val="005E7344"/>
    <w:rsid w:val="00602463"/>
    <w:rsid w:val="006106B9"/>
    <w:rsid w:val="00616D0B"/>
    <w:rsid w:val="00640BAA"/>
    <w:rsid w:val="0065258C"/>
    <w:rsid w:val="0067160B"/>
    <w:rsid w:val="00674DF8"/>
    <w:rsid w:val="00693145"/>
    <w:rsid w:val="006B07D8"/>
    <w:rsid w:val="006E47A6"/>
    <w:rsid w:val="006E57CD"/>
    <w:rsid w:val="00733628"/>
    <w:rsid w:val="007731D1"/>
    <w:rsid w:val="00787FE8"/>
    <w:rsid w:val="007C228E"/>
    <w:rsid w:val="008112B7"/>
    <w:rsid w:val="00830B3B"/>
    <w:rsid w:val="00832A0B"/>
    <w:rsid w:val="00835A93"/>
    <w:rsid w:val="00871D5C"/>
    <w:rsid w:val="00896788"/>
    <w:rsid w:val="008E591F"/>
    <w:rsid w:val="008F3E55"/>
    <w:rsid w:val="00915057"/>
    <w:rsid w:val="00943170"/>
    <w:rsid w:val="00943281"/>
    <w:rsid w:val="00961156"/>
    <w:rsid w:val="0099400C"/>
    <w:rsid w:val="009A4941"/>
    <w:rsid w:val="009A77B3"/>
    <w:rsid w:val="009B1A34"/>
    <w:rsid w:val="009E2A3B"/>
    <w:rsid w:val="00A06B24"/>
    <w:rsid w:val="00A22299"/>
    <w:rsid w:val="00A23409"/>
    <w:rsid w:val="00A27D37"/>
    <w:rsid w:val="00A40BEF"/>
    <w:rsid w:val="00A47121"/>
    <w:rsid w:val="00A471FD"/>
    <w:rsid w:val="00A5776F"/>
    <w:rsid w:val="00A605CD"/>
    <w:rsid w:val="00AB4539"/>
    <w:rsid w:val="00AB64B2"/>
    <w:rsid w:val="00AC0AAB"/>
    <w:rsid w:val="00AC6200"/>
    <w:rsid w:val="00AC7DEC"/>
    <w:rsid w:val="00AE3A1C"/>
    <w:rsid w:val="00AF37F6"/>
    <w:rsid w:val="00AF3AF4"/>
    <w:rsid w:val="00B01659"/>
    <w:rsid w:val="00B02023"/>
    <w:rsid w:val="00B20392"/>
    <w:rsid w:val="00B34FBC"/>
    <w:rsid w:val="00B502E9"/>
    <w:rsid w:val="00B67695"/>
    <w:rsid w:val="00B72B01"/>
    <w:rsid w:val="00B77C0D"/>
    <w:rsid w:val="00B93B32"/>
    <w:rsid w:val="00B94518"/>
    <w:rsid w:val="00BA3D35"/>
    <w:rsid w:val="00BA5622"/>
    <w:rsid w:val="00BB5E12"/>
    <w:rsid w:val="00BC0B1B"/>
    <w:rsid w:val="00BC1F99"/>
    <w:rsid w:val="00BD74A2"/>
    <w:rsid w:val="00BE2503"/>
    <w:rsid w:val="00BE38F4"/>
    <w:rsid w:val="00BF17A0"/>
    <w:rsid w:val="00C114C2"/>
    <w:rsid w:val="00CB262E"/>
    <w:rsid w:val="00CE2562"/>
    <w:rsid w:val="00CE2F91"/>
    <w:rsid w:val="00D21F0B"/>
    <w:rsid w:val="00D27962"/>
    <w:rsid w:val="00D3266D"/>
    <w:rsid w:val="00D417AE"/>
    <w:rsid w:val="00D430E3"/>
    <w:rsid w:val="00D67925"/>
    <w:rsid w:val="00D72C30"/>
    <w:rsid w:val="00D7738E"/>
    <w:rsid w:val="00D8515A"/>
    <w:rsid w:val="00D94169"/>
    <w:rsid w:val="00D94B12"/>
    <w:rsid w:val="00DA058A"/>
    <w:rsid w:val="00DA2E0B"/>
    <w:rsid w:val="00DA60B0"/>
    <w:rsid w:val="00DD7A6A"/>
    <w:rsid w:val="00E242C8"/>
    <w:rsid w:val="00E311A2"/>
    <w:rsid w:val="00E4299B"/>
    <w:rsid w:val="00E72720"/>
    <w:rsid w:val="00E773B2"/>
    <w:rsid w:val="00EB00A7"/>
    <w:rsid w:val="00EB63FF"/>
    <w:rsid w:val="00EE09EB"/>
    <w:rsid w:val="00EE1F03"/>
    <w:rsid w:val="00EF764D"/>
    <w:rsid w:val="00F14F48"/>
    <w:rsid w:val="00F15EB5"/>
    <w:rsid w:val="00F21CE4"/>
    <w:rsid w:val="00F30FA2"/>
    <w:rsid w:val="00F35353"/>
    <w:rsid w:val="00F40985"/>
    <w:rsid w:val="00F42A40"/>
    <w:rsid w:val="00F5746B"/>
    <w:rsid w:val="00F762D3"/>
    <w:rsid w:val="00F85A68"/>
    <w:rsid w:val="00F95E60"/>
    <w:rsid w:val="00FA53D8"/>
    <w:rsid w:val="00FC01EF"/>
    <w:rsid w:val="00FD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."/>
  <w:listSeparator w:val=","/>
  <w14:docId w14:val="074524EA"/>
  <w15:docId w15:val="{56559C81-9EC8-464A-94F2-558EE6FA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AC7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93FCE6D41F742BEF4DFBE77C78542" ma:contentTypeVersion="3" ma:contentTypeDescription="Create a new document." ma:contentTypeScope="" ma:versionID="531c6a4749bdf5e7f2706b691ca5f678">
  <xsd:schema xmlns:xsd="http://www.w3.org/2001/XMLSchema" xmlns:xs="http://www.w3.org/2001/XMLSchema" xmlns:p="http://schemas.microsoft.com/office/2006/metadata/properties" xmlns:ns2="1f1b1310-c737-4332-acfa-96e9247b6eb4" targetNamespace="http://schemas.microsoft.com/office/2006/metadata/properties" ma:root="true" ma:fieldsID="39d7e96991ecfea06bab05c1c9ba0252" ns2:_="">
    <xsd:import namespace="1f1b1310-c737-4332-acfa-96e9247b6e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b1310-c737-4332-acfa-96e9247b6e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3CEB3-B291-4D35-A69B-BF04A4B17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643172-C09E-4C10-BB19-3DF1B3D8D5DB}"/>
</file>

<file path=customXml/itemProps3.xml><?xml version="1.0" encoding="utf-8"?>
<ds:datastoreItem xmlns:ds="http://schemas.openxmlformats.org/officeDocument/2006/customXml" ds:itemID="{0A9E06A9-0DD1-4E73-A1B8-C20FE822E4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1038</Words>
  <Characters>6159</Characters>
  <Application>Microsoft Office Word</Application>
  <DocSecurity>0</DocSecurity>
  <Lines>291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ghanizada</dc:creator>
  <cp:lastModifiedBy>Hamid Tabish</cp:lastModifiedBy>
  <cp:revision>14</cp:revision>
  <dcterms:created xsi:type="dcterms:W3CDTF">2023-11-14T06:13:00Z</dcterms:created>
  <dcterms:modified xsi:type="dcterms:W3CDTF">2023-11-14T09:05:00Z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2115eb2b2e060ef29215ed5ecfb6098607637424e8e2c1043c730ef90be9b292</vt:lpwstr>
  </property>
</Properties>
</file>